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B95" w:rsidRDefault="00410B95">
      <w:pPr>
        <w:jc w:val="center"/>
        <w:rPr>
          <w:rFonts w:ascii="Times New Roman" w:eastAsia="Times New Roman" w:hAnsi="Times New Roman" w:cs="Times New Roman"/>
          <w:sz w:val="64"/>
          <w:szCs w:val="64"/>
        </w:rPr>
      </w:pPr>
      <w:r>
        <w:rPr>
          <w:rFonts w:ascii="Times New Roman" w:hAnsi="Times New Roman" w:cs="Times New Roman"/>
          <w:sz w:val="64"/>
          <w:szCs w:val="64"/>
        </w:rPr>
        <w:t>Sprawozdanie z działalności</w:t>
      </w:r>
    </w:p>
    <w:p w:rsidR="00410B95" w:rsidRDefault="00410B95">
      <w:pPr>
        <w:jc w:val="center"/>
        <w:rPr>
          <w:rFonts w:ascii="Times New Roman" w:hAnsi="Times New Roman" w:cs="Times New Roman"/>
          <w:sz w:val="64"/>
          <w:szCs w:val="64"/>
        </w:rPr>
      </w:pPr>
      <w:r>
        <w:rPr>
          <w:rFonts w:ascii="Times New Roman" w:eastAsia="Times New Roman" w:hAnsi="Times New Roman" w:cs="Times New Roman"/>
          <w:sz w:val="64"/>
          <w:szCs w:val="64"/>
        </w:rPr>
        <w:t>„</w:t>
      </w:r>
      <w:r>
        <w:rPr>
          <w:rFonts w:ascii="Times New Roman" w:hAnsi="Times New Roman" w:cs="Times New Roman"/>
          <w:sz w:val="64"/>
          <w:szCs w:val="64"/>
        </w:rPr>
        <w:t>Domu nad Stawami”</w:t>
      </w:r>
    </w:p>
    <w:p w:rsidR="00410B95" w:rsidRDefault="00410B95">
      <w:pPr>
        <w:jc w:val="center"/>
      </w:pPr>
      <w:r>
        <w:rPr>
          <w:rFonts w:ascii="Times New Roman" w:hAnsi="Times New Roman" w:cs="Times New Roman"/>
          <w:sz w:val="64"/>
          <w:szCs w:val="64"/>
        </w:rPr>
        <w:t>Domu Pomocy Społecznej w Siedlcach za 2017 rok</w:t>
      </w:r>
    </w:p>
    <w:p w:rsidR="00410B95" w:rsidRDefault="003C429C">
      <w:pPr>
        <w:spacing w:before="1701"/>
        <w:jc w:val="center"/>
        <w:rPr>
          <w:rFonts w:ascii="Times New Roman" w:hAnsi="Times New Roman" w:cs="Times New Roman"/>
        </w:rPr>
      </w:pPr>
      <w:r>
        <w:rPr>
          <w:rFonts w:ascii="Times New Roman" w:hAnsi="Times New Roman" w:cs="Times New Roman"/>
          <w:noProof/>
          <w:sz w:val="64"/>
          <w:szCs w:val="64"/>
          <w:lang w:eastAsia="pl-PL" w:bidi="ar-SA"/>
        </w:rPr>
        <w:drawing>
          <wp:inline distT="0" distB="0" distL="0" distR="0">
            <wp:extent cx="5619750" cy="372427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619750" cy="3724275"/>
                    </a:xfrm>
                    <a:prstGeom prst="rect">
                      <a:avLst/>
                    </a:prstGeom>
                    <a:solidFill>
                      <a:srgbClr val="FFFFFF"/>
                    </a:solidFill>
                    <a:ln w="9525">
                      <a:noFill/>
                      <a:miter lim="800000"/>
                      <a:headEnd/>
                      <a:tailEnd/>
                    </a:ln>
                  </pic:spPr>
                </pic:pic>
              </a:graphicData>
            </a:graphic>
          </wp:inline>
        </w:drawing>
      </w:r>
    </w:p>
    <w:p w:rsidR="00410B95" w:rsidRDefault="00410B95">
      <w:pPr>
        <w:pStyle w:val="Tekstpodstawowy"/>
        <w:spacing w:before="3402" w:after="0"/>
        <w:jc w:val="center"/>
        <w:rPr>
          <w:rFonts w:ascii="Times New Roman" w:hAnsi="Times New Roman" w:cs="Times New Roman"/>
          <w:b/>
          <w:bCs/>
          <w:sz w:val="32"/>
          <w:szCs w:val="56"/>
        </w:rPr>
      </w:pPr>
      <w:r>
        <w:rPr>
          <w:rFonts w:ascii="Times New Roman" w:hAnsi="Times New Roman" w:cs="Times New Roman"/>
        </w:rPr>
        <w:t>Siedlce, styczeń 2018</w:t>
      </w:r>
    </w:p>
    <w:p w:rsidR="00410B95" w:rsidRDefault="00410B95">
      <w:pPr>
        <w:spacing w:after="160"/>
        <w:rPr>
          <w:rFonts w:ascii="Times New Roman" w:hAnsi="Times New Roman" w:cs="Times New Roman"/>
          <w:b/>
          <w:bCs/>
          <w:sz w:val="28"/>
          <w:szCs w:val="32"/>
        </w:rPr>
      </w:pPr>
      <w:r>
        <w:rPr>
          <w:rFonts w:ascii="Times New Roman" w:hAnsi="Times New Roman" w:cs="Times New Roman"/>
          <w:b/>
          <w:bCs/>
          <w:sz w:val="32"/>
          <w:szCs w:val="56"/>
        </w:rPr>
        <w:lastRenderedPageBreak/>
        <w:tab/>
        <w:t>Spis treści:</w:t>
      </w:r>
    </w:p>
    <w:p w:rsidR="00410B95" w:rsidRDefault="00410B95">
      <w:pPr>
        <w:tabs>
          <w:tab w:val="left" w:pos="360"/>
        </w:tabs>
        <w:rPr>
          <w:rFonts w:ascii="Times New Roman" w:hAnsi="Times New Roman" w:cs="Times New Roman"/>
          <w:b/>
          <w:bCs/>
          <w:szCs w:val="28"/>
        </w:rPr>
      </w:pPr>
      <w:r>
        <w:rPr>
          <w:rFonts w:ascii="Times New Roman" w:hAnsi="Times New Roman" w:cs="Times New Roman"/>
          <w:b/>
          <w:bCs/>
          <w:sz w:val="28"/>
          <w:szCs w:val="32"/>
        </w:rPr>
        <w:t>1.</w:t>
      </w:r>
      <w:r>
        <w:rPr>
          <w:rFonts w:ascii="Times New Roman" w:hAnsi="Times New Roman" w:cs="Times New Roman"/>
          <w:b/>
          <w:bCs/>
          <w:sz w:val="28"/>
          <w:szCs w:val="32"/>
        </w:rPr>
        <w:tab/>
        <w:t>Organizacja Domu</w:t>
      </w:r>
      <w:r>
        <w:rPr>
          <w:rFonts w:ascii="Times New Roman" w:hAnsi="Times New Roman" w:cs="Times New Roman"/>
          <w:b/>
          <w:bCs/>
          <w:sz w:val="28"/>
          <w:szCs w:val="32"/>
        </w:rPr>
        <w:tab/>
      </w:r>
      <w:r>
        <w:rPr>
          <w:rFonts w:ascii="Times New Roman" w:hAnsi="Times New Roman" w:cs="Times New Roman"/>
          <w:b/>
          <w:bCs/>
          <w:sz w:val="28"/>
          <w:szCs w:val="32"/>
        </w:rPr>
        <w:tab/>
      </w:r>
      <w:r>
        <w:rPr>
          <w:rFonts w:ascii="Times New Roman" w:hAnsi="Times New Roman" w:cs="Times New Roman"/>
          <w:b/>
          <w:bCs/>
          <w:sz w:val="28"/>
          <w:szCs w:val="32"/>
        </w:rPr>
        <w:tab/>
      </w:r>
      <w:r>
        <w:rPr>
          <w:rFonts w:ascii="Times New Roman" w:hAnsi="Times New Roman" w:cs="Times New Roman"/>
          <w:b/>
          <w:bCs/>
          <w:sz w:val="28"/>
          <w:szCs w:val="32"/>
        </w:rPr>
        <w:tab/>
      </w:r>
      <w:r>
        <w:rPr>
          <w:rFonts w:ascii="Times New Roman" w:hAnsi="Times New Roman" w:cs="Times New Roman"/>
          <w:b/>
          <w:bCs/>
          <w:sz w:val="28"/>
          <w:szCs w:val="32"/>
        </w:rPr>
        <w:tab/>
      </w:r>
      <w:r>
        <w:rPr>
          <w:rFonts w:ascii="Times New Roman" w:hAnsi="Times New Roman" w:cs="Times New Roman"/>
          <w:b/>
          <w:bCs/>
          <w:sz w:val="28"/>
          <w:szCs w:val="32"/>
        </w:rPr>
        <w:tab/>
      </w:r>
      <w:r>
        <w:rPr>
          <w:rFonts w:ascii="Times New Roman" w:hAnsi="Times New Roman" w:cs="Times New Roman"/>
          <w:b/>
          <w:bCs/>
          <w:sz w:val="28"/>
          <w:szCs w:val="32"/>
        </w:rPr>
        <w:tab/>
      </w:r>
      <w:r>
        <w:rPr>
          <w:rFonts w:ascii="Times New Roman" w:hAnsi="Times New Roman" w:cs="Times New Roman"/>
          <w:b/>
          <w:bCs/>
          <w:sz w:val="28"/>
          <w:szCs w:val="32"/>
        </w:rPr>
        <w:tab/>
      </w:r>
      <w:r>
        <w:rPr>
          <w:rFonts w:ascii="Times New Roman" w:hAnsi="Times New Roman" w:cs="Times New Roman"/>
          <w:b/>
          <w:bCs/>
          <w:sz w:val="28"/>
          <w:szCs w:val="32"/>
        </w:rPr>
        <w:tab/>
        <w:t>3</w:t>
      </w:r>
    </w:p>
    <w:p w:rsidR="00410B95" w:rsidRDefault="00410B95">
      <w:pPr>
        <w:spacing w:after="62"/>
        <w:rPr>
          <w:rFonts w:ascii="Times New Roman" w:hAnsi="Times New Roman" w:cs="Times New Roman"/>
          <w:b/>
          <w:bCs/>
        </w:rPr>
      </w:pPr>
      <w:r>
        <w:rPr>
          <w:rFonts w:ascii="Times New Roman" w:hAnsi="Times New Roman" w:cs="Times New Roman"/>
          <w:b/>
          <w:bCs/>
          <w:szCs w:val="28"/>
        </w:rPr>
        <w:t>1.1.</w:t>
      </w:r>
      <w:r>
        <w:rPr>
          <w:rFonts w:ascii="Times New Roman" w:hAnsi="Times New Roman" w:cs="Times New Roman"/>
          <w:b/>
          <w:bCs/>
          <w:szCs w:val="28"/>
        </w:rPr>
        <w:tab/>
        <w:t>Podstawy prawne</w:t>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t>3</w:t>
      </w:r>
    </w:p>
    <w:p w:rsidR="00410B95" w:rsidRDefault="00410B95">
      <w:pPr>
        <w:spacing w:after="60"/>
        <w:rPr>
          <w:rFonts w:ascii="Times New Roman" w:hAnsi="Times New Roman" w:cs="Times New Roman"/>
          <w:b/>
          <w:bCs/>
        </w:rPr>
      </w:pPr>
      <w:r>
        <w:rPr>
          <w:rFonts w:ascii="Times New Roman" w:hAnsi="Times New Roman" w:cs="Times New Roman"/>
          <w:b/>
          <w:bCs/>
        </w:rPr>
        <w:t>1.2.</w:t>
      </w:r>
      <w:r>
        <w:rPr>
          <w:rFonts w:ascii="Times New Roman" w:hAnsi="Times New Roman" w:cs="Times New Roman"/>
          <w:b/>
          <w:bCs/>
        </w:rPr>
        <w:tab/>
        <w:t>Struktura Domu</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4</w:t>
      </w:r>
    </w:p>
    <w:p w:rsidR="00410B95" w:rsidRDefault="00410B95">
      <w:pPr>
        <w:spacing w:after="60"/>
        <w:rPr>
          <w:rFonts w:ascii="Times New Roman" w:hAnsi="Times New Roman" w:cs="Times New Roman"/>
          <w:b/>
          <w:bCs/>
        </w:rPr>
      </w:pPr>
      <w:r>
        <w:rPr>
          <w:rFonts w:ascii="Times New Roman" w:hAnsi="Times New Roman" w:cs="Times New Roman"/>
          <w:b/>
          <w:bCs/>
        </w:rPr>
        <w:t>1.3.</w:t>
      </w:r>
      <w:r>
        <w:rPr>
          <w:rFonts w:ascii="Times New Roman" w:hAnsi="Times New Roman" w:cs="Times New Roman"/>
          <w:b/>
          <w:bCs/>
        </w:rPr>
        <w:tab/>
        <w:t>Kontrole</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4</w:t>
      </w:r>
    </w:p>
    <w:p w:rsidR="00410B95" w:rsidRDefault="00410B95">
      <w:pPr>
        <w:spacing w:after="60"/>
        <w:rPr>
          <w:rFonts w:ascii="Times New Roman" w:hAnsi="Times New Roman" w:cs="Times New Roman"/>
          <w:b/>
          <w:bCs/>
          <w:sz w:val="28"/>
          <w:szCs w:val="28"/>
        </w:rPr>
      </w:pPr>
      <w:r>
        <w:rPr>
          <w:rFonts w:ascii="Times New Roman" w:hAnsi="Times New Roman" w:cs="Times New Roman"/>
          <w:b/>
          <w:bCs/>
        </w:rPr>
        <w:t>1.4.</w:t>
      </w:r>
      <w:r>
        <w:rPr>
          <w:rFonts w:ascii="Times New Roman" w:hAnsi="Times New Roman" w:cs="Times New Roman"/>
          <w:b/>
          <w:bCs/>
        </w:rPr>
        <w:tab/>
        <w:t>Remonty i prace konserwatorskie</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5</w:t>
      </w:r>
    </w:p>
    <w:p w:rsidR="00410B95" w:rsidRDefault="00410B95">
      <w:pPr>
        <w:tabs>
          <w:tab w:val="left" w:pos="360"/>
        </w:tabs>
        <w:spacing w:after="60"/>
        <w:rPr>
          <w:rFonts w:ascii="Times New Roman" w:hAnsi="Times New Roman" w:cs="Times New Roman"/>
          <w:b/>
          <w:bCs/>
          <w:szCs w:val="28"/>
        </w:rPr>
      </w:pPr>
      <w:r>
        <w:rPr>
          <w:rFonts w:ascii="Times New Roman" w:hAnsi="Times New Roman" w:cs="Times New Roman"/>
          <w:b/>
          <w:bCs/>
          <w:sz w:val="28"/>
          <w:szCs w:val="28"/>
        </w:rPr>
        <w:t>2.</w:t>
      </w:r>
      <w:r>
        <w:rPr>
          <w:rFonts w:ascii="Times New Roman" w:hAnsi="Times New Roman" w:cs="Times New Roman"/>
          <w:b/>
          <w:bCs/>
          <w:sz w:val="28"/>
          <w:szCs w:val="28"/>
        </w:rPr>
        <w:tab/>
        <w:t>Charakterystyka mieszkańców Domu</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6</w:t>
      </w:r>
    </w:p>
    <w:p w:rsidR="00410B95" w:rsidRDefault="00410B95">
      <w:pPr>
        <w:spacing w:after="60"/>
        <w:rPr>
          <w:rFonts w:ascii="Times New Roman" w:hAnsi="Times New Roman" w:cs="Times New Roman"/>
          <w:b/>
          <w:bCs/>
          <w:szCs w:val="28"/>
        </w:rPr>
      </w:pPr>
      <w:r>
        <w:rPr>
          <w:rFonts w:ascii="Times New Roman" w:hAnsi="Times New Roman" w:cs="Times New Roman"/>
          <w:b/>
          <w:bCs/>
          <w:szCs w:val="28"/>
        </w:rPr>
        <w:t>2.1.</w:t>
      </w:r>
      <w:r>
        <w:rPr>
          <w:rFonts w:ascii="Times New Roman" w:hAnsi="Times New Roman" w:cs="Times New Roman"/>
          <w:b/>
          <w:bCs/>
          <w:szCs w:val="28"/>
        </w:rPr>
        <w:tab/>
        <w:t>Liczba mieszkańców</w:t>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t>6</w:t>
      </w:r>
    </w:p>
    <w:p w:rsidR="00410B95" w:rsidRDefault="00410B95">
      <w:pPr>
        <w:spacing w:after="60"/>
        <w:rPr>
          <w:rFonts w:ascii="Times New Roman" w:hAnsi="Times New Roman" w:cs="Times New Roman"/>
          <w:b/>
          <w:bCs/>
        </w:rPr>
      </w:pPr>
      <w:r>
        <w:rPr>
          <w:rFonts w:ascii="Times New Roman" w:hAnsi="Times New Roman" w:cs="Times New Roman"/>
          <w:b/>
          <w:bCs/>
          <w:szCs w:val="28"/>
        </w:rPr>
        <w:t>2.2.</w:t>
      </w:r>
      <w:r>
        <w:rPr>
          <w:rFonts w:ascii="Times New Roman" w:hAnsi="Times New Roman" w:cs="Times New Roman"/>
          <w:b/>
          <w:bCs/>
          <w:szCs w:val="28"/>
        </w:rPr>
        <w:tab/>
        <w:t>Wiek mieszkańców</w:t>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r>
      <w:r>
        <w:rPr>
          <w:rFonts w:ascii="Times New Roman" w:hAnsi="Times New Roman" w:cs="Times New Roman"/>
          <w:b/>
          <w:bCs/>
          <w:szCs w:val="28"/>
        </w:rPr>
        <w:tab/>
        <w:t>7</w:t>
      </w:r>
    </w:p>
    <w:p w:rsidR="00410B95" w:rsidRDefault="00410B95">
      <w:pPr>
        <w:spacing w:after="60"/>
        <w:rPr>
          <w:rFonts w:ascii="Times New Roman" w:hAnsi="Times New Roman" w:cs="Times New Roman"/>
          <w:b/>
          <w:bCs/>
        </w:rPr>
      </w:pPr>
      <w:r>
        <w:rPr>
          <w:rFonts w:ascii="Times New Roman" w:hAnsi="Times New Roman" w:cs="Times New Roman"/>
          <w:b/>
          <w:bCs/>
        </w:rPr>
        <w:t>2.3.</w:t>
      </w:r>
      <w:r>
        <w:rPr>
          <w:rFonts w:ascii="Times New Roman" w:hAnsi="Times New Roman" w:cs="Times New Roman"/>
          <w:b/>
          <w:bCs/>
        </w:rPr>
        <w:tab/>
        <w:t>Stopień niepełnosprawności</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8</w:t>
      </w:r>
    </w:p>
    <w:p w:rsidR="00410B95" w:rsidRDefault="00410B95">
      <w:pPr>
        <w:spacing w:after="60"/>
        <w:rPr>
          <w:rFonts w:ascii="Times New Roman" w:hAnsi="Times New Roman" w:cs="Times New Roman"/>
          <w:b/>
          <w:bCs/>
          <w:sz w:val="28"/>
          <w:szCs w:val="28"/>
        </w:rPr>
      </w:pPr>
      <w:r>
        <w:rPr>
          <w:rFonts w:ascii="Times New Roman" w:hAnsi="Times New Roman" w:cs="Times New Roman"/>
          <w:b/>
          <w:bCs/>
        </w:rPr>
        <w:t>2.4.</w:t>
      </w:r>
      <w:r>
        <w:rPr>
          <w:rFonts w:ascii="Times New Roman" w:hAnsi="Times New Roman" w:cs="Times New Roman"/>
          <w:b/>
          <w:bCs/>
        </w:rPr>
        <w:tab/>
        <w:t>Źródła płatności za pobyt w „Domu nad Stawami”</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9</w:t>
      </w:r>
    </w:p>
    <w:p w:rsidR="00410B95" w:rsidRDefault="00410B95">
      <w:pPr>
        <w:tabs>
          <w:tab w:val="left" w:pos="360"/>
        </w:tabs>
        <w:spacing w:after="60"/>
        <w:rPr>
          <w:rFonts w:ascii="Times New Roman" w:hAnsi="Times New Roman" w:cs="Times New Roman"/>
          <w:b/>
          <w:bCs/>
        </w:rPr>
      </w:pPr>
      <w:r>
        <w:rPr>
          <w:rFonts w:ascii="Times New Roman" w:hAnsi="Times New Roman" w:cs="Times New Roman"/>
          <w:b/>
          <w:bCs/>
          <w:sz w:val="28"/>
          <w:szCs w:val="28"/>
        </w:rPr>
        <w:t>3.</w:t>
      </w:r>
      <w:r>
        <w:rPr>
          <w:rFonts w:ascii="Times New Roman" w:hAnsi="Times New Roman" w:cs="Times New Roman"/>
          <w:b/>
          <w:bCs/>
          <w:sz w:val="28"/>
          <w:szCs w:val="28"/>
        </w:rPr>
        <w:tab/>
      </w:r>
      <w:r>
        <w:rPr>
          <w:rFonts w:ascii="Times New Roman" w:hAnsi="Times New Roman" w:cs="Times New Roman"/>
          <w:b/>
          <w:bCs/>
          <w:sz w:val="28"/>
        </w:rPr>
        <w:t>Usługi świadczone przez „Dom nad Stawami”</w:t>
      </w:r>
      <w:r>
        <w:rPr>
          <w:rFonts w:ascii="Times New Roman" w:hAnsi="Times New Roman" w:cs="Times New Roman"/>
          <w:b/>
          <w:bCs/>
          <w:sz w:val="28"/>
        </w:rPr>
        <w:tab/>
      </w:r>
      <w:r>
        <w:rPr>
          <w:rFonts w:ascii="Times New Roman" w:hAnsi="Times New Roman" w:cs="Times New Roman"/>
          <w:b/>
          <w:bCs/>
          <w:sz w:val="28"/>
        </w:rPr>
        <w:tab/>
      </w:r>
      <w:r>
        <w:rPr>
          <w:rFonts w:ascii="Times New Roman" w:hAnsi="Times New Roman" w:cs="Times New Roman"/>
          <w:b/>
          <w:bCs/>
          <w:sz w:val="28"/>
        </w:rPr>
        <w:tab/>
      </w:r>
      <w:r>
        <w:rPr>
          <w:rFonts w:ascii="Times New Roman" w:hAnsi="Times New Roman" w:cs="Times New Roman"/>
          <w:b/>
          <w:bCs/>
          <w:sz w:val="28"/>
        </w:rPr>
        <w:tab/>
        <w:t>9</w:t>
      </w:r>
    </w:p>
    <w:p w:rsidR="00410B95" w:rsidRDefault="00410B95">
      <w:pPr>
        <w:spacing w:after="60"/>
        <w:rPr>
          <w:rFonts w:ascii="Times New Roman" w:hAnsi="Times New Roman" w:cs="Times New Roman"/>
        </w:rPr>
      </w:pPr>
      <w:r>
        <w:rPr>
          <w:rFonts w:ascii="Times New Roman" w:hAnsi="Times New Roman" w:cs="Times New Roman"/>
          <w:b/>
          <w:bCs/>
        </w:rPr>
        <w:t>3.1.</w:t>
      </w:r>
      <w:r>
        <w:rPr>
          <w:rFonts w:ascii="Times New Roman" w:hAnsi="Times New Roman" w:cs="Times New Roman"/>
          <w:b/>
          <w:bCs/>
        </w:rPr>
        <w:tab/>
        <w:t>Usługi bytowe</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10</w:t>
      </w:r>
    </w:p>
    <w:p w:rsidR="00410B95" w:rsidRDefault="00410B95">
      <w:pPr>
        <w:tabs>
          <w:tab w:val="left" w:pos="777"/>
        </w:tabs>
        <w:spacing w:after="60"/>
        <w:ind w:left="57"/>
        <w:rPr>
          <w:rFonts w:ascii="Times New Roman" w:hAnsi="Times New Roman" w:cs="Times New Roman"/>
        </w:rPr>
      </w:pPr>
      <w:r>
        <w:rPr>
          <w:rFonts w:ascii="Times New Roman" w:hAnsi="Times New Roman" w:cs="Times New Roman"/>
        </w:rPr>
        <w:t>3.1.1.</w:t>
      </w:r>
      <w:r>
        <w:rPr>
          <w:rFonts w:ascii="Times New Roman" w:hAnsi="Times New Roman" w:cs="Times New Roman"/>
        </w:rPr>
        <w:tab/>
        <w:t>Miejsce zamieszkania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9</w:t>
      </w:r>
    </w:p>
    <w:p w:rsidR="00410B95" w:rsidRDefault="00410B95">
      <w:pPr>
        <w:tabs>
          <w:tab w:val="left" w:pos="777"/>
        </w:tabs>
        <w:spacing w:after="60"/>
        <w:ind w:left="57"/>
        <w:rPr>
          <w:rFonts w:ascii="Times New Roman" w:hAnsi="Times New Roman" w:cs="Times New Roman"/>
        </w:rPr>
      </w:pPr>
      <w:r>
        <w:rPr>
          <w:rFonts w:ascii="Times New Roman" w:hAnsi="Times New Roman" w:cs="Times New Roman"/>
        </w:rPr>
        <w:t>3.1.2.</w:t>
      </w:r>
      <w:r>
        <w:rPr>
          <w:rFonts w:ascii="Times New Roman" w:hAnsi="Times New Roman" w:cs="Times New Roman"/>
        </w:rPr>
        <w:tab/>
        <w:t>Wyżywienie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10</w:t>
      </w:r>
    </w:p>
    <w:p w:rsidR="00410B95" w:rsidRDefault="00410B95">
      <w:pPr>
        <w:tabs>
          <w:tab w:val="left" w:pos="777"/>
        </w:tabs>
        <w:spacing w:after="60"/>
        <w:ind w:left="57"/>
        <w:rPr>
          <w:rFonts w:ascii="Times New Roman" w:hAnsi="Times New Roman" w:cs="Times New Roman"/>
        </w:rPr>
      </w:pPr>
      <w:r>
        <w:rPr>
          <w:rFonts w:ascii="Times New Roman" w:hAnsi="Times New Roman" w:cs="Times New Roman"/>
        </w:rPr>
        <w:t>3.1.3.</w:t>
      </w:r>
      <w:r>
        <w:rPr>
          <w:rFonts w:ascii="Times New Roman" w:hAnsi="Times New Roman" w:cs="Times New Roman"/>
        </w:rPr>
        <w:tab/>
        <w:t>Odzież i obuwie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11</w:t>
      </w:r>
    </w:p>
    <w:p w:rsidR="00410B95" w:rsidRDefault="00410B95">
      <w:pPr>
        <w:tabs>
          <w:tab w:val="left" w:pos="777"/>
        </w:tabs>
        <w:spacing w:after="60"/>
        <w:ind w:left="57"/>
        <w:rPr>
          <w:rFonts w:ascii="Times New Roman" w:hAnsi="Times New Roman" w:cs="Times New Roman"/>
          <w:b/>
          <w:bCs/>
        </w:rPr>
      </w:pPr>
      <w:r>
        <w:rPr>
          <w:rFonts w:ascii="Times New Roman" w:hAnsi="Times New Roman" w:cs="Times New Roman"/>
        </w:rPr>
        <w:t>3.1.4.</w:t>
      </w:r>
      <w:r>
        <w:rPr>
          <w:rFonts w:ascii="Times New Roman" w:hAnsi="Times New Roman" w:cs="Times New Roman"/>
        </w:rPr>
        <w:tab/>
        <w:t>Utrzymywanie higieny</w:t>
      </w:r>
      <w:r>
        <w:rPr>
          <w:rFonts w:ascii="Times New Roman" w:hAnsi="Times New Roman" w:cs="Times New Roman"/>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rPr>
        <w:t>11</w:t>
      </w:r>
    </w:p>
    <w:p w:rsidR="00410B95" w:rsidRDefault="00410B95">
      <w:pPr>
        <w:spacing w:after="62"/>
        <w:rPr>
          <w:rFonts w:ascii="Times New Roman" w:hAnsi="Times New Roman" w:cs="Times New Roman"/>
          <w:b/>
          <w:bCs/>
        </w:rPr>
      </w:pPr>
      <w:r>
        <w:rPr>
          <w:rFonts w:ascii="Times New Roman" w:hAnsi="Times New Roman" w:cs="Times New Roman"/>
          <w:b/>
          <w:bCs/>
        </w:rPr>
        <w:t>3.2.</w:t>
      </w:r>
      <w:r>
        <w:rPr>
          <w:rFonts w:ascii="Times New Roman" w:hAnsi="Times New Roman" w:cs="Times New Roman"/>
          <w:b/>
          <w:bCs/>
        </w:rPr>
        <w:tab/>
        <w:t xml:space="preserve">Usługi opiekuńcze </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11</w:t>
      </w:r>
    </w:p>
    <w:p w:rsidR="00410B95" w:rsidRDefault="00410B95">
      <w:pPr>
        <w:numPr>
          <w:ilvl w:val="1"/>
          <w:numId w:val="23"/>
        </w:numPr>
        <w:spacing w:after="60"/>
        <w:ind w:left="0" w:firstLine="0"/>
        <w:rPr>
          <w:rFonts w:ascii="Times New Roman" w:hAnsi="Times New Roman" w:cs="Times New Roman"/>
          <w:b/>
          <w:bCs/>
        </w:rPr>
      </w:pPr>
      <w:r>
        <w:rPr>
          <w:rFonts w:ascii="Times New Roman" w:hAnsi="Times New Roman" w:cs="Times New Roman"/>
          <w:b/>
          <w:bCs/>
        </w:rPr>
        <w:t>Usługi zdrowotne</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12</w:t>
      </w:r>
    </w:p>
    <w:p w:rsidR="00410B95" w:rsidRDefault="00410B95">
      <w:pPr>
        <w:numPr>
          <w:ilvl w:val="1"/>
          <w:numId w:val="23"/>
        </w:numPr>
        <w:spacing w:after="60"/>
        <w:ind w:left="0" w:firstLine="0"/>
        <w:rPr>
          <w:rFonts w:ascii="Times New Roman" w:hAnsi="Times New Roman" w:cs="Times New Roman"/>
        </w:rPr>
      </w:pPr>
      <w:r>
        <w:rPr>
          <w:rFonts w:ascii="Times New Roman" w:hAnsi="Times New Roman" w:cs="Times New Roman"/>
          <w:b/>
          <w:bCs/>
        </w:rPr>
        <w:t>Usługi wspomagające</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13</w:t>
      </w:r>
    </w:p>
    <w:p w:rsidR="00410B95" w:rsidRDefault="00410B95">
      <w:pPr>
        <w:tabs>
          <w:tab w:val="left" w:pos="777"/>
        </w:tabs>
        <w:spacing w:after="60"/>
        <w:ind w:left="56"/>
        <w:rPr>
          <w:rFonts w:ascii="Times New Roman" w:hAnsi="Times New Roman" w:cs="Times New Roman"/>
        </w:rPr>
      </w:pPr>
      <w:r>
        <w:rPr>
          <w:rFonts w:ascii="Times New Roman" w:hAnsi="Times New Roman" w:cs="Times New Roman"/>
        </w:rPr>
        <w:t>3.4.1.</w:t>
      </w:r>
      <w:r>
        <w:rPr>
          <w:rFonts w:ascii="Times New Roman" w:hAnsi="Times New Roman" w:cs="Times New Roman"/>
        </w:rPr>
        <w:tab/>
        <w:t>Usługi socjalne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13</w:t>
      </w:r>
    </w:p>
    <w:p w:rsidR="00410B95" w:rsidRDefault="00410B95">
      <w:pPr>
        <w:tabs>
          <w:tab w:val="left" w:pos="777"/>
        </w:tabs>
        <w:spacing w:after="60"/>
        <w:ind w:left="57"/>
        <w:rPr>
          <w:rFonts w:ascii="Times New Roman" w:hAnsi="Times New Roman" w:cs="Times New Roman"/>
        </w:rPr>
      </w:pPr>
      <w:r>
        <w:rPr>
          <w:rFonts w:ascii="Times New Roman" w:hAnsi="Times New Roman" w:cs="Times New Roman"/>
        </w:rPr>
        <w:t>3.4.2.</w:t>
      </w:r>
      <w:r>
        <w:rPr>
          <w:rFonts w:ascii="Times New Roman" w:hAnsi="Times New Roman" w:cs="Times New Roman"/>
        </w:rPr>
        <w:tab/>
        <w:t>Usługi rehabilitacyjne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14</w:t>
      </w:r>
    </w:p>
    <w:p w:rsidR="00410B95" w:rsidRDefault="00410B95">
      <w:pPr>
        <w:tabs>
          <w:tab w:val="left" w:pos="777"/>
        </w:tabs>
        <w:spacing w:after="60"/>
        <w:ind w:left="57"/>
        <w:rPr>
          <w:rFonts w:ascii="Times New Roman" w:hAnsi="Times New Roman" w:cs="Times New Roman"/>
        </w:rPr>
      </w:pPr>
      <w:r>
        <w:rPr>
          <w:rFonts w:ascii="Times New Roman" w:hAnsi="Times New Roman" w:cs="Times New Roman"/>
        </w:rPr>
        <w:t>3.4.3.</w:t>
      </w:r>
      <w:r>
        <w:rPr>
          <w:rFonts w:ascii="Times New Roman" w:hAnsi="Times New Roman" w:cs="Times New Roman"/>
        </w:rPr>
        <w:tab/>
        <w:t>Usługi terapeutyczne, działalność kulturalna i rekreacyjna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15</w:t>
      </w:r>
    </w:p>
    <w:p w:rsidR="00410B95" w:rsidRDefault="00410B95">
      <w:pPr>
        <w:tabs>
          <w:tab w:val="left" w:pos="777"/>
        </w:tabs>
        <w:spacing w:after="60"/>
        <w:ind w:left="56"/>
        <w:rPr>
          <w:rFonts w:ascii="Times New Roman" w:hAnsi="Times New Roman" w:cs="Times New Roman"/>
        </w:rPr>
      </w:pPr>
      <w:r>
        <w:rPr>
          <w:rFonts w:ascii="Times New Roman" w:hAnsi="Times New Roman" w:cs="Times New Roman"/>
        </w:rPr>
        <w:t>3.4.4.</w:t>
      </w:r>
      <w:r>
        <w:rPr>
          <w:rFonts w:ascii="Times New Roman" w:hAnsi="Times New Roman" w:cs="Times New Roman"/>
        </w:rPr>
        <w:tab/>
        <w:t>Duszpasterstwo</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19</w:t>
      </w:r>
    </w:p>
    <w:p w:rsidR="00410B95" w:rsidRDefault="00410B95">
      <w:pPr>
        <w:numPr>
          <w:ilvl w:val="2"/>
          <w:numId w:val="33"/>
        </w:numPr>
        <w:tabs>
          <w:tab w:val="clear" w:pos="776"/>
          <w:tab w:val="left" w:pos="777"/>
        </w:tabs>
        <w:spacing w:after="60"/>
        <w:ind w:left="57" w:firstLine="0"/>
        <w:rPr>
          <w:rFonts w:ascii="Times New Roman" w:hAnsi="Times New Roman" w:cs="Times New Roman"/>
        </w:rPr>
      </w:pPr>
      <w:r>
        <w:rPr>
          <w:rFonts w:ascii="Times New Roman" w:hAnsi="Times New Roman" w:cs="Times New Roman"/>
        </w:rPr>
        <w:t>Pomoc psychologiczna</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20</w:t>
      </w:r>
    </w:p>
    <w:p w:rsidR="00410B95" w:rsidRDefault="00410B95">
      <w:pPr>
        <w:numPr>
          <w:ilvl w:val="2"/>
          <w:numId w:val="33"/>
        </w:numPr>
        <w:tabs>
          <w:tab w:val="clear" w:pos="776"/>
          <w:tab w:val="left" w:pos="777"/>
        </w:tabs>
        <w:spacing w:after="60"/>
        <w:ind w:left="57" w:firstLine="0"/>
        <w:rPr>
          <w:rFonts w:ascii="Times New Roman" w:hAnsi="Times New Roman" w:cs="Times New Roman"/>
        </w:rPr>
      </w:pPr>
      <w:r>
        <w:rPr>
          <w:rFonts w:ascii="Times New Roman" w:hAnsi="Times New Roman" w:cs="Times New Roman"/>
        </w:rPr>
        <w:t>Usługi krawieckie i fryzjerskie</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21</w:t>
      </w:r>
    </w:p>
    <w:p w:rsidR="00410B95" w:rsidRDefault="00410B95">
      <w:pPr>
        <w:tabs>
          <w:tab w:val="left" w:pos="777"/>
        </w:tabs>
        <w:spacing w:after="60"/>
        <w:ind w:left="56"/>
        <w:rPr>
          <w:rFonts w:ascii="Times New Roman" w:hAnsi="Times New Roman" w:cs="Times New Roman"/>
          <w:b/>
          <w:bCs/>
        </w:rPr>
      </w:pPr>
      <w:r>
        <w:rPr>
          <w:rFonts w:ascii="Times New Roman" w:hAnsi="Times New Roman" w:cs="Times New Roman"/>
        </w:rPr>
        <w:t>3.4.7.</w:t>
      </w:r>
      <w:r>
        <w:rPr>
          <w:rFonts w:ascii="Times New Roman" w:hAnsi="Times New Roman" w:cs="Times New Roman"/>
        </w:rPr>
        <w:tab/>
        <w:t>Usługi na rzecz rozwiązywania problemów alkoholowych</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21</w:t>
      </w:r>
    </w:p>
    <w:p w:rsidR="00410B95" w:rsidRDefault="00410B95">
      <w:pPr>
        <w:spacing w:after="60"/>
        <w:rPr>
          <w:rFonts w:ascii="Times New Roman" w:hAnsi="Times New Roman" w:cs="Times New Roman"/>
          <w:b/>
          <w:bCs/>
        </w:rPr>
      </w:pPr>
      <w:r>
        <w:rPr>
          <w:rFonts w:ascii="Times New Roman" w:hAnsi="Times New Roman" w:cs="Times New Roman"/>
          <w:b/>
          <w:bCs/>
        </w:rPr>
        <w:t>3.5.</w:t>
      </w:r>
      <w:r>
        <w:rPr>
          <w:rFonts w:ascii="Times New Roman" w:hAnsi="Times New Roman" w:cs="Times New Roman"/>
          <w:b/>
          <w:bCs/>
        </w:rPr>
        <w:tab/>
        <w:t>Rada Mieszkańców</w:t>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r>
      <w:r>
        <w:rPr>
          <w:rFonts w:ascii="Times New Roman" w:hAnsi="Times New Roman" w:cs="Times New Roman"/>
          <w:b/>
          <w:bCs/>
        </w:rPr>
        <w:tab/>
        <w:t>21</w:t>
      </w:r>
    </w:p>
    <w:p w:rsidR="00410B95" w:rsidRDefault="00410B95">
      <w:pPr>
        <w:spacing w:after="60"/>
        <w:rPr>
          <w:rFonts w:ascii="Times New Roman" w:hAnsi="Times New Roman" w:cs="Times New Roman"/>
          <w:b/>
          <w:bCs/>
          <w:sz w:val="28"/>
          <w:szCs w:val="28"/>
        </w:rPr>
      </w:pPr>
      <w:r>
        <w:rPr>
          <w:rFonts w:ascii="Times New Roman" w:hAnsi="Times New Roman" w:cs="Times New Roman"/>
          <w:b/>
          <w:bCs/>
        </w:rPr>
        <w:t>3.6.</w:t>
      </w:r>
      <w:r>
        <w:rPr>
          <w:rFonts w:ascii="Times New Roman" w:hAnsi="Times New Roman" w:cs="Times New Roman"/>
          <w:b/>
          <w:bCs/>
        </w:rPr>
        <w:tab/>
        <w:t>Zespół Terapeutyczno – Opiekuńczy</w:t>
      </w:r>
      <w:r>
        <w:rPr>
          <w:rFonts w:ascii="Times New Roman" w:hAnsi="Times New Roman" w:cs="Times New Roman"/>
          <w:b/>
          <w:bCs/>
          <w:sz w:val="28"/>
        </w:rPr>
        <w:tab/>
      </w:r>
      <w:r>
        <w:rPr>
          <w:rFonts w:ascii="Times New Roman" w:hAnsi="Times New Roman" w:cs="Times New Roman"/>
          <w:b/>
          <w:bCs/>
          <w:sz w:val="28"/>
        </w:rPr>
        <w:tab/>
      </w:r>
      <w:r>
        <w:rPr>
          <w:rFonts w:ascii="Times New Roman" w:hAnsi="Times New Roman" w:cs="Times New Roman"/>
          <w:b/>
          <w:bCs/>
          <w:sz w:val="28"/>
        </w:rPr>
        <w:tab/>
      </w:r>
      <w:r>
        <w:rPr>
          <w:rFonts w:ascii="Times New Roman" w:hAnsi="Times New Roman" w:cs="Times New Roman"/>
          <w:b/>
          <w:bCs/>
          <w:sz w:val="28"/>
        </w:rPr>
        <w:tab/>
      </w:r>
      <w:r>
        <w:rPr>
          <w:rFonts w:ascii="Times New Roman" w:hAnsi="Times New Roman" w:cs="Times New Roman"/>
          <w:b/>
          <w:bCs/>
          <w:sz w:val="28"/>
        </w:rPr>
        <w:tab/>
      </w:r>
      <w:r>
        <w:rPr>
          <w:rFonts w:ascii="Times New Roman" w:hAnsi="Times New Roman" w:cs="Times New Roman"/>
          <w:b/>
          <w:bCs/>
          <w:sz w:val="28"/>
        </w:rPr>
        <w:tab/>
        <w:t>22</w:t>
      </w:r>
    </w:p>
    <w:p w:rsidR="00410B95" w:rsidRDefault="00410B95">
      <w:pPr>
        <w:tabs>
          <w:tab w:val="left" w:pos="363"/>
        </w:tabs>
        <w:spacing w:after="60"/>
        <w:rPr>
          <w:rFonts w:ascii="Times New Roman" w:hAnsi="Times New Roman" w:cs="Times New Roman"/>
          <w:b/>
          <w:bCs/>
          <w:sz w:val="28"/>
          <w:szCs w:val="28"/>
        </w:rPr>
      </w:pPr>
      <w:r>
        <w:rPr>
          <w:rFonts w:ascii="Times New Roman" w:hAnsi="Times New Roman" w:cs="Times New Roman"/>
          <w:b/>
          <w:bCs/>
          <w:sz w:val="28"/>
          <w:szCs w:val="28"/>
        </w:rPr>
        <w:t>4.</w:t>
      </w:r>
      <w:r>
        <w:rPr>
          <w:rFonts w:ascii="Times New Roman" w:hAnsi="Times New Roman" w:cs="Times New Roman"/>
          <w:b/>
          <w:bCs/>
          <w:sz w:val="28"/>
          <w:szCs w:val="28"/>
        </w:rPr>
        <w:tab/>
        <w:t>Usługi opiekuńcze świadczone dla osób nie zamieszkujących</w:t>
      </w:r>
    </w:p>
    <w:p w:rsidR="00410B95" w:rsidRDefault="00410B95">
      <w:pPr>
        <w:spacing w:after="60"/>
        <w:ind w:firstLine="709"/>
        <w:rPr>
          <w:rFonts w:ascii="Times New Roman" w:hAnsi="Times New Roman" w:cs="Times New Roman"/>
        </w:rPr>
      </w:pPr>
      <w:r>
        <w:rPr>
          <w:rFonts w:ascii="Times New Roman" w:hAnsi="Times New Roman" w:cs="Times New Roman"/>
          <w:b/>
          <w:bCs/>
          <w:sz w:val="28"/>
          <w:szCs w:val="28"/>
        </w:rPr>
        <w:t>w DPS</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23</w:t>
      </w:r>
    </w:p>
    <w:p w:rsidR="00410B95" w:rsidRDefault="00410B95">
      <w:pPr>
        <w:pStyle w:val="Nagwek5"/>
        <w:numPr>
          <w:ilvl w:val="0"/>
          <w:numId w:val="0"/>
        </w:numPr>
        <w:tabs>
          <w:tab w:val="left" w:pos="363"/>
        </w:tabs>
        <w:rPr>
          <w:sz w:val="24"/>
        </w:rPr>
      </w:pPr>
      <w:r>
        <w:t>5.</w:t>
      </w:r>
      <w:r>
        <w:tab/>
        <w:t>Struktura zatrudnienia, szkolenia, wolontariat</w:t>
      </w:r>
      <w:r>
        <w:tab/>
      </w:r>
      <w:r>
        <w:tab/>
      </w:r>
      <w:r>
        <w:tab/>
      </w:r>
      <w:r>
        <w:tab/>
        <w:t>23</w:t>
      </w:r>
    </w:p>
    <w:p w:rsidR="00410B95" w:rsidRDefault="00410B95">
      <w:pPr>
        <w:pStyle w:val="Nagwek5"/>
        <w:numPr>
          <w:ilvl w:val="0"/>
          <w:numId w:val="0"/>
        </w:numPr>
        <w:rPr>
          <w:sz w:val="24"/>
        </w:rPr>
      </w:pPr>
      <w:r>
        <w:rPr>
          <w:sz w:val="24"/>
        </w:rPr>
        <w:t>5.1.</w:t>
      </w:r>
      <w:r>
        <w:rPr>
          <w:sz w:val="24"/>
        </w:rPr>
        <w:tab/>
        <w:t>Struktura zatrudnienia</w:t>
      </w:r>
      <w:r>
        <w:rPr>
          <w:sz w:val="24"/>
        </w:rPr>
        <w:tab/>
      </w:r>
      <w:r>
        <w:rPr>
          <w:sz w:val="24"/>
        </w:rPr>
        <w:tab/>
      </w:r>
      <w:r>
        <w:rPr>
          <w:sz w:val="24"/>
        </w:rPr>
        <w:tab/>
      </w:r>
      <w:r>
        <w:rPr>
          <w:sz w:val="24"/>
        </w:rPr>
        <w:tab/>
      </w:r>
      <w:r>
        <w:rPr>
          <w:sz w:val="24"/>
        </w:rPr>
        <w:tab/>
      </w:r>
      <w:r>
        <w:rPr>
          <w:sz w:val="24"/>
        </w:rPr>
        <w:tab/>
      </w:r>
      <w:r>
        <w:rPr>
          <w:sz w:val="24"/>
        </w:rPr>
        <w:tab/>
      </w:r>
      <w:r>
        <w:rPr>
          <w:sz w:val="24"/>
        </w:rPr>
        <w:tab/>
        <w:t>22</w:t>
      </w:r>
    </w:p>
    <w:p w:rsidR="00410B95" w:rsidRDefault="00410B95">
      <w:pPr>
        <w:pStyle w:val="Nagwek5"/>
        <w:numPr>
          <w:ilvl w:val="0"/>
          <w:numId w:val="0"/>
        </w:numPr>
        <w:rPr>
          <w:sz w:val="24"/>
        </w:rPr>
      </w:pPr>
      <w:r>
        <w:rPr>
          <w:sz w:val="24"/>
        </w:rPr>
        <w:t>5.2.</w:t>
      </w:r>
      <w:r>
        <w:rPr>
          <w:sz w:val="24"/>
        </w:rPr>
        <w:tab/>
        <w:t>Szkolenia</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25</w:t>
      </w:r>
    </w:p>
    <w:p w:rsidR="00410B95" w:rsidRDefault="00410B95">
      <w:pPr>
        <w:pStyle w:val="Nagwek5"/>
        <w:numPr>
          <w:ilvl w:val="0"/>
          <w:numId w:val="0"/>
        </w:numPr>
        <w:rPr>
          <w:sz w:val="24"/>
        </w:rPr>
      </w:pPr>
      <w:r>
        <w:rPr>
          <w:sz w:val="24"/>
        </w:rPr>
        <w:t>5.3.</w:t>
      </w:r>
      <w:r>
        <w:rPr>
          <w:sz w:val="24"/>
        </w:rPr>
        <w:tab/>
        <w:t>Praktyki</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26</w:t>
      </w:r>
    </w:p>
    <w:p w:rsidR="00410B95" w:rsidRDefault="00410B95">
      <w:pPr>
        <w:pStyle w:val="Nagwek5"/>
        <w:numPr>
          <w:ilvl w:val="1"/>
          <w:numId w:val="32"/>
        </w:numPr>
        <w:ind w:left="0" w:firstLine="0"/>
      </w:pPr>
      <w:r>
        <w:rPr>
          <w:sz w:val="24"/>
        </w:rPr>
        <w:t>Wolontariat im. Anny Piluś</w:t>
      </w:r>
      <w:r>
        <w:rPr>
          <w:sz w:val="24"/>
        </w:rPr>
        <w:tab/>
      </w:r>
      <w:r>
        <w:rPr>
          <w:sz w:val="24"/>
        </w:rPr>
        <w:tab/>
      </w:r>
      <w:r>
        <w:rPr>
          <w:sz w:val="24"/>
        </w:rPr>
        <w:tab/>
      </w:r>
      <w:r>
        <w:rPr>
          <w:sz w:val="24"/>
        </w:rPr>
        <w:tab/>
      </w:r>
      <w:r>
        <w:rPr>
          <w:sz w:val="24"/>
        </w:rPr>
        <w:tab/>
      </w:r>
      <w:r>
        <w:rPr>
          <w:sz w:val="24"/>
        </w:rPr>
        <w:tab/>
      </w:r>
      <w:r>
        <w:rPr>
          <w:sz w:val="24"/>
        </w:rPr>
        <w:tab/>
      </w:r>
      <w:r>
        <w:rPr>
          <w:sz w:val="24"/>
        </w:rPr>
        <w:tab/>
        <w:t>26</w:t>
      </w:r>
    </w:p>
    <w:p w:rsidR="00410B95" w:rsidRDefault="00410B95">
      <w:pPr>
        <w:rPr>
          <w:rFonts w:ascii="Times New Roman" w:hAnsi="Times New Roman" w:cs="Times New Roman"/>
        </w:rPr>
      </w:pPr>
      <w:r>
        <w:rPr>
          <w:rFonts w:ascii="Times New Roman" w:hAnsi="Times New Roman" w:cs="Times New Roman"/>
          <w:b/>
          <w:bCs/>
        </w:rPr>
        <w:t>5.5.</w:t>
      </w:r>
      <w:r>
        <w:rPr>
          <w:rFonts w:ascii="Times New Roman" w:hAnsi="Times New Roman" w:cs="Times New Roman"/>
          <w:b/>
          <w:bCs/>
        </w:rPr>
        <w:tab/>
        <w:t>Współpraca z innymi instytucjami na rzecz „Domu nad Stawami”</w:t>
      </w:r>
      <w:r>
        <w:rPr>
          <w:rFonts w:ascii="Times New Roman" w:hAnsi="Times New Roman" w:cs="Times New Roman"/>
          <w:b/>
          <w:bCs/>
        </w:rPr>
        <w:tab/>
      </w:r>
      <w:r>
        <w:rPr>
          <w:rFonts w:ascii="Times New Roman" w:hAnsi="Times New Roman" w:cs="Times New Roman"/>
          <w:b/>
          <w:bCs/>
        </w:rPr>
        <w:tab/>
        <w:t>26</w:t>
      </w:r>
    </w:p>
    <w:p w:rsidR="00410B95" w:rsidRDefault="00410B95">
      <w:pPr>
        <w:pStyle w:val="Nagwek5"/>
        <w:numPr>
          <w:ilvl w:val="0"/>
          <w:numId w:val="0"/>
        </w:numPr>
        <w:tabs>
          <w:tab w:val="left" w:pos="363"/>
        </w:tabs>
      </w:pPr>
      <w:r>
        <w:t>6.</w:t>
      </w:r>
      <w:r>
        <w:tab/>
        <w:t>Stowarzyszenie Przyjaciół „Domu nad Stawami”</w:t>
      </w:r>
      <w:r>
        <w:tab/>
      </w:r>
      <w:r>
        <w:tab/>
      </w:r>
      <w:r>
        <w:tab/>
      </w:r>
      <w:r>
        <w:tab/>
        <w:t>27</w:t>
      </w:r>
    </w:p>
    <w:p w:rsidR="00410B95" w:rsidRDefault="00410B95">
      <w:pPr>
        <w:pStyle w:val="Nagwek5"/>
        <w:numPr>
          <w:ilvl w:val="0"/>
          <w:numId w:val="0"/>
        </w:numPr>
        <w:tabs>
          <w:tab w:val="left" w:pos="363"/>
        </w:tabs>
      </w:pPr>
      <w:r>
        <w:t>7.</w:t>
      </w:r>
      <w:r>
        <w:tab/>
        <w:t xml:space="preserve">Kalendarz uroczystości w „Domu nad Stawami” </w:t>
      </w:r>
      <w:r>
        <w:tab/>
      </w:r>
      <w:r>
        <w:tab/>
      </w:r>
      <w:r>
        <w:tab/>
      </w:r>
      <w:r>
        <w:tab/>
        <w:t>28</w:t>
      </w:r>
    </w:p>
    <w:p w:rsidR="00410B95" w:rsidRDefault="00410B95">
      <w:pPr>
        <w:pStyle w:val="Nagwek5"/>
        <w:numPr>
          <w:ilvl w:val="0"/>
          <w:numId w:val="0"/>
        </w:numPr>
        <w:ind w:firstLine="709"/>
        <w:rPr>
          <w:sz w:val="32"/>
          <w:szCs w:val="32"/>
        </w:rPr>
      </w:pPr>
      <w:r>
        <w:t>Domu Pomocy Społecznej w 2017 roku.</w:t>
      </w:r>
    </w:p>
    <w:p w:rsidR="00410B95" w:rsidRDefault="00410B95">
      <w:pPr>
        <w:rPr>
          <w:rFonts w:ascii="Times New Roman" w:hAnsi="Times New Roman" w:cs="Times New Roman"/>
          <w:b/>
          <w:bCs/>
          <w:sz w:val="32"/>
          <w:szCs w:val="32"/>
        </w:rPr>
        <w:sectPr w:rsidR="00410B95">
          <w:pgSz w:w="11906" w:h="16838"/>
          <w:pgMar w:top="1134" w:right="1134" w:bottom="1134" w:left="1134" w:header="708" w:footer="708" w:gutter="0"/>
          <w:pgNumType w:start="1"/>
          <w:cols w:space="708"/>
          <w:docGrid w:linePitch="360"/>
        </w:sectPr>
      </w:pPr>
      <w:r>
        <w:rPr>
          <w:rFonts w:ascii="Times New Roman" w:hAnsi="Times New Roman" w:cs="Times New Roman"/>
          <w:b/>
          <w:bCs/>
          <w:sz w:val="32"/>
          <w:szCs w:val="32"/>
        </w:rPr>
        <w:t>8. Aneks - t</w:t>
      </w:r>
      <w:r>
        <w:rPr>
          <w:rFonts w:ascii="Times New Roman" w:hAnsi="Times New Roman" w:cs="Times New Roman"/>
          <w:b/>
          <w:bCs/>
          <w:sz w:val="28"/>
          <w:szCs w:val="28"/>
        </w:rPr>
        <w:t>abela: codzienna liczba mieszkańców w 2017 r</w:t>
      </w:r>
    </w:p>
    <w:p w:rsidR="00410B95" w:rsidRDefault="00410B95">
      <w:pPr>
        <w:pageBreakBefore/>
        <w:spacing w:after="289"/>
        <w:jc w:val="center"/>
        <w:rPr>
          <w:rFonts w:ascii="Times New Roman" w:hAnsi="Times New Roman" w:cs="Times New Roman"/>
          <w:b/>
          <w:bCs/>
          <w:sz w:val="28"/>
          <w:szCs w:val="28"/>
        </w:rPr>
      </w:pPr>
      <w:r>
        <w:rPr>
          <w:rFonts w:ascii="Times New Roman" w:hAnsi="Times New Roman" w:cs="Times New Roman"/>
          <w:b/>
          <w:bCs/>
          <w:sz w:val="32"/>
          <w:szCs w:val="32"/>
        </w:rPr>
        <w:lastRenderedPageBreak/>
        <w:t>1. Organizacja Domu</w:t>
      </w:r>
    </w:p>
    <w:p w:rsidR="00410B95" w:rsidRDefault="00410B95">
      <w:pPr>
        <w:spacing w:after="289"/>
        <w:rPr>
          <w:rFonts w:ascii="Times New Roman" w:eastAsia="Times New Roman" w:hAnsi="Times New Roman" w:cs="Times New Roman"/>
        </w:rPr>
      </w:pPr>
      <w:r>
        <w:rPr>
          <w:rFonts w:ascii="Times New Roman" w:hAnsi="Times New Roman" w:cs="Times New Roman"/>
          <w:b/>
          <w:bCs/>
          <w:sz w:val="28"/>
          <w:szCs w:val="28"/>
        </w:rPr>
        <w:tab/>
        <w:t>1.1. Podstawy prawne</w:t>
      </w:r>
    </w:p>
    <w:p w:rsidR="00410B95" w:rsidRDefault="00410B95">
      <w:pPr>
        <w:ind w:firstLine="227"/>
        <w:jc w:val="both"/>
        <w:rPr>
          <w:rFonts w:ascii="Times New Roman" w:eastAsia="Times New Roman" w:hAnsi="Times New Roman" w:cs="Times New Roman"/>
        </w:rPr>
      </w:pPr>
      <w:r>
        <w:rPr>
          <w:rFonts w:ascii="Times New Roman" w:eastAsia="Times New Roman" w:hAnsi="Times New Roman" w:cs="Times New Roman"/>
        </w:rPr>
        <w:t xml:space="preserve">„Dom nad Stawami” Dom Pomocy Społeczne jest placówką opiekuńczą, przeznaczoną dla osób w podeszłym wieku oraz przewlekle somatycznie chorych. Placówka dysponuje 105 miejscami dla kobiet i mężczyzn, także z możliwością pobytu okresowego. Zapewniamy całodobową opiekę a w jej ramach świadczymy usługi w zakresie potrzeb: bytowych, opiekuńczych i wspomagających, oraz umożliwiamy korzystanie na miejscu ze świadczeń przysługujących z tytułu powszechnego ubezpieczenia zdrowotnego. Realizując powyższe zadania, uwzględniamy w szczególności wolność, intymność, godność i poczucie bezpieczeństwa mieszkańców oraz stopień ich fizycznej i psychicznej sprawności. </w:t>
      </w:r>
      <w:r>
        <w:rPr>
          <w:rFonts w:ascii="Times New Roman" w:eastAsia="Times New Roman" w:hAnsi="Times New Roman" w:cs="Times New Roman"/>
          <w:b/>
          <w:bCs/>
        </w:rPr>
        <w:t>Misją Domu jest wszechstronna pomoc mieszkańcom, którzy z powodu wieku, choroby lub niepełnosprawności nie są w stanie samodzielnie funkcjonować w codziennym życiu.</w:t>
      </w:r>
      <w:r>
        <w:rPr>
          <w:rFonts w:ascii="Times New Roman" w:eastAsia="Times New Roman" w:hAnsi="Times New Roman" w:cs="Times New Roman"/>
        </w:rPr>
        <w:t xml:space="preserve"> Pomoc oparta jest na zapewnieniu stałej, całodobowej opieki, warunków bezpiecznego i godnego życia, intymności i niezależności, a także rozwoju osobowości i samodzielności z uwzględnieniem stopnia psychicznej i fizycznej sprawności. Głównym celem działalności Domu jest zapewnienie całodobowej opieki mieszkańcom w warunkach jak najbardziej zbliżonych do domowych.</w:t>
      </w:r>
    </w:p>
    <w:p w:rsidR="00410B95" w:rsidRDefault="00410B95">
      <w:pPr>
        <w:jc w:val="both"/>
        <w:rPr>
          <w:rFonts w:ascii="Times New Roman" w:hAnsi="Times New Roman" w:cs="Times New Roman"/>
        </w:rPr>
      </w:pPr>
      <w:r>
        <w:rPr>
          <w:rFonts w:ascii="Times New Roman" w:eastAsia="Times New Roman" w:hAnsi="Times New Roman" w:cs="Times New Roman"/>
        </w:rPr>
        <w:t>„</w:t>
      </w:r>
      <w:r>
        <w:rPr>
          <w:rFonts w:ascii="Times New Roman" w:hAnsi="Times New Roman" w:cs="Times New Roman"/>
        </w:rPr>
        <w:t>Dom nad Stawami” DPS w Siedlcach działa na podstawie przepisów prawa, a w szczególności:</w:t>
      </w:r>
    </w:p>
    <w:p w:rsidR="00410B95" w:rsidRDefault="00410B95">
      <w:pPr>
        <w:numPr>
          <w:ilvl w:val="0"/>
          <w:numId w:val="22"/>
        </w:numPr>
        <w:jc w:val="both"/>
        <w:rPr>
          <w:rFonts w:ascii="Times New Roman" w:hAnsi="Times New Roman" w:cs="Times New Roman"/>
        </w:rPr>
      </w:pPr>
      <w:r>
        <w:rPr>
          <w:rFonts w:ascii="Times New Roman" w:hAnsi="Times New Roman" w:cs="Times New Roman"/>
        </w:rPr>
        <w:t>Ustawy z dnia 12 marca 2004 r. o pomocy społecznej (Dz.U. z 2017 r., poz. 930)</w:t>
      </w:r>
    </w:p>
    <w:p w:rsidR="00410B95" w:rsidRDefault="00410B95">
      <w:pPr>
        <w:numPr>
          <w:ilvl w:val="0"/>
          <w:numId w:val="22"/>
        </w:numPr>
        <w:jc w:val="both"/>
        <w:rPr>
          <w:rStyle w:val="h2"/>
          <w:rFonts w:ascii="Times New Roman" w:hAnsi="Times New Roman" w:cs="Times New Roman"/>
        </w:rPr>
      </w:pPr>
      <w:r>
        <w:rPr>
          <w:rFonts w:ascii="Times New Roman" w:hAnsi="Times New Roman" w:cs="Times New Roman"/>
        </w:rPr>
        <w:t>Ustawy z dnia 27 sierpnia 2009 r. o finansach publicznych, (Dz.U. z 2017 r., poz.1870)</w:t>
      </w:r>
    </w:p>
    <w:p w:rsidR="00410B95" w:rsidRDefault="00410B95">
      <w:pPr>
        <w:numPr>
          <w:ilvl w:val="0"/>
          <w:numId w:val="22"/>
        </w:numPr>
        <w:jc w:val="both"/>
        <w:rPr>
          <w:rStyle w:val="h1"/>
          <w:rFonts w:ascii="Times New Roman" w:hAnsi="Times New Roman" w:cs="Times New Roman"/>
        </w:rPr>
      </w:pPr>
      <w:r>
        <w:rPr>
          <w:rStyle w:val="h2"/>
          <w:rFonts w:ascii="Times New Roman" w:hAnsi="Times New Roman" w:cs="Times New Roman"/>
        </w:rPr>
        <w:t>Rozporządzenia Ministra Pracy i Polityki Społecznej z dnia 23 sierpnia 2012 r. w sprawie domów pomocy społecznej (</w:t>
      </w:r>
      <w:r>
        <w:rPr>
          <w:rStyle w:val="h1"/>
          <w:rFonts w:ascii="Times New Roman" w:hAnsi="Times New Roman" w:cs="Times New Roman"/>
        </w:rPr>
        <w:t>Dz.U. 2012 poz. 964 z późn. zm.)</w:t>
      </w:r>
    </w:p>
    <w:p w:rsidR="00410B95" w:rsidRDefault="00410B95">
      <w:pPr>
        <w:numPr>
          <w:ilvl w:val="0"/>
          <w:numId w:val="22"/>
        </w:numPr>
        <w:jc w:val="both"/>
        <w:rPr>
          <w:rFonts w:ascii="Times New Roman" w:hAnsi="Times New Roman" w:cs="Times New Roman"/>
        </w:rPr>
      </w:pPr>
      <w:r>
        <w:rPr>
          <w:rStyle w:val="h1"/>
          <w:rFonts w:ascii="Times New Roman" w:hAnsi="Times New Roman" w:cs="Times New Roman"/>
        </w:rPr>
        <w:t>Rozporządzenia Ministra Pracy i Polityki Społecznej z dnia 24 stycznia 2017 r. zmieniające rozporządzenie w sprawie domów pomocy społecznej (Dz.U. z 2017 r., poz.224)</w:t>
      </w:r>
    </w:p>
    <w:p w:rsidR="00410B95" w:rsidRDefault="00410B95">
      <w:pPr>
        <w:numPr>
          <w:ilvl w:val="0"/>
          <w:numId w:val="22"/>
        </w:numPr>
        <w:jc w:val="both"/>
        <w:rPr>
          <w:rFonts w:ascii="Times New Roman" w:hAnsi="Times New Roman" w:cs="Times New Roman"/>
        </w:rPr>
      </w:pPr>
      <w:r>
        <w:rPr>
          <w:rFonts w:ascii="Times New Roman" w:hAnsi="Times New Roman" w:cs="Times New Roman"/>
        </w:rPr>
        <w:t>Statutu Domu nadanego uchwałą Nr XIV/301/2011 Rady Miasta Siedlce z dnia 28 listopada 2011 r.,</w:t>
      </w:r>
    </w:p>
    <w:p w:rsidR="00410B95" w:rsidRDefault="00410B95">
      <w:pPr>
        <w:numPr>
          <w:ilvl w:val="0"/>
          <w:numId w:val="22"/>
        </w:numPr>
        <w:spacing w:after="289"/>
        <w:jc w:val="both"/>
        <w:rPr>
          <w:rFonts w:ascii="Times New Roman" w:hAnsi="Times New Roman" w:cs="Times New Roman"/>
        </w:rPr>
      </w:pPr>
      <w:r>
        <w:rPr>
          <w:rFonts w:ascii="Times New Roman" w:hAnsi="Times New Roman" w:cs="Times New Roman"/>
        </w:rPr>
        <w:t>Regulaminu Organizacyjnego „Domu nad Stawami” DPS wprow. zarządz. Nr 84/2014 z dnia 20.02. 2014 r.</w:t>
      </w:r>
    </w:p>
    <w:p w:rsidR="00410B95" w:rsidRDefault="00410B95">
      <w:pPr>
        <w:ind w:firstLine="227"/>
        <w:jc w:val="both"/>
        <w:rPr>
          <w:rFonts w:ascii="Times New Roman" w:hAnsi="Times New Roman" w:cs="Times New Roman"/>
        </w:rPr>
      </w:pPr>
      <w:r>
        <w:rPr>
          <w:rFonts w:ascii="Times New Roman" w:hAnsi="Times New Roman" w:cs="Times New Roman"/>
        </w:rPr>
        <w:t>Regulamin Organizacyjny określa zasady kierowania Domem i strukturą organizacyjną Domu. Dom jest jednostką budżetową Miasta Siedlce, która używa nazwy „Dom nad Stawami” Dom Pomocy Społecznej w Siedlcach. Kontrolę i nadzór nad statutową działalnością Domu sprawuje Wojewoda poprzez Wydział Polityki Społecznej Mazowieckiego Urzędu Wojewódzkiego oraz Prezydent Miasta Siedlce za pośrednictwem Miejskiego Ośrodka Pomocy Rodzinie w Siedlcach. Dom gospodaruje samodzielnie przydzielonym w zarząd mieniem oraz prowadzi gospodarkę finansową w ramach posiadanych środków na zasadach ustalonych dla jednostki budżetowej.</w:t>
      </w:r>
      <w:r>
        <w:rPr>
          <w:rFonts w:ascii="Times New Roman" w:hAnsi="Times New Roman" w:cs="Times New Roman"/>
          <w:b/>
          <w:bCs/>
          <w:sz w:val="28"/>
          <w:szCs w:val="28"/>
        </w:rPr>
        <w:t xml:space="preserve"> </w:t>
      </w:r>
    </w:p>
    <w:p w:rsidR="00410B95" w:rsidRDefault="00410B95">
      <w:pPr>
        <w:ind w:firstLine="227"/>
        <w:jc w:val="both"/>
      </w:pPr>
      <w:r>
        <w:rPr>
          <w:rFonts w:ascii="Times New Roman" w:hAnsi="Times New Roman" w:cs="Times New Roman"/>
        </w:rPr>
        <w:t>Nasz</w:t>
      </w:r>
      <w:r>
        <w:rPr>
          <w:rFonts w:ascii="Times New Roman" w:hAnsi="Times New Roman" w:cs="Times New Roman"/>
          <w:b/>
          <w:bCs/>
          <w:sz w:val="28"/>
          <w:szCs w:val="28"/>
        </w:rPr>
        <w:t xml:space="preserve"> </w:t>
      </w:r>
      <w:r>
        <w:rPr>
          <w:rFonts w:ascii="Times New Roman" w:hAnsi="Times New Roman" w:cs="Times New Roman"/>
        </w:rPr>
        <w:t xml:space="preserve">Dom ma swoją stronę internetową </w:t>
      </w:r>
      <w:hyperlink r:id="rId8" w:history="1">
        <w:r>
          <w:rPr>
            <w:rStyle w:val="Hipercze"/>
            <w:rFonts w:ascii="Times New Roman" w:hAnsi="Times New Roman" w:cs="Times New Roman"/>
          </w:rPr>
          <w:t>www.domnadstawami.pl</w:t>
        </w:r>
      </w:hyperlink>
      <w:r>
        <w:rPr>
          <w:rFonts w:ascii="Times New Roman" w:hAnsi="Times New Roman" w:cs="Times New Roman"/>
        </w:rPr>
        <w:t xml:space="preserve"> i konto na facebooku. </w:t>
      </w:r>
    </w:p>
    <w:p w:rsidR="00410B95" w:rsidRDefault="00410B95">
      <w:pPr>
        <w:ind w:firstLine="227"/>
        <w:jc w:val="both"/>
      </w:pPr>
    </w:p>
    <w:p w:rsidR="00410B95" w:rsidRDefault="00410B95">
      <w:pPr>
        <w:ind w:firstLine="227"/>
        <w:jc w:val="both"/>
        <w:rPr>
          <w:rFonts w:ascii="Times New Roman" w:eastAsia="Times New Roman" w:hAnsi="Times New Roman" w:cs="Times New Roman"/>
          <w:sz w:val="28"/>
          <w:szCs w:val="28"/>
        </w:rPr>
      </w:pPr>
      <w:r>
        <w:rPr>
          <w:rFonts w:ascii="Times New Roman" w:hAnsi="Times New Roman" w:cs="Times New Roman"/>
        </w:rPr>
        <w:t xml:space="preserve">W listopadzie 2017 roku otrzymaliśmy: </w:t>
      </w:r>
    </w:p>
    <w:p w:rsidR="00410B95" w:rsidRDefault="00410B95">
      <w:pPr>
        <w:ind w:firstLine="227"/>
        <w:jc w:val="both"/>
        <w:rPr>
          <w:rFonts w:ascii="Times New Roman" w:hAnsi="Times New Roman" w:cs="Times New Roman"/>
          <w:sz w:val="28"/>
          <w:szCs w:val="28"/>
        </w:rPr>
      </w:pPr>
      <w:r>
        <w:rPr>
          <w:rFonts w:ascii="Times New Roman" w:eastAsia="Times New Roman" w:hAnsi="Times New Roman" w:cs="Times New Roman"/>
          <w:sz w:val="28"/>
          <w:szCs w:val="28"/>
        </w:rPr>
        <w:t>„</w:t>
      </w:r>
      <w:r>
        <w:rPr>
          <w:rFonts w:ascii="Times New Roman" w:hAnsi="Times New Roman" w:cs="Times New Roman"/>
          <w:b/>
          <w:bCs/>
          <w:sz w:val="28"/>
          <w:szCs w:val="28"/>
        </w:rPr>
        <w:t>Wyróżnienie Marszałka Województwa Mazowieckiego dla „Domu nad Stawami” Domu Pomocy Społecznej jako jednostki szczególnie zaangażowanej w działania na rzecz planowania i rozwoju usług społecznych na</w:t>
      </w:r>
      <w:r w:rsidR="00FE31AF">
        <w:rPr>
          <w:rFonts w:ascii="Times New Roman" w:hAnsi="Times New Roman" w:cs="Times New Roman"/>
          <w:b/>
          <w:bCs/>
          <w:sz w:val="28"/>
          <w:szCs w:val="28"/>
        </w:rPr>
        <w:t xml:space="preserve"> Mazowszu</w:t>
      </w:r>
      <w:r>
        <w:rPr>
          <w:rFonts w:ascii="Times New Roman" w:hAnsi="Times New Roman" w:cs="Times New Roman"/>
          <w:b/>
          <w:bCs/>
          <w:sz w:val="28"/>
          <w:szCs w:val="28"/>
        </w:rPr>
        <w:t>.</w:t>
      </w:r>
      <w:r>
        <w:rPr>
          <w:rFonts w:ascii="Times New Roman" w:hAnsi="Times New Roman" w:cs="Times New Roman"/>
          <w:sz w:val="28"/>
          <w:szCs w:val="28"/>
        </w:rPr>
        <w:t>”</w:t>
      </w:r>
    </w:p>
    <w:p w:rsidR="00FE31AF" w:rsidRDefault="00FE31AF">
      <w:pPr>
        <w:ind w:firstLine="227"/>
        <w:jc w:val="both"/>
        <w:rPr>
          <w:rFonts w:ascii="Times New Roman" w:hAnsi="Times New Roman" w:cs="Times New Roman"/>
          <w:b/>
          <w:bCs/>
          <w:sz w:val="28"/>
          <w:szCs w:val="28"/>
        </w:rPr>
      </w:pPr>
      <w:r>
        <w:rPr>
          <w:rFonts w:ascii="Times New Roman" w:hAnsi="Times New Roman" w:cs="Times New Roman"/>
          <w:sz w:val="28"/>
          <w:szCs w:val="28"/>
        </w:rPr>
        <w:t xml:space="preserve">Dwóch naszych pracowników: Główna Księgowa pani </w:t>
      </w:r>
      <w:r w:rsidRPr="00FE31AF">
        <w:rPr>
          <w:rFonts w:ascii="Times New Roman" w:hAnsi="Times New Roman" w:cs="Times New Roman"/>
          <w:b/>
          <w:sz w:val="28"/>
          <w:szCs w:val="28"/>
        </w:rPr>
        <w:t>Renata Jurek</w:t>
      </w:r>
      <w:r>
        <w:rPr>
          <w:rFonts w:ascii="Times New Roman" w:hAnsi="Times New Roman" w:cs="Times New Roman"/>
          <w:sz w:val="28"/>
          <w:szCs w:val="28"/>
        </w:rPr>
        <w:t xml:space="preserve"> i starszy terapeuta pan </w:t>
      </w:r>
      <w:r w:rsidRPr="00FE31AF">
        <w:rPr>
          <w:rFonts w:ascii="Times New Roman" w:hAnsi="Times New Roman" w:cs="Times New Roman"/>
          <w:b/>
          <w:sz w:val="28"/>
          <w:szCs w:val="28"/>
        </w:rPr>
        <w:t>Dominik Doszko</w:t>
      </w:r>
      <w:r>
        <w:rPr>
          <w:rFonts w:ascii="Times New Roman" w:hAnsi="Times New Roman" w:cs="Times New Roman"/>
          <w:sz w:val="28"/>
          <w:szCs w:val="28"/>
        </w:rPr>
        <w:t xml:space="preserve"> zostali również uhonorowani „Wyróżnieniem dla pracownika jednostki organizacyjnej pomocy społecznej wyróżniającego się szczególnym zaangażowaniem w działania na rzecz procesu planowania i realizacji usług społecznych na Mazowszu”.</w:t>
      </w:r>
    </w:p>
    <w:p w:rsidR="00410B95" w:rsidRDefault="00410B95">
      <w:pPr>
        <w:pageBreakBefore/>
        <w:spacing w:after="283"/>
        <w:rPr>
          <w:rFonts w:ascii="Times New Roman" w:hAnsi="Times New Roman" w:cs="Times New Roman"/>
        </w:rPr>
      </w:pPr>
      <w:r>
        <w:rPr>
          <w:rFonts w:ascii="Times New Roman" w:hAnsi="Times New Roman" w:cs="Times New Roman"/>
          <w:b/>
          <w:bCs/>
          <w:sz w:val="28"/>
          <w:szCs w:val="28"/>
        </w:rPr>
        <w:lastRenderedPageBreak/>
        <w:t>1.2. Struktura Domu</w:t>
      </w:r>
    </w:p>
    <w:p w:rsidR="00410B95" w:rsidRDefault="00410B95">
      <w:pPr>
        <w:pStyle w:val="Tekstpodstawowywcity31"/>
        <w:spacing w:after="290"/>
        <w:ind w:firstLine="227"/>
      </w:pPr>
      <w:r>
        <w:t>W „Domu nad Stawami” funkcjonują następujące Działy:</w:t>
      </w:r>
    </w:p>
    <w:p w:rsidR="00410B95" w:rsidRDefault="00410B95">
      <w:pPr>
        <w:rPr>
          <w:rFonts w:ascii="Times New Roman" w:hAnsi="Times New Roman" w:cs="Times New Roman"/>
        </w:rPr>
      </w:pPr>
      <w:r>
        <w:rPr>
          <w:rFonts w:ascii="Times New Roman" w:hAnsi="Times New Roman" w:cs="Times New Roman"/>
        </w:rPr>
        <w:t>1. Dział Opiekuńczo-Pielęgnacyjny,</w:t>
      </w:r>
    </w:p>
    <w:p w:rsidR="00410B95" w:rsidRDefault="00410B95">
      <w:pPr>
        <w:rPr>
          <w:rFonts w:ascii="Times New Roman" w:hAnsi="Times New Roman" w:cs="Times New Roman"/>
        </w:rPr>
      </w:pPr>
      <w:r>
        <w:rPr>
          <w:rFonts w:ascii="Times New Roman" w:hAnsi="Times New Roman" w:cs="Times New Roman"/>
        </w:rPr>
        <w:t>2. Dział Usług Wspomagających,</w:t>
      </w:r>
    </w:p>
    <w:p w:rsidR="00410B95" w:rsidRDefault="00410B95">
      <w:pPr>
        <w:rPr>
          <w:rFonts w:ascii="Times New Roman" w:hAnsi="Times New Roman" w:cs="Times New Roman"/>
        </w:rPr>
      </w:pPr>
      <w:r>
        <w:rPr>
          <w:rFonts w:ascii="Times New Roman" w:hAnsi="Times New Roman" w:cs="Times New Roman"/>
        </w:rPr>
        <w:t>3. Dział Usług Opiekuńczych,</w:t>
      </w:r>
    </w:p>
    <w:p w:rsidR="00410B95" w:rsidRDefault="00410B95">
      <w:pPr>
        <w:rPr>
          <w:rFonts w:ascii="Times New Roman" w:hAnsi="Times New Roman" w:cs="Times New Roman"/>
        </w:rPr>
      </w:pPr>
      <w:r>
        <w:rPr>
          <w:rFonts w:ascii="Times New Roman" w:hAnsi="Times New Roman" w:cs="Times New Roman"/>
        </w:rPr>
        <w:t>4. Sekretariat,</w:t>
      </w:r>
    </w:p>
    <w:p w:rsidR="00410B95" w:rsidRDefault="00410B95">
      <w:pPr>
        <w:rPr>
          <w:rFonts w:ascii="Times New Roman" w:hAnsi="Times New Roman" w:cs="Times New Roman"/>
        </w:rPr>
      </w:pPr>
      <w:r>
        <w:rPr>
          <w:rFonts w:ascii="Times New Roman" w:hAnsi="Times New Roman" w:cs="Times New Roman"/>
        </w:rPr>
        <w:t>5. Dział Księgowości,</w:t>
      </w:r>
    </w:p>
    <w:p w:rsidR="00410B95" w:rsidRDefault="00410B95">
      <w:pPr>
        <w:spacing w:after="200"/>
        <w:rPr>
          <w:rFonts w:ascii="Times New Roman" w:hAnsi="Times New Roman" w:cs="Times New Roman"/>
        </w:rPr>
      </w:pPr>
      <w:r>
        <w:rPr>
          <w:rFonts w:ascii="Times New Roman" w:hAnsi="Times New Roman" w:cs="Times New Roman"/>
        </w:rPr>
        <w:t>6. Dział Administracyjno-Gospodarczy.</w:t>
      </w:r>
    </w:p>
    <w:p w:rsidR="00410B95" w:rsidRDefault="00410B95">
      <w:pPr>
        <w:ind w:firstLine="227"/>
        <w:jc w:val="both"/>
        <w:rPr>
          <w:rFonts w:ascii="Times New Roman" w:hAnsi="Times New Roman" w:cs="Times New Roman"/>
        </w:rPr>
      </w:pPr>
      <w:r>
        <w:rPr>
          <w:rFonts w:ascii="Times New Roman" w:hAnsi="Times New Roman" w:cs="Times New Roman"/>
        </w:rPr>
        <w:t>Kierownicy Działów i przedstawiciele zespołów pracowników wymieniają informacje i koordynują działania podczas codziennych spotkań w dni robocze z Dyrektorem. Na tych odprawach omawiane są wszystkie sprawy dotyczące funkcjonowania Domu. Pracownicy przekazują informacje dotyczące stanu mieszkańców, uzgodnionych terminów wyjazdów, konsultacji i wszystkich bieżących spraw.</w:t>
      </w:r>
    </w:p>
    <w:p w:rsidR="00410B95" w:rsidRDefault="00410B95">
      <w:pPr>
        <w:ind w:firstLine="227"/>
        <w:jc w:val="both"/>
        <w:rPr>
          <w:rFonts w:ascii="Times New Roman" w:hAnsi="Times New Roman" w:cs="Times New Roman"/>
        </w:rPr>
      </w:pPr>
      <w:r>
        <w:rPr>
          <w:rFonts w:ascii="Times New Roman" w:hAnsi="Times New Roman" w:cs="Times New Roman"/>
        </w:rPr>
        <w:t>W celu  podwyższenia jakości pracy i szybszej, sprawniejszej komunikacji w ubiegłym roku dokupiono do:</w:t>
      </w:r>
    </w:p>
    <w:p w:rsidR="00410B95" w:rsidRDefault="00410B95">
      <w:pPr>
        <w:numPr>
          <w:ilvl w:val="0"/>
          <w:numId w:val="42"/>
        </w:numPr>
        <w:ind w:left="363" w:hanging="363"/>
        <w:jc w:val="both"/>
        <w:rPr>
          <w:rFonts w:ascii="Times New Roman" w:hAnsi="Times New Roman" w:cs="Times New Roman"/>
        </w:rPr>
      </w:pPr>
      <w:r>
        <w:rPr>
          <w:rFonts w:ascii="Times New Roman" w:hAnsi="Times New Roman" w:cs="Times New Roman"/>
        </w:rPr>
        <w:t>Sekretariatu - zestaw komputerowy, monitor,</w:t>
      </w:r>
    </w:p>
    <w:p w:rsidR="00410B95" w:rsidRDefault="00410B95">
      <w:pPr>
        <w:numPr>
          <w:ilvl w:val="0"/>
          <w:numId w:val="42"/>
        </w:numPr>
        <w:ind w:left="363" w:hanging="363"/>
        <w:jc w:val="both"/>
        <w:rPr>
          <w:rFonts w:ascii="Times New Roman" w:hAnsi="Times New Roman" w:cs="Times New Roman"/>
        </w:rPr>
      </w:pPr>
      <w:r>
        <w:rPr>
          <w:rFonts w:ascii="Times New Roman" w:hAnsi="Times New Roman" w:cs="Times New Roman"/>
        </w:rPr>
        <w:t>Działu Opiekuńczo-Pielęgnacyjnego – drukarkę,</w:t>
      </w:r>
    </w:p>
    <w:p w:rsidR="00410B95" w:rsidRDefault="00410B95">
      <w:pPr>
        <w:numPr>
          <w:ilvl w:val="0"/>
          <w:numId w:val="42"/>
        </w:numPr>
        <w:ind w:left="363" w:hanging="363"/>
        <w:jc w:val="both"/>
        <w:rPr>
          <w:rFonts w:ascii="Times New Roman" w:hAnsi="Times New Roman" w:cs="Times New Roman"/>
        </w:rPr>
      </w:pPr>
      <w:r>
        <w:rPr>
          <w:rFonts w:ascii="Times New Roman" w:hAnsi="Times New Roman" w:cs="Times New Roman"/>
        </w:rPr>
        <w:t>Działu Księgowości – drukarkę,</w:t>
      </w:r>
    </w:p>
    <w:p w:rsidR="00410B95" w:rsidRDefault="00410B95">
      <w:pPr>
        <w:numPr>
          <w:ilvl w:val="0"/>
          <w:numId w:val="42"/>
        </w:numPr>
        <w:ind w:left="363" w:hanging="363"/>
        <w:jc w:val="both"/>
        <w:rPr>
          <w:rFonts w:ascii="Times New Roman" w:hAnsi="Times New Roman" w:cs="Times New Roman"/>
        </w:rPr>
      </w:pPr>
      <w:r>
        <w:rPr>
          <w:rFonts w:ascii="Times New Roman" w:hAnsi="Times New Roman" w:cs="Times New Roman"/>
        </w:rPr>
        <w:t>Działu Usług Wspomagających – drukarkę,</w:t>
      </w:r>
    </w:p>
    <w:p w:rsidR="00410B95" w:rsidRDefault="00410B95">
      <w:pPr>
        <w:numPr>
          <w:ilvl w:val="0"/>
          <w:numId w:val="42"/>
        </w:numPr>
        <w:ind w:left="363" w:hanging="363"/>
        <w:jc w:val="both"/>
        <w:rPr>
          <w:rFonts w:ascii="Times New Roman" w:hAnsi="Times New Roman" w:cs="Times New Roman"/>
        </w:rPr>
      </w:pPr>
      <w:r>
        <w:rPr>
          <w:rFonts w:ascii="Times New Roman" w:hAnsi="Times New Roman" w:cs="Times New Roman"/>
        </w:rPr>
        <w:t>Główny Administrator – monitor.</w:t>
      </w:r>
    </w:p>
    <w:p w:rsidR="00410B95" w:rsidRDefault="00410B95">
      <w:pPr>
        <w:spacing w:after="289"/>
        <w:ind w:firstLine="227"/>
        <w:jc w:val="both"/>
        <w:rPr>
          <w:rFonts w:ascii="Times New Roman" w:hAnsi="Times New Roman" w:cs="Times New Roman"/>
          <w:b/>
          <w:bCs/>
          <w:sz w:val="28"/>
          <w:szCs w:val="28"/>
        </w:rPr>
      </w:pPr>
      <w:r>
        <w:rPr>
          <w:rFonts w:ascii="Times New Roman" w:hAnsi="Times New Roman" w:cs="Times New Roman"/>
        </w:rPr>
        <w:t>Z U</w:t>
      </w:r>
      <w:r w:rsidR="00FE31AF">
        <w:rPr>
          <w:rFonts w:ascii="Times New Roman" w:hAnsi="Times New Roman" w:cs="Times New Roman"/>
        </w:rPr>
        <w:t xml:space="preserve">rzędu Miasta Siedlce dostaliśmy protokołem przekazania </w:t>
      </w:r>
      <w:r>
        <w:rPr>
          <w:rFonts w:ascii="Times New Roman" w:hAnsi="Times New Roman" w:cs="Times New Roman"/>
        </w:rPr>
        <w:t>urządzenie wielofunkcyjne, które znajduje się w Sekretariacie</w:t>
      </w:r>
      <w:r w:rsidR="00FE31AF">
        <w:rPr>
          <w:rFonts w:ascii="Times New Roman" w:hAnsi="Times New Roman" w:cs="Times New Roman"/>
        </w:rPr>
        <w:t xml:space="preserve"> i zestaw komputerowy w Dziale Księgowości.</w:t>
      </w:r>
    </w:p>
    <w:p w:rsidR="00410B95" w:rsidRDefault="00410B95">
      <w:pPr>
        <w:spacing w:after="283"/>
        <w:rPr>
          <w:rFonts w:ascii="Times New Roman" w:hAnsi="Times New Roman" w:cs="Times New Roman"/>
        </w:rPr>
      </w:pPr>
      <w:r>
        <w:rPr>
          <w:rFonts w:ascii="Times New Roman" w:hAnsi="Times New Roman" w:cs="Times New Roman"/>
          <w:b/>
          <w:bCs/>
          <w:sz w:val="28"/>
          <w:szCs w:val="28"/>
        </w:rPr>
        <w:tab/>
        <w:t>1.3. Kontrole</w:t>
      </w:r>
    </w:p>
    <w:p w:rsidR="00410B95" w:rsidRDefault="00410B95">
      <w:pPr>
        <w:spacing w:before="120" w:line="360" w:lineRule="auto"/>
        <w:ind w:firstLine="426"/>
        <w:rPr>
          <w:rFonts w:ascii="Times New Roman" w:hAnsi="Times New Roman" w:cs="Times New Roman"/>
          <w:b/>
        </w:rPr>
      </w:pPr>
      <w:r>
        <w:rPr>
          <w:rFonts w:ascii="Times New Roman" w:hAnsi="Times New Roman" w:cs="Times New Roman"/>
        </w:rPr>
        <w:t>W 2017 roku „Dom nad Stawami” był kontrolowany sześć razy.</w:t>
      </w:r>
    </w:p>
    <w:p w:rsidR="00410B95" w:rsidRDefault="00410B95">
      <w:pPr>
        <w:jc w:val="both"/>
        <w:rPr>
          <w:rFonts w:ascii="Times New Roman" w:hAnsi="Times New Roman" w:cs="Times New Roman"/>
          <w:b/>
        </w:rPr>
      </w:pPr>
      <w:r>
        <w:rPr>
          <w:rFonts w:ascii="Times New Roman" w:hAnsi="Times New Roman" w:cs="Times New Roman"/>
          <w:b/>
        </w:rPr>
        <w:t xml:space="preserve">06.02.2017 r. – </w:t>
      </w:r>
      <w:r>
        <w:rPr>
          <w:rFonts w:ascii="Times New Roman" w:hAnsi="Times New Roman" w:cs="Times New Roman"/>
        </w:rPr>
        <w:t>kontrola wykonania obowiązku nałożonego decyzją Powiatowego Inspektora Nadzoru Budowlanego Miasta Siedlce nr 1/2015 z dnia 02.01.2015 r. W wyniku kontroli stwierdzono usunięcie wszystkich nieprawidłowości poprzez: zamontowanie drzwi o odpowiedniej odporności ogniowej oddzielających piwnicę od pozostałej części budynku oraz dokonanie podziałów korytarzy na odcinki i zamontowanie przegród z drzwiami dymoszczelnymi zapobiegającymi rozprzestrzenianiu się dymu. Innych zaleceń nie wydano.</w:t>
      </w:r>
    </w:p>
    <w:p w:rsidR="00410B95" w:rsidRDefault="00410B95">
      <w:pPr>
        <w:spacing w:before="120"/>
        <w:jc w:val="both"/>
        <w:rPr>
          <w:rFonts w:ascii="Times New Roman" w:hAnsi="Times New Roman" w:cs="Times New Roman"/>
          <w:b/>
        </w:rPr>
      </w:pPr>
      <w:r>
        <w:rPr>
          <w:rFonts w:ascii="Times New Roman" w:hAnsi="Times New Roman" w:cs="Times New Roman"/>
          <w:b/>
        </w:rPr>
        <w:t xml:space="preserve">24.03.2017 r. oraz 22.06.2017 r. – </w:t>
      </w:r>
      <w:r>
        <w:rPr>
          <w:rFonts w:ascii="Times New Roman" w:hAnsi="Times New Roman" w:cs="Times New Roman"/>
        </w:rPr>
        <w:t>kontrole przeprowadzone przez Zespół Kuratorskiej Służby Sądowej wykonujący orzeczenia w sprawach karnych Sądu Rejonowego w Siedlcach. Podczas kontroli sprawdzono prawidłowość prowadzenia i kompletność dokumentacji dotyczącej organizacji prac społecznych dla osób skazanych skierowanych na odpracowanie kary pozbawienia wolności. W wyniku kontroli nie stwierdzono nieprawidłowości. Zaleceń pokontrolnych nie wydano.</w:t>
      </w:r>
    </w:p>
    <w:p w:rsidR="00410B95" w:rsidRDefault="00410B95">
      <w:pPr>
        <w:spacing w:before="120"/>
        <w:jc w:val="both"/>
        <w:rPr>
          <w:rFonts w:ascii="Times New Roman" w:hAnsi="Times New Roman" w:cs="Times New Roman"/>
          <w:b/>
        </w:rPr>
      </w:pPr>
      <w:r>
        <w:rPr>
          <w:rFonts w:ascii="Times New Roman" w:hAnsi="Times New Roman" w:cs="Times New Roman"/>
          <w:b/>
        </w:rPr>
        <w:t xml:space="preserve">16.05.2017 r. – </w:t>
      </w:r>
      <w:r>
        <w:rPr>
          <w:rFonts w:ascii="Times New Roman" w:hAnsi="Times New Roman" w:cs="Times New Roman"/>
        </w:rPr>
        <w:t>kontrola Powiatowego Urzędu Pracy w Siedlcach w zakresie realizacji umowy o organizację prac interwencyjnych dla trzech pracowników. Podczas kontroli nie stwierdzono żadnych nieprawidłowości w związku z tym zaleceń pokontrolnych nie wydano.</w:t>
      </w:r>
    </w:p>
    <w:p w:rsidR="00410B95" w:rsidRDefault="00410B95">
      <w:pPr>
        <w:spacing w:before="120"/>
        <w:jc w:val="both"/>
        <w:rPr>
          <w:rFonts w:ascii="Times New Roman" w:hAnsi="Times New Roman" w:cs="Times New Roman"/>
          <w:b/>
        </w:rPr>
      </w:pPr>
      <w:r>
        <w:rPr>
          <w:rFonts w:ascii="Times New Roman" w:hAnsi="Times New Roman" w:cs="Times New Roman"/>
          <w:b/>
        </w:rPr>
        <w:t xml:space="preserve">12.06.2017 r. – </w:t>
      </w:r>
      <w:r>
        <w:rPr>
          <w:rFonts w:ascii="Times New Roman" w:hAnsi="Times New Roman" w:cs="Times New Roman"/>
        </w:rPr>
        <w:t xml:space="preserve">kontrola przeprowadzona przez Wojewódzką Stację Sanitarno - Epidemiologiczną w Warszawie w zakresie oceny stanu technicznego oraz sanitarno-higienicznego obiektu. W wyniku </w:t>
      </w:r>
      <w:r>
        <w:rPr>
          <w:rFonts w:ascii="Times New Roman" w:hAnsi="Times New Roman" w:cs="Times New Roman"/>
        </w:rPr>
        <w:lastRenderedPageBreak/>
        <w:t>kontroli stwierdzono, że stan sanitarny Domu nie budzi zastrzeżeń. Zaleceń pokontrolnych nie wydano.</w:t>
      </w:r>
    </w:p>
    <w:p w:rsidR="00410B95" w:rsidRDefault="00410B95">
      <w:pPr>
        <w:spacing w:after="290"/>
        <w:jc w:val="both"/>
        <w:rPr>
          <w:rFonts w:ascii="Times New Roman" w:hAnsi="Times New Roman" w:cs="Times New Roman"/>
          <w:b/>
          <w:bCs/>
          <w:sz w:val="28"/>
          <w:szCs w:val="32"/>
        </w:rPr>
      </w:pPr>
      <w:r>
        <w:rPr>
          <w:rFonts w:ascii="Times New Roman" w:hAnsi="Times New Roman" w:cs="Times New Roman"/>
          <w:b/>
        </w:rPr>
        <w:t xml:space="preserve">15.12.2017 r. – </w:t>
      </w:r>
      <w:r>
        <w:rPr>
          <w:rFonts w:ascii="Times New Roman" w:hAnsi="Times New Roman" w:cs="Times New Roman"/>
        </w:rPr>
        <w:t>kontrola przeprowadzona przez Sędziego Sądu Rejonowego w Siedlcach w zakresie przestrzegania praw osób z zaburzeniami psychicznymi przebywających w „Domu nad Stawami”. Do dnia przekazania niniejszego sprawozdania protokołu z kontroli nie otrzymano.</w:t>
      </w:r>
    </w:p>
    <w:p w:rsidR="00410B95" w:rsidRDefault="00410B95">
      <w:pPr>
        <w:spacing w:after="290"/>
        <w:rPr>
          <w:rFonts w:ascii="Times New Roman" w:hAnsi="Times New Roman" w:cs="Times New Roman"/>
        </w:rPr>
      </w:pPr>
      <w:r>
        <w:rPr>
          <w:rFonts w:ascii="Times New Roman" w:hAnsi="Times New Roman" w:cs="Times New Roman"/>
          <w:b/>
          <w:bCs/>
          <w:sz w:val="28"/>
          <w:szCs w:val="32"/>
        </w:rPr>
        <w:tab/>
        <w:t>1.4. Remonty i prace konserwatorskie</w:t>
      </w:r>
    </w:p>
    <w:p w:rsidR="00410B95" w:rsidRDefault="00410B95">
      <w:pPr>
        <w:pStyle w:val="Tekstpodstawowywcity31"/>
        <w:spacing w:after="289"/>
        <w:ind w:firstLine="227"/>
        <w:rPr>
          <w:b/>
          <w:bCs/>
        </w:rPr>
      </w:pPr>
      <w:r>
        <w:t>W 2017 roku wykonano szereg robót remontowych i konserwatorskich celem poprawy stanu technicznego budynku:</w:t>
      </w:r>
    </w:p>
    <w:p w:rsidR="00410B95" w:rsidRDefault="00410B95">
      <w:pPr>
        <w:numPr>
          <w:ilvl w:val="0"/>
          <w:numId w:val="37"/>
        </w:numPr>
        <w:tabs>
          <w:tab w:val="left" w:pos="426"/>
        </w:tabs>
        <w:ind w:hanging="720"/>
        <w:rPr>
          <w:rFonts w:ascii="Times New Roman" w:hAnsi="Times New Roman" w:cs="Times New Roman"/>
        </w:rPr>
      </w:pPr>
      <w:r>
        <w:rPr>
          <w:rFonts w:ascii="Times New Roman" w:hAnsi="Times New Roman" w:cs="Times New Roman"/>
          <w:b/>
          <w:bCs/>
        </w:rPr>
        <w:t>Roboty elektryczne:</w:t>
      </w:r>
    </w:p>
    <w:p w:rsidR="00410B95" w:rsidRDefault="00410B95">
      <w:pPr>
        <w:numPr>
          <w:ilvl w:val="0"/>
          <w:numId w:val="20"/>
        </w:numPr>
        <w:tabs>
          <w:tab w:val="left" w:pos="567"/>
        </w:tabs>
        <w:ind w:left="363"/>
        <w:rPr>
          <w:rFonts w:ascii="Times New Roman" w:hAnsi="Times New Roman" w:cs="Times New Roman"/>
        </w:rPr>
      </w:pPr>
      <w:r>
        <w:rPr>
          <w:rFonts w:ascii="Times New Roman" w:hAnsi="Times New Roman" w:cs="Times New Roman"/>
        </w:rPr>
        <w:t>Naprawa oświetlenia na klatce schodowej przy holu budynku,</w:t>
      </w:r>
    </w:p>
    <w:p w:rsidR="00410B95" w:rsidRDefault="00410B95">
      <w:pPr>
        <w:numPr>
          <w:ilvl w:val="0"/>
          <w:numId w:val="12"/>
        </w:numPr>
        <w:tabs>
          <w:tab w:val="left" w:pos="567"/>
        </w:tabs>
        <w:ind w:left="363"/>
        <w:rPr>
          <w:rFonts w:ascii="Times New Roman" w:hAnsi="Times New Roman" w:cs="Times New Roman"/>
        </w:rPr>
      </w:pPr>
      <w:r>
        <w:rPr>
          <w:rFonts w:ascii="Times New Roman" w:hAnsi="Times New Roman" w:cs="Times New Roman"/>
        </w:rPr>
        <w:t>wykonanie oświetlenia w podpiwniczeniu budynku przeznaczonych na magazyny,</w:t>
      </w:r>
    </w:p>
    <w:p w:rsidR="00410B95" w:rsidRDefault="00410B95">
      <w:pPr>
        <w:numPr>
          <w:ilvl w:val="0"/>
          <w:numId w:val="12"/>
        </w:numPr>
        <w:tabs>
          <w:tab w:val="left" w:pos="567"/>
        </w:tabs>
        <w:ind w:left="363"/>
        <w:rPr>
          <w:rFonts w:ascii="Times New Roman" w:hAnsi="Times New Roman" w:cs="Times New Roman"/>
          <w:b/>
          <w:bCs/>
        </w:rPr>
      </w:pPr>
      <w:r>
        <w:rPr>
          <w:rFonts w:ascii="Times New Roman" w:hAnsi="Times New Roman" w:cs="Times New Roman"/>
        </w:rPr>
        <w:t>naprawa oświetlenia (wymiana świetlówek i opraw) odcinek A dół.</w:t>
      </w:r>
    </w:p>
    <w:p w:rsidR="00410B95" w:rsidRDefault="00410B95">
      <w:pPr>
        <w:numPr>
          <w:ilvl w:val="0"/>
          <w:numId w:val="37"/>
        </w:numPr>
        <w:tabs>
          <w:tab w:val="left" w:pos="0"/>
          <w:tab w:val="left" w:pos="426"/>
        </w:tabs>
        <w:ind w:hanging="720"/>
        <w:rPr>
          <w:rFonts w:ascii="Times New Roman" w:hAnsi="Times New Roman" w:cs="Times New Roman"/>
        </w:rPr>
      </w:pPr>
      <w:r>
        <w:rPr>
          <w:rFonts w:ascii="Times New Roman" w:hAnsi="Times New Roman" w:cs="Times New Roman"/>
          <w:b/>
          <w:bCs/>
        </w:rPr>
        <w:t>Remonty malarskie:</w:t>
      </w:r>
    </w:p>
    <w:p w:rsidR="00410B95" w:rsidRDefault="00410B95">
      <w:pPr>
        <w:numPr>
          <w:ilvl w:val="0"/>
          <w:numId w:val="7"/>
        </w:numPr>
        <w:tabs>
          <w:tab w:val="left" w:pos="567"/>
        </w:tabs>
        <w:ind w:left="363"/>
        <w:rPr>
          <w:rFonts w:ascii="Times New Roman" w:hAnsi="Times New Roman" w:cs="Times New Roman"/>
        </w:rPr>
      </w:pPr>
      <w:r>
        <w:rPr>
          <w:rFonts w:ascii="Times New Roman" w:hAnsi="Times New Roman" w:cs="Times New Roman"/>
        </w:rPr>
        <w:t>malowanie brudownika i pomieszczeń na odpady medyczne (piwnica),</w:t>
      </w:r>
    </w:p>
    <w:p w:rsidR="00410B95" w:rsidRDefault="00410B95">
      <w:pPr>
        <w:numPr>
          <w:ilvl w:val="0"/>
          <w:numId w:val="14"/>
        </w:numPr>
        <w:tabs>
          <w:tab w:val="left" w:pos="567"/>
        </w:tabs>
        <w:ind w:left="363"/>
        <w:rPr>
          <w:rFonts w:ascii="Times New Roman" w:hAnsi="Times New Roman" w:cs="Times New Roman"/>
        </w:rPr>
      </w:pPr>
      <w:r>
        <w:rPr>
          <w:rFonts w:ascii="Times New Roman" w:hAnsi="Times New Roman" w:cs="Times New Roman"/>
        </w:rPr>
        <w:t>malowanie szatni dla pracowników kuchni oraz łazienek pracowniczych na odc. A (góra),</w:t>
      </w:r>
    </w:p>
    <w:p w:rsidR="00410B95" w:rsidRDefault="00410B95">
      <w:pPr>
        <w:numPr>
          <w:ilvl w:val="0"/>
          <w:numId w:val="29"/>
        </w:numPr>
        <w:tabs>
          <w:tab w:val="left" w:pos="567"/>
        </w:tabs>
        <w:ind w:left="363"/>
        <w:rPr>
          <w:rFonts w:ascii="Times New Roman" w:hAnsi="Times New Roman" w:cs="Times New Roman"/>
        </w:rPr>
      </w:pPr>
      <w:r>
        <w:rPr>
          <w:rFonts w:ascii="Times New Roman" w:hAnsi="Times New Roman" w:cs="Times New Roman"/>
        </w:rPr>
        <w:t>malowanie łazienki ogólnej, pralni, kuchni, pomieszczenia gospodarczego, brudownika na odc. A (góra),</w:t>
      </w:r>
    </w:p>
    <w:p w:rsidR="00410B95" w:rsidRDefault="00410B95">
      <w:pPr>
        <w:numPr>
          <w:ilvl w:val="0"/>
          <w:numId w:val="29"/>
        </w:numPr>
        <w:tabs>
          <w:tab w:val="left" w:pos="567"/>
        </w:tabs>
        <w:ind w:left="363"/>
        <w:rPr>
          <w:rFonts w:ascii="Times New Roman" w:hAnsi="Times New Roman" w:cs="Times New Roman"/>
        </w:rPr>
      </w:pPr>
      <w:r>
        <w:rPr>
          <w:rFonts w:ascii="Times New Roman" w:hAnsi="Times New Roman" w:cs="Times New Roman"/>
        </w:rPr>
        <w:t>malowanie korytarza na odc. A (góra),</w:t>
      </w:r>
    </w:p>
    <w:p w:rsidR="00410B95" w:rsidRDefault="00410B95">
      <w:pPr>
        <w:numPr>
          <w:ilvl w:val="0"/>
          <w:numId w:val="9"/>
        </w:numPr>
        <w:tabs>
          <w:tab w:val="left" w:pos="567"/>
        </w:tabs>
        <w:ind w:left="363"/>
        <w:rPr>
          <w:rFonts w:ascii="Times New Roman" w:hAnsi="Times New Roman" w:cs="Times New Roman"/>
        </w:rPr>
      </w:pPr>
      <w:r>
        <w:rPr>
          <w:rFonts w:ascii="Times New Roman" w:hAnsi="Times New Roman" w:cs="Times New Roman"/>
        </w:rPr>
        <w:t>malowanie pokoju Dyrektora,</w:t>
      </w:r>
    </w:p>
    <w:p w:rsidR="00410B95" w:rsidRDefault="00410B95">
      <w:pPr>
        <w:numPr>
          <w:ilvl w:val="0"/>
          <w:numId w:val="24"/>
        </w:numPr>
        <w:tabs>
          <w:tab w:val="left" w:pos="567"/>
        </w:tabs>
        <w:ind w:left="363"/>
        <w:rPr>
          <w:rFonts w:ascii="Times New Roman" w:hAnsi="Times New Roman" w:cs="Times New Roman"/>
        </w:rPr>
      </w:pPr>
      <w:r>
        <w:rPr>
          <w:rFonts w:ascii="Times New Roman" w:hAnsi="Times New Roman" w:cs="Times New Roman"/>
        </w:rPr>
        <w:t>malowanie biura administracji (3 pomieszczenia + kuchnia + łazienka),</w:t>
      </w:r>
    </w:p>
    <w:p w:rsidR="00410B95" w:rsidRDefault="00410B95">
      <w:pPr>
        <w:numPr>
          <w:ilvl w:val="0"/>
          <w:numId w:val="5"/>
        </w:numPr>
        <w:tabs>
          <w:tab w:val="left" w:pos="567"/>
        </w:tabs>
        <w:ind w:left="363"/>
        <w:rPr>
          <w:rFonts w:ascii="Times New Roman" w:hAnsi="Times New Roman" w:cs="Times New Roman"/>
        </w:rPr>
      </w:pPr>
      <w:r>
        <w:rPr>
          <w:rFonts w:ascii="Times New Roman" w:hAnsi="Times New Roman" w:cs="Times New Roman"/>
        </w:rPr>
        <w:t>malowanie i woskowanie pokoi mieszkalnych.: 12, 35, 126, 129, 130, 132, 133, 134, 135, 136,</w:t>
      </w:r>
    </w:p>
    <w:p w:rsidR="00410B95" w:rsidRDefault="00410B95">
      <w:pPr>
        <w:numPr>
          <w:ilvl w:val="0"/>
          <w:numId w:val="5"/>
        </w:numPr>
        <w:tabs>
          <w:tab w:val="left" w:pos="567"/>
        </w:tabs>
        <w:ind w:left="363"/>
        <w:rPr>
          <w:rFonts w:ascii="Times New Roman" w:hAnsi="Times New Roman" w:cs="Times New Roman"/>
        </w:rPr>
      </w:pPr>
      <w:r>
        <w:rPr>
          <w:rFonts w:ascii="Times New Roman" w:hAnsi="Times New Roman" w:cs="Times New Roman"/>
        </w:rPr>
        <w:t>malowanie biura księgowości (2 pomieszczenia),</w:t>
      </w:r>
    </w:p>
    <w:p w:rsidR="00410B95" w:rsidRDefault="00410B95">
      <w:pPr>
        <w:numPr>
          <w:ilvl w:val="0"/>
          <w:numId w:val="5"/>
        </w:numPr>
        <w:tabs>
          <w:tab w:val="left" w:pos="567"/>
        </w:tabs>
        <w:ind w:left="363"/>
        <w:rPr>
          <w:rFonts w:ascii="Times New Roman" w:hAnsi="Times New Roman" w:cs="Times New Roman"/>
        </w:rPr>
      </w:pPr>
      <w:r>
        <w:rPr>
          <w:rFonts w:ascii="Times New Roman" w:hAnsi="Times New Roman" w:cs="Times New Roman"/>
        </w:rPr>
        <w:t>malowanie i woskowanie podłóg w: gabinecie kinezyterapii, fizjoterapii, biurze,</w:t>
      </w:r>
    </w:p>
    <w:p w:rsidR="00410B95" w:rsidRDefault="00410B95">
      <w:pPr>
        <w:numPr>
          <w:ilvl w:val="0"/>
          <w:numId w:val="5"/>
        </w:numPr>
        <w:tabs>
          <w:tab w:val="left" w:pos="567"/>
        </w:tabs>
        <w:ind w:left="363"/>
        <w:rPr>
          <w:rFonts w:ascii="Times New Roman" w:hAnsi="Times New Roman" w:cs="Times New Roman"/>
        </w:rPr>
      </w:pPr>
      <w:r>
        <w:rPr>
          <w:rFonts w:ascii="Times New Roman" w:hAnsi="Times New Roman" w:cs="Times New Roman"/>
        </w:rPr>
        <w:t>malowanie sali konferencyjnej,</w:t>
      </w:r>
    </w:p>
    <w:p w:rsidR="00410B95" w:rsidRDefault="00410B95">
      <w:pPr>
        <w:numPr>
          <w:ilvl w:val="0"/>
          <w:numId w:val="5"/>
        </w:numPr>
        <w:tabs>
          <w:tab w:val="left" w:pos="567"/>
        </w:tabs>
        <w:ind w:left="363"/>
        <w:rPr>
          <w:rFonts w:ascii="Times New Roman" w:hAnsi="Times New Roman" w:cs="Times New Roman"/>
        </w:rPr>
      </w:pPr>
      <w:r>
        <w:rPr>
          <w:rFonts w:ascii="Times New Roman" w:hAnsi="Times New Roman" w:cs="Times New Roman"/>
        </w:rPr>
        <w:t>woskowanie podłóg w pokojach gościnnych,</w:t>
      </w:r>
    </w:p>
    <w:p w:rsidR="00410B95" w:rsidRDefault="00410B95">
      <w:pPr>
        <w:numPr>
          <w:ilvl w:val="0"/>
          <w:numId w:val="5"/>
        </w:numPr>
        <w:tabs>
          <w:tab w:val="left" w:pos="567"/>
        </w:tabs>
        <w:ind w:left="363"/>
        <w:rPr>
          <w:rFonts w:ascii="Times New Roman" w:hAnsi="Times New Roman" w:cs="Times New Roman"/>
          <w:b/>
          <w:bCs/>
        </w:rPr>
      </w:pPr>
      <w:r>
        <w:rPr>
          <w:rFonts w:ascii="Times New Roman" w:hAnsi="Times New Roman" w:cs="Times New Roman"/>
        </w:rPr>
        <w:t>malowanie 8 pokoi mieszkalnych na odc. A (góra) przez firmę Cargill.</w:t>
      </w:r>
    </w:p>
    <w:p w:rsidR="00410B95" w:rsidRDefault="00410B95">
      <w:pPr>
        <w:tabs>
          <w:tab w:val="left" w:pos="0"/>
          <w:tab w:val="left" w:pos="426"/>
        </w:tabs>
        <w:rPr>
          <w:rFonts w:ascii="Times New Roman" w:hAnsi="Times New Roman" w:cs="Times New Roman"/>
        </w:rPr>
      </w:pPr>
      <w:r>
        <w:rPr>
          <w:rFonts w:ascii="Times New Roman" w:hAnsi="Times New Roman" w:cs="Times New Roman"/>
          <w:b/>
          <w:bCs/>
        </w:rPr>
        <w:t>3.</w:t>
      </w:r>
      <w:r>
        <w:rPr>
          <w:rFonts w:ascii="Times New Roman" w:hAnsi="Times New Roman" w:cs="Times New Roman"/>
          <w:b/>
          <w:bCs/>
        </w:rPr>
        <w:tab/>
        <w:t>Roboty budowlane:</w:t>
      </w:r>
    </w:p>
    <w:p w:rsidR="00410B95" w:rsidRDefault="00410B95">
      <w:pPr>
        <w:numPr>
          <w:ilvl w:val="0"/>
          <w:numId w:val="16"/>
        </w:numPr>
        <w:tabs>
          <w:tab w:val="left" w:pos="390"/>
        </w:tabs>
        <w:ind w:left="426" w:hanging="426"/>
        <w:rPr>
          <w:rFonts w:ascii="Times New Roman" w:hAnsi="Times New Roman" w:cs="Times New Roman"/>
        </w:rPr>
      </w:pPr>
      <w:r>
        <w:rPr>
          <w:rFonts w:ascii="Times New Roman" w:hAnsi="Times New Roman" w:cs="Times New Roman"/>
        </w:rPr>
        <w:t>generalny remont łazienki przy pok. 100,102,104: wymiana terakoty, zamontowanie nowego Wc kompaktu i naprawa zlewu</w:t>
      </w:r>
    </w:p>
    <w:p w:rsidR="00410B95" w:rsidRDefault="00410B95">
      <w:pPr>
        <w:numPr>
          <w:ilvl w:val="0"/>
          <w:numId w:val="21"/>
        </w:numPr>
        <w:tabs>
          <w:tab w:val="left" w:pos="567"/>
        </w:tabs>
        <w:ind w:left="363"/>
        <w:rPr>
          <w:rFonts w:ascii="Times New Roman" w:hAnsi="Times New Roman" w:cs="Times New Roman"/>
        </w:rPr>
      </w:pPr>
      <w:r>
        <w:rPr>
          <w:rFonts w:ascii="Times New Roman" w:hAnsi="Times New Roman" w:cs="Times New Roman"/>
        </w:rPr>
        <w:t>montaż barierki – pochwytu przy wejściu głównym,</w:t>
      </w:r>
    </w:p>
    <w:p w:rsidR="00410B95" w:rsidRDefault="00410B95">
      <w:pPr>
        <w:numPr>
          <w:ilvl w:val="0"/>
          <w:numId w:val="30"/>
        </w:numPr>
        <w:tabs>
          <w:tab w:val="left" w:pos="567"/>
        </w:tabs>
        <w:ind w:left="363"/>
        <w:rPr>
          <w:rFonts w:ascii="Times New Roman" w:hAnsi="Times New Roman" w:cs="Times New Roman"/>
        </w:rPr>
      </w:pPr>
      <w:r>
        <w:rPr>
          <w:rFonts w:ascii="Times New Roman" w:hAnsi="Times New Roman" w:cs="Times New Roman"/>
        </w:rPr>
        <w:t>montaż ścianek dymoszczelnych na odc. A (góra i parter),</w:t>
      </w:r>
    </w:p>
    <w:p w:rsidR="00410B95" w:rsidRDefault="00410B95">
      <w:pPr>
        <w:numPr>
          <w:ilvl w:val="0"/>
          <w:numId w:val="11"/>
        </w:numPr>
        <w:tabs>
          <w:tab w:val="left" w:pos="567"/>
        </w:tabs>
        <w:ind w:left="363"/>
        <w:rPr>
          <w:rFonts w:ascii="Times New Roman" w:hAnsi="Times New Roman" w:cs="Times New Roman"/>
        </w:rPr>
      </w:pPr>
      <w:r>
        <w:rPr>
          <w:rFonts w:ascii="Times New Roman" w:hAnsi="Times New Roman" w:cs="Times New Roman"/>
        </w:rPr>
        <w:t>wykonanie we własnym zakresie przegrody harmonijkowej dzielącej pomieszczenie w pralni,</w:t>
      </w:r>
    </w:p>
    <w:p w:rsidR="00410B95" w:rsidRDefault="00410B95">
      <w:pPr>
        <w:numPr>
          <w:ilvl w:val="0"/>
          <w:numId w:val="6"/>
        </w:numPr>
        <w:tabs>
          <w:tab w:val="left" w:pos="567"/>
        </w:tabs>
        <w:ind w:left="363"/>
        <w:rPr>
          <w:rFonts w:ascii="Times New Roman" w:hAnsi="Times New Roman" w:cs="Times New Roman"/>
        </w:rPr>
      </w:pPr>
      <w:r>
        <w:rPr>
          <w:rFonts w:ascii="Times New Roman" w:hAnsi="Times New Roman" w:cs="Times New Roman"/>
        </w:rPr>
        <w:t>wygospodarowanie dodatkowego pomieszczenia poprzez postawienie ścianki działowej w przedsionku na odc. A (parter)</w:t>
      </w:r>
    </w:p>
    <w:p w:rsidR="00410B95" w:rsidRDefault="00410B95">
      <w:pPr>
        <w:numPr>
          <w:ilvl w:val="0"/>
          <w:numId w:val="25"/>
        </w:numPr>
        <w:tabs>
          <w:tab w:val="left" w:pos="567"/>
        </w:tabs>
        <w:ind w:left="363"/>
        <w:rPr>
          <w:rFonts w:ascii="Times New Roman" w:hAnsi="Times New Roman" w:cs="Times New Roman"/>
          <w:b/>
          <w:bCs/>
        </w:rPr>
      </w:pPr>
      <w:r>
        <w:rPr>
          <w:rFonts w:ascii="Times New Roman" w:hAnsi="Times New Roman" w:cs="Times New Roman"/>
        </w:rPr>
        <w:t>wykonywanie zaleceń Inspektora Nadzoru Budowlanego- na bieżąco usuwanie usterek.</w:t>
      </w:r>
    </w:p>
    <w:p w:rsidR="00410B95" w:rsidRDefault="00410B95">
      <w:pPr>
        <w:tabs>
          <w:tab w:val="left" w:pos="567"/>
        </w:tabs>
        <w:rPr>
          <w:rFonts w:ascii="Times New Roman" w:hAnsi="Times New Roman" w:cs="Times New Roman"/>
          <w:szCs w:val="28"/>
        </w:rPr>
      </w:pPr>
      <w:r>
        <w:rPr>
          <w:rFonts w:ascii="Times New Roman" w:hAnsi="Times New Roman" w:cs="Times New Roman"/>
          <w:b/>
          <w:bCs/>
        </w:rPr>
        <w:t>4. Roboty stolarskie</w:t>
      </w:r>
    </w:p>
    <w:p w:rsidR="00410B95" w:rsidRDefault="00410B95">
      <w:pPr>
        <w:tabs>
          <w:tab w:val="left" w:pos="567"/>
        </w:tabs>
        <w:ind w:firstLine="340"/>
        <w:rPr>
          <w:rFonts w:ascii="Times New Roman" w:hAnsi="Times New Roman" w:cs="Times New Roman"/>
          <w:szCs w:val="28"/>
        </w:rPr>
      </w:pPr>
      <w:r>
        <w:rPr>
          <w:rFonts w:ascii="Times New Roman" w:hAnsi="Times New Roman" w:cs="Times New Roman"/>
          <w:szCs w:val="28"/>
        </w:rPr>
        <w:t>W poprzednim roku wykonano we własnym zakresie:</w:t>
      </w:r>
    </w:p>
    <w:p w:rsidR="00410B95" w:rsidRDefault="00410B95">
      <w:pPr>
        <w:numPr>
          <w:ilvl w:val="1"/>
          <w:numId w:val="37"/>
        </w:numPr>
        <w:tabs>
          <w:tab w:val="left" w:pos="567"/>
        </w:tabs>
        <w:ind w:left="363"/>
        <w:rPr>
          <w:rFonts w:ascii="Times New Roman" w:hAnsi="Times New Roman" w:cs="Times New Roman"/>
          <w:szCs w:val="28"/>
        </w:rPr>
      </w:pPr>
      <w:r>
        <w:rPr>
          <w:rFonts w:ascii="Times New Roman" w:hAnsi="Times New Roman" w:cs="Times New Roman"/>
          <w:szCs w:val="28"/>
        </w:rPr>
        <w:t>3 regały do magazynu terapii zajęciowej.</w:t>
      </w:r>
    </w:p>
    <w:p w:rsidR="00410B95" w:rsidRDefault="00410B95">
      <w:pPr>
        <w:numPr>
          <w:ilvl w:val="1"/>
          <w:numId w:val="37"/>
        </w:numPr>
        <w:tabs>
          <w:tab w:val="left" w:pos="567"/>
        </w:tabs>
        <w:ind w:left="363"/>
        <w:rPr>
          <w:rFonts w:ascii="Times New Roman" w:hAnsi="Times New Roman" w:cs="Times New Roman"/>
          <w:szCs w:val="28"/>
        </w:rPr>
      </w:pPr>
      <w:r>
        <w:rPr>
          <w:rFonts w:ascii="Times New Roman" w:hAnsi="Times New Roman" w:cs="Times New Roman"/>
          <w:szCs w:val="28"/>
        </w:rPr>
        <w:t>barek bufetowy,</w:t>
      </w:r>
    </w:p>
    <w:p w:rsidR="00410B95" w:rsidRDefault="00410B95">
      <w:pPr>
        <w:numPr>
          <w:ilvl w:val="1"/>
          <w:numId w:val="37"/>
        </w:numPr>
        <w:tabs>
          <w:tab w:val="left" w:pos="567"/>
        </w:tabs>
        <w:ind w:left="363"/>
        <w:rPr>
          <w:rFonts w:ascii="Times New Roman" w:hAnsi="Times New Roman" w:cs="Times New Roman"/>
          <w:szCs w:val="28"/>
        </w:rPr>
      </w:pPr>
      <w:r>
        <w:rPr>
          <w:rFonts w:ascii="Times New Roman" w:hAnsi="Times New Roman" w:cs="Times New Roman"/>
          <w:szCs w:val="28"/>
        </w:rPr>
        <w:t>3 wieszaki ubraniowe,</w:t>
      </w:r>
    </w:p>
    <w:p w:rsidR="00410B95" w:rsidRDefault="00410B95">
      <w:pPr>
        <w:numPr>
          <w:ilvl w:val="1"/>
          <w:numId w:val="37"/>
        </w:numPr>
        <w:tabs>
          <w:tab w:val="left" w:pos="567"/>
        </w:tabs>
        <w:ind w:left="363"/>
        <w:rPr>
          <w:rFonts w:ascii="Times New Roman" w:hAnsi="Times New Roman" w:cs="Times New Roman"/>
          <w:szCs w:val="28"/>
        </w:rPr>
      </w:pPr>
      <w:r>
        <w:rPr>
          <w:rFonts w:ascii="Times New Roman" w:hAnsi="Times New Roman" w:cs="Times New Roman"/>
          <w:szCs w:val="28"/>
        </w:rPr>
        <w:t>remont sceny na świeżym powietrzu +malowanie drewnochronem)</w:t>
      </w:r>
    </w:p>
    <w:p w:rsidR="00410B95" w:rsidRDefault="00410B95">
      <w:pPr>
        <w:numPr>
          <w:ilvl w:val="1"/>
          <w:numId w:val="37"/>
        </w:numPr>
        <w:tabs>
          <w:tab w:val="left" w:pos="567"/>
        </w:tabs>
        <w:ind w:left="363"/>
        <w:rPr>
          <w:rFonts w:ascii="Times New Roman" w:hAnsi="Times New Roman" w:cs="Times New Roman"/>
          <w:szCs w:val="28"/>
        </w:rPr>
      </w:pPr>
      <w:r>
        <w:rPr>
          <w:rFonts w:ascii="Times New Roman" w:hAnsi="Times New Roman" w:cs="Times New Roman"/>
          <w:szCs w:val="28"/>
        </w:rPr>
        <w:t>renowację stołów i ławek pod wiatą „Nasza Szopa”</w:t>
      </w:r>
    </w:p>
    <w:p w:rsidR="00410B95" w:rsidRDefault="00410B95">
      <w:pPr>
        <w:numPr>
          <w:ilvl w:val="1"/>
          <w:numId w:val="37"/>
        </w:numPr>
        <w:tabs>
          <w:tab w:val="left" w:pos="567"/>
        </w:tabs>
        <w:ind w:left="363"/>
        <w:rPr>
          <w:rFonts w:ascii="Times New Roman" w:hAnsi="Times New Roman" w:cs="Times New Roman"/>
          <w:szCs w:val="28"/>
        </w:rPr>
      </w:pPr>
      <w:r>
        <w:rPr>
          <w:rFonts w:ascii="Times New Roman" w:hAnsi="Times New Roman" w:cs="Times New Roman"/>
          <w:szCs w:val="28"/>
        </w:rPr>
        <w:t>renowację balustrady przy oczku wodnym,</w:t>
      </w:r>
    </w:p>
    <w:p w:rsidR="00410B95" w:rsidRDefault="00410B95">
      <w:pPr>
        <w:numPr>
          <w:ilvl w:val="1"/>
          <w:numId w:val="37"/>
        </w:numPr>
        <w:tabs>
          <w:tab w:val="left" w:pos="567"/>
        </w:tabs>
        <w:ind w:left="363"/>
        <w:rPr>
          <w:rFonts w:ascii="Times New Roman" w:hAnsi="Times New Roman" w:cs="Times New Roman"/>
          <w:szCs w:val="28"/>
        </w:rPr>
      </w:pPr>
      <w:r>
        <w:rPr>
          <w:rFonts w:ascii="Times New Roman" w:hAnsi="Times New Roman" w:cs="Times New Roman"/>
          <w:szCs w:val="28"/>
        </w:rPr>
        <w:t>wykonanie młyna wodnego przy oczku wodnym,</w:t>
      </w:r>
    </w:p>
    <w:p w:rsidR="00410B95" w:rsidRDefault="00410B95">
      <w:pPr>
        <w:numPr>
          <w:ilvl w:val="1"/>
          <w:numId w:val="37"/>
        </w:numPr>
        <w:tabs>
          <w:tab w:val="left" w:pos="567"/>
        </w:tabs>
        <w:ind w:left="363"/>
        <w:rPr>
          <w:rFonts w:ascii="Times New Roman" w:hAnsi="Times New Roman" w:cs="Times New Roman"/>
          <w:szCs w:val="28"/>
        </w:rPr>
      </w:pPr>
      <w:r>
        <w:rPr>
          <w:rFonts w:ascii="Times New Roman" w:hAnsi="Times New Roman" w:cs="Times New Roman"/>
          <w:szCs w:val="28"/>
        </w:rPr>
        <w:t>pergoli kwiatowej.</w:t>
      </w:r>
    </w:p>
    <w:p w:rsidR="00410B95" w:rsidRDefault="00410B95">
      <w:pPr>
        <w:tabs>
          <w:tab w:val="left" w:pos="567"/>
        </w:tabs>
        <w:rPr>
          <w:rFonts w:ascii="Times New Roman" w:hAnsi="Times New Roman" w:cs="Times New Roman"/>
          <w:szCs w:val="28"/>
        </w:rPr>
      </w:pPr>
      <w:r>
        <w:rPr>
          <w:rFonts w:ascii="Times New Roman" w:hAnsi="Times New Roman" w:cs="Times New Roman"/>
          <w:szCs w:val="28"/>
        </w:rPr>
        <w:lastRenderedPageBreak/>
        <w:t xml:space="preserve">Systematycznie prowadzone były prace na terenie wokół budynku, polegające na utrzymaniu terenów zielonych i czystości. </w:t>
      </w:r>
    </w:p>
    <w:p w:rsidR="00410B95" w:rsidRDefault="00410B95">
      <w:pPr>
        <w:tabs>
          <w:tab w:val="left" w:pos="567"/>
        </w:tabs>
        <w:ind w:firstLine="170"/>
        <w:rPr>
          <w:rFonts w:ascii="Times New Roman" w:hAnsi="Times New Roman" w:cs="Times New Roman"/>
          <w:b/>
          <w:bCs/>
          <w:sz w:val="32"/>
          <w:szCs w:val="28"/>
        </w:rPr>
      </w:pPr>
      <w:r>
        <w:rPr>
          <w:rFonts w:ascii="Times New Roman" w:hAnsi="Times New Roman" w:cs="Times New Roman"/>
          <w:szCs w:val="28"/>
        </w:rPr>
        <w:t>W celu lepszego funkcjonowania działu w minionym roku zakupiono dwie wiertarko-wkrętarki i wyrzynarkę.</w:t>
      </w:r>
    </w:p>
    <w:p w:rsidR="00410B95" w:rsidRDefault="00410B95">
      <w:pPr>
        <w:spacing w:before="289" w:after="289"/>
        <w:jc w:val="center"/>
        <w:rPr>
          <w:rFonts w:ascii="Times New Roman" w:hAnsi="Times New Roman" w:cs="Times New Roman"/>
          <w:b/>
          <w:bCs/>
          <w:sz w:val="28"/>
          <w:szCs w:val="28"/>
        </w:rPr>
      </w:pPr>
      <w:r>
        <w:rPr>
          <w:rFonts w:ascii="Times New Roman" w:hAnsi="Times New Roman" w:cs="Times New Roman"/>
          <w:b/>
          <w:bCs/>
          <w:sz w:val="32"/>
          <w:szCs w:val="28"/>
        </w:rPr>
        <w:t>2. Charakterystyka mieszkańców Domu</w:t>
      </w:r>
    </w:p>
    <w:p w:rsidR="00410B95" w:rsidRDefault="00410B95">
      <w:pPr>
        <w:spacing w:after="290"/>
        <w:rPr>
          <w:rFonts w:ascii="Times New Roman" w:hAnsi="Times New Roman" w:cs="Times New Roman"/>
        </w:rPr>
      </w:pPr>
      <w:r>
        <w:rPr>
          <w:rFonts w:ascii="Times New Roman" w:hAnsi="Times New Roman" w:cs="Times New Roman"/>
          <w:b/>
          <w:bCs/>
          <w:sz w:val="28"/>
          <w:szCs w:val="28"/>
        </w:rPr>
        <w:tab/>
        <w:t>2.1. Liczba mieszkańców</w:t>
      </w:r>
    </w:p>
    <w:p w:rsidR="00410B95" w:rsidRDefault="00410B95">
      <w:pPr>
        <w:rPr>
          <w:rFonts w:ascii="Times New Roman" w:hAnsi="Times New Roman" w:cs="Times New Roman"/>
        </w:rPr>
      </w:pPr>
      <w:r>
        <w:rPr>
          <w:rFonts w:ascii="Times New Roman" w:hAnsi="Times New Roman" w:cs="Times New Roman"/>
        </w:rPr>
        <w:t>Liczba miejsc – 105</w:t>
      </w:r>
    </w:p>
    <w:p w:rsidR="00410B95" w:rsidRDefault="00410B95">
      <w:pPr>
        <w:spacing w:after="289"/>
        <w:rPr>
          <w:rFonts w:ascii="Times New Roman" w:hAnsi="Times New Roman" w:cs="Times New Roman"/>
        </w:rPr>
      </w:pPr>
      <w:r>
        <w:rPr>
          <w:rFonts w:ascii="Times New Roman" w:hAnsi="Times New Roman" w:cs="Times New Roman"/>
        </w:rPr>
        <w:t xml:space="preserve">Liczba mieszkańców – 101 (w tym kobiet - 50, mężczyzn-51) – </w:t>
      </w:r>
      <w:r>
        <w:rPr>
          <w:rFonts w:ascii="Times New Roman" w:hAnsi="Times New Roman" w:cs="Times New Roman"/>
          <w:b/>
          <w:bCs/>
        </w:rPr>
        <w:t>stan na dzień 31 grudnia 2017</w:t>
      </w:r>
    </w:p>
    <w:p w:rsidR="00410B95" w:rsidRDefault="00410B95">
      <w:pPr>
        <w:spacing w:after="20"/>
        <w:rPr>
          <w:rFonts w:ascii="Times New Roman" w:hAnsi="Times New Roman" w:cs="Times New Roman"/>
        </w:rPr>
      </w:pPr>
      <w:r>
        <w:rPr>
          <w:rFonts w:ascii="Times New Roman" w:hAnsi="Times New Roman" w:cs="Times New Roman"/>
        </w:rPr>
        <w:t>Odeszło w ciągu 2017 roku – 52 osoby, z tego:</w:t>
      </w:r>
    </w:p>
    <w:p w:rsidR="00410B95" w:rsidRDefault="00410B95">
      <w:pPr>
        <w:numPr>
          <w:ilvl w:val="0"/>
          <w:numId w:val="25"/>
        </w:numPr>
        <w:tabs>
          <w:tab w:val="left" w:pos="426"/>
        </w:tabs>
        <w:ind w:left="363"/>
        <w:rPr>
          <w:rFonts w:ascii="Times New Roman" w:hAnsi="Times New Roman" w:cs="Times New Roman"/>
        </w:rPr>
      </w:pPr>
      <w:r>
        <w:rPr>
          <w:rFonts w:ascii="Times New Roman" w:hAnsi="Times New Roman" w:cs="Times New Roman"/>
        </w:rPr>
        <w:t>zmarło – 33 osoby,</w:t>
      </w:r>
    </w:p>
    <w:p w:rsidR="00410B95" w:rsidRDefault="00410B95">
      <w:pPr>
        <w:numPr>
          <w:ilvl w:val="0"/>
          <w:numId w:val="25"/>
        </w:numPr>
        <w:tabs>
          <w:tab w:val="left" w:pos="426"/>
        </w:tabs>
        <w:ind w:left="363"/>
        <w:rPr>
          <w:rFonts w:ascii="Times New Roman" w:hAnsi="Times New Roman" w:cs="Times New Roman"/>
        </w:rPr>
      </w:pPr>
      <w:r>
        <w:rPr>
          <w:rFonts w:ascii="Times New Roman" w:hAnsi="Times New Roman" w:cs="Times New Roman"/>
        </w:rPr>
        <w:t>rezygnacja – 9 osób,</w:t>
      </w:r>
    </w:p>
    <w:p w:rsidR="00410B95" w:rsidRDefault="00410B95">
      <w:pPr>
        <w:numPr>
          <w:ilvl w:val="0"/>
          <w:numId w:val="25"/>
        </w:numPr>
        <w:tabs>
          <w:tab w:val="left" w:pos="426"/>
        </w:tabs>
        <w:ind w:left="363"/>
        <w:rPr>
          <w:rFonts w:ascii="Times New Roman" w:hAnsi="Times New Roman" w:cs="Times New Roman"/>
        </w:rPr>
      </w:pPr>
      <w:r>
        <w:rPr>
          <w:rFonts w:ascii="Times New Roman" w:hAnsi="Times New Roman" w:cs="Times New Roman"/>
        </w:rPr>
        <w:t>przeniesienie do ZOL – 3 osoby,</w:t>
      </w:r>
    </w:p>
    <w:p w:rsidR="00410B95" w:rsidRDefault="00410B95">
      <w:pPr>
        <w:numPr>
          <w:ilvl w:val="0"/>
          <w:numId w:val="25"/>
        </w:numPr>
        <w:tabs>
          <w:tab w:val="left" w:pos="426"/>
        </w:tabs>
        <w:ind w:left="363"/>
        <w:rPr>
          <w:rFonts w:ascii="Times New Roman" w:hAnsi="Times New Roman" w:cs="Times New Roman"/>
        </w:rPr>
      </w:pPr>
      <w:r>
        <w:rPr>
          <w:rFonts w:ascii="Times New Roman" w:hAnsi="Times New Roman" w:cs="Times New Roman"/>
        </w:rPr>
        <w:t>przeniesienie do hospicjum – 1 osoba,</w:t>
      </w:r>
    </w:p>
    <w:p w:rsidR="00410B95" w:rsidRDefault="00410B95">
      <w:pPr>
        <w:numPr>
          <w:ilvl w:val="0"/>
          <w:numId w:val="25"/>
        </w:numPr>
        <w:tabs>
          <w:tab w:val="left" w:pos="426"/>
        </w:tabs>
        <w:spacing w:after="289"/>
        <w:ind w:left="363"/>
        <w:rPr>
          <w:rFonts w:ascii="Times New Roman" w:hAnsi="Times New Roman" w:cs="Times New Roman"/>
        </w:rPr>
      </w:pPr>
      <w:r>
        <w:rPr>
          <w:rFonts w:ascii="Times New Roman" w:hAnsi="Times New Roman" w:cs="Times New Roman"/>
        </w:rPr>
        <w:t>zakończenie okresu ważności decyzji kierującej – 6 osób.</w:t>
      </w:r>
    </w:p>
    <w:p w:rsidR="00410B95" w:rsidRDefault="00410B95">
      <w:pPr>
        <w:rPr>
          <w:rFonts w:ascii="Times New Roman" w:hAnsi="Times New Roman" w:cs="Times New Roman"/>
        </w:rPr>
      </w:pPr>
      <w:r>
        <w:rPr>
          <w:rFonts w:ascii="Times New Roman" w:hAnsi="Times New Roman" w:cs="Times New Roman"/>
        </w:rPr>
        <w:t>Przybyło w ciągu 2017 roku – 50 osób.</w:t>
      </w:r>
    </w:p>
    <w:p w:rsidR="00410B95" w:rsidRDefault="00410B95">
      <w:pPr>
        <w:spacing w:after="360"/>
        <w:rPr>
          <w:rFonts w:ascii="Times New Roman" w:eastAsia="Times New Roman" w:hAnsi="Times New Roman" w:cs="Times New Roman"/>
        </w:rPr>
      </w:pPr>
      <w:r>
        <w:rPr>
          <w:rFonts w:ascii="Times New Roman" w:hAnsi="Times New Roman" w:cs="Times New Roman"/>
        </w:rPr>
        <w:t>W ciągu 2017 roku przebywało łącznie 153 osoby.</w:t>
      </w:r>
    </w:p>
    <w:p w:rsidR="00410B95" w:rsidRDefault="00410B95">
      <w:pPr>
        <w:spacing w:after="360"/>
        <w:rPr>
          <w:rFonts w:ascii="Times New Roman" w:hAnsi="Times New Roman" w:cs="Times New Roman"/>
        </w:rPr>
      </w:pPr>
      <w:r>
        <w:rPr>
          <w:rFonts w:ascii="Times New Roman" w:eastAsia="Times New Roman" w:hAnsi="Times New Roman" w:cs="Times New Roman"/>
        </w:rPr>
        <w:t>„</w:t>
      </w:r>
      <w:r>
        <w:rPr>
          <w:rFonts w:ascii="Times New Roman" w:hAnsi="Times New Roman" w:cs="Times New Roman"/>
        </w:rPr>
        <w:t>Dom nad Stawami” największą liczbę mieszkańców miał 3 stycznia – 105 osób, a najmniejszą 1 kwietnia - 92 osoby.</w:t>
      </w:r>
    </w:p>
    <w:p w:rsidR="00410B95" w:rsidRDefault="00410B95">
      <w:pPr>
        <w:pStyle w:val="western"/>
        <w:spacing w:before="0" w:after="360"/>
        <w:rPr>
          <w:rFonts w:ascii="Times New Roman" w:hAnsi="Times New Roman" w:cs="Times New Roman"/>
          <w:b/>
          <w:bCs/>
        </w:rPr>
      </w:pPr>
      <w:r>
        <w:rPr>
          <w:rFonts w:ascii="Times New Roman" w:hAnsi="Times New Roman" w:cs="Times New Roman"/>
          <w:sz w:val="24"/>
          <w:szCs w:val="24"/>
        </w:rPr>
        <w:t>W 2017 roku średnia miesięczna liczba mieszkańców wynosiła 98,24</w:t>
      </w:r>
      <w:r>
        <w:rPr>
          <w:rStyle w:val="Odwoanieprzypisu"/>
          <w:rFonts w:ascii="Times New Roman" w:hAnsi="Times New Roman" w:cs="Times New Roman"/>
          <w:sz w:val="24"/>
          <w:szCs w:val="24"/>
        </w:rPr>
        <w:footnoteReference w:id="1"/>
      </w:r>
      <w:r>
        <w:rPr>
          <w:rFonts w:ascii="Times New Roman" w:hAnsi="Times New Roman" w:cs="Times New Roman"/>
          <w:sz w:val="24"/>
          <w:szCs w:val="24"/>
        </w:rPr>
        <w:t>.</w:t>
      </w:r>
    </w:p>
    <w:tbl>
      <w:tblPr>
        <w:tblW w:w="0" w:type="auto"/>
        <w:tblInd w:w="70" w:type="dxa"/>
        <w:tblLayout w:type="fixed"/>
        <w:tblCellMar>
          <w:left w:w="70" w:type="dxa"/>
          <w:right w:w="70" w:type="dxa"/>
        </w:tblCellMar>
        <w:tblLook w:val="0000"/>
      </w:tblPr>
      <w:tblGrid>
        <w:gridCol w:w="4695"/>
        <w:gridCol w:w="4943"/>
      </w:tblGrid>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b/>
                <w:bCs/>
              </w:rPr>
            </w:pPr>
            <w:r>
              <w:rPr>
                <w:rFonts w:ascii="Times New Roman" w:hAnsi="Times New Roman" w:cs="Times New Roman"/>
                <w:b/>
                <w:bCs/>
              </w:rPr>
              <w:t>miesiąc</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b/>
                <w:bCs/>
              </w:rPr>
              <w:t>średnia liczba mieszkańców</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styczeń</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101,42</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luty</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96,64</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marzec</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94,19</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kwiecień</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95,53</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maj</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97,45</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czerwiec</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97,27</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lipiec</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99,39</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sierpień</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101,23</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wrzesień</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99,23</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październik</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99,16</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listopad</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97,40</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t>grudzień</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pacing w:after="360"/>
            </w:pPr>
            <w:r>
              <w:rPr>
                <w:rFonts w:ascii="Times New Roman" w:hAnsi="Times New Roman" w:cs="Times New Roman"/>
              </w:rPr>
              <w:t>100,00</w:t>
            </w:r>
          </w:p>
        </w:tc>
      </w:tr>
      <w:tr w:rsidR="00410B95">
        <w:trPr>
          <w:trHeight w:hRule="exact" w:val="397"/>
        </w:trPr>
        <w:tc>
          <w:tcPr>
            <w:tcW w:w="4695" w:type="dxa"/>
            <w:tcBorders>
              <w:top w:val="single" w:sz="4" w:space="0" w:color="000000"/>
              <w:left w:val="single" w:sz="4" w:space="0" w:color="000000"/>
              <w:bottom w:val="single" w:sz="4" w:space="0" w:color="000000"/>
            </w:tcBorders>
            <w:shd w:val="clear" w:color="auto" w:fill="auto"/>
            <w:vAlign w:val="center"/>
          </w:tcPr>
          <w:p w:rsidR="00410B95" w:rsidRDefault="00410B95">
            <w:pPr>
              <w:spacing w:after="360"/>
              <w:rPr>
                <w:rFonts w:ascii="Times New Roman" w:hAnsi="Times New Roman" w:cs="Times New Roman"/>
              </w:rPr>
            </w:pPr>
            <w:r>
              <w:rPr>
                <w:rFonts w:ascii="Times New Roman" w:hAnsi="Times New Roman" w:cs="Times New Roman"/>
              </w:rPr>
              <w:lastRenderedPageBreak/>
              <w:t>Średnia liczba mieszkańców w 2017</w:t>
            </w:r>
          </w:p>
        </w:tc>
        <w:tc>
          <w:tcPr>
            <w:tcW w:w="49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napToGrid w:val="0"/>
              <w:spacing w:after="360"/>
            </w:pPr>
            <w:r>
              <w:rPr>
                <w:rFonts w:ascii="Times New Roman" w:hAnsi="Times New Roman" w:cs="Times New Roman"/>
              </w:rPr>
              <w:t>98,24</w:t>
            </w:r>
          </w:p>
        </w:tc>
      </w:tr>
    </w:tbl>
    <w:p w:rsidR="00410B95" w:rsidRDefault="00410B95">
      <w:pPr>
        <w:spacing w:after="289"/>
        <w:rPr>
          <w:rFonts w:ascii="Times New Roman" w:hAnsi="Times New Roman" w:cs="Times New Roman"/>
          <w:b/>
          <w:bCs/>
          <w:sz w:val="28"/>
          <w:szCs w:val="28"/>
        </w:rPr>
      </w:pPr>
      <w:r>
        <w:object w:dxaOrig="9452" w:dyaOrig="51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72.5pt;height:255pt" o:ole="" filled="t">
            <v:fill color2="black"/>
            <v:imagedata r:id="rId9" o:title=""/>
          </v:shape>
          <o:OLEObject Type="Embed" ProgID="LibreOffice.ChartDocument.1" ShapeID="_x0000_i1026" DrawAspect="Content" ObjectID="_1578467178" r:id="rId10"/>
        </w:object>
      </w:r>
    </w:p>
    <w:p w:rsidR="00410B95" w:rsidRDefault="00410B95">
      <w:pPr>
        <w:spacing w:after="290"/>
        <w:rPr>
          <w:rFonts w:ascii="Times New Roman" w:hAnsi="Times New Roman" w:cs="Times New Roman"/>
        </w:rPr>
      </w:pPr>
      <w:r>
        <w:rPr>
          <w:rFonts w:ascii="Times New Roman" w:hAnsi="Times New Roman" w:cs="Times New Roman"/>
          <w:b/>
          <w:bCs/>
          <w:sz w:val="28"/>
          <w:szCs w:val="28"/>
        </w:rPr>
        <w:tab/>
        <w:t>2.2. Wiek mieszkańców</w:t>
      </w:r>
    </w:p>
    <w:p w:rsidR="00410B95" w:rsidRDefault="00410B95">
      <w:pPr>
        <w:spacing w:after="289"/>
        <w:ind w:firstLine="227"/>
        <w:jc w:val="both"/>
        <w:rPr>
          <w:rFonts w:ascii="Times New Roman" w:hAnsi="Times New Roman" w:cs="Times New Roman"/>
        </w:rPr>
      </w:pPr>
      <w:r>
        <w:rPr>
          <w:rFonts w:ascii="Times New Roman" w:hAnsi="Times New Roman" w:cs="Times New Roman"/>
        </w:rPr>
        <w:t>W 2017 roku największą grupę osób stanowili mieszkańcy pomiędzy 81 a 90 rokiem życia – 42 osoby. Strukturę wiekową wszystkich mieszkańców przedstawia poniższa tabela i wykres.</w:t>
      </w:r>
    </w:p>
    <w:tbl>
      <w:tblPr>
        <w:tblW w:w="0" w:type="auto"/>
        <w:tblInd w:w="55" w:type="dxa"/>
        <w:tblLayout w:type="fixed"/>
        <w:tblCellMar>
          <w:top w:w="55" w:type="dxa"/>
          <w:left w:w="55" w:type="dxa"/>
          <w:bottom w:w="55" w:type="dxa"/>
          <w:right w:w="55" w:type="dxa"/>
        </w:tblCellMar>
        <w:tblLook w:val="0000"/>
      </w:tblPr>
      <w:tblGrid>
        <w:gridCol w:w="4792"/>
        <w:gridCol w:w="4846"/>
      </w:tblGrid>
      <w:tr w:rsidR="00410B95">
        <w:tc>
          <w:tcPr>
            <w:tcW w:w="4792" w:type="dxa"/>
            <w:tcBorders>
              <w:top w:val="single" w:sz="1" w:space="0" w:color="000000"/>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Wiek mieszkańców</w:t>
            </w:r>
          </w:p>
        </w:tc>
        <w:tc>
          <w:tcPr>
            <w:tcW w:w="4846" w:type="dxa"/>
            <w:tcBorders>
              <w:top w:val="single" w:sz="1" w:space="0" w:color="000000"/>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Liczba osób</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40 lat i poniżej</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4</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41 – 50 lat</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3</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51 – 60 lat</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13</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61 – 70 lat</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38</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71 – 80 lat</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32</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81 – 90 lat</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42</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91 – 100 lat</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21</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powyżej 100 lat</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0</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Razem</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153</w:t>
            </w:r>
          </w:p>
        </w:tc>
      </w:tr>
    </w:tbl>
    <w:p w:rsidR="00410B95" w:rsidRDefault="00410B95">
      <w:pPr>
        <w:spacing w:after="289"/>
        <w:jc w:val="center"/>
        <w:rPr>
          <w:rFonts w:ascii="Times New Roman" w:hAnsi="Times New Roman" w:cs="Times New Roman"/>
          <w:b/>
          <w:bCs/>
          <w:sz w:val="28"/>
        </w:rPr>
      </w:pPr>
      <w:r>
        <w:object w:dxaOrig="9066" w:dyaOrig="5098">
          <v:shape id="_x0000_i1027" type="#_x0000_t75" style="width:453pt;height:255pt" o:ole="" filled="t">
            <v:fill color2="black"/>
            <v:imagedata r:id="rId11" o:title=""/>
          </v:shape>
          <o:OLEObject Type="Embed" ProgID="LibreOffice.ChartDocument.1" ShapeID="_x0000_i1027" DrawAspect="Content" ObjectID="_1578467179" r:id="rId12"/>
        </w:object>
      </w:r>
    </w:p>
    <w:p w:rsidR="00410B95" w:rsidRDefault="00410B95">
      <w:pPr>
        <w:spacing w:after="289"/>
        <w:rPr>
          <w:rFonts w:ascii="Times New Roman" w:hAnsi="Times New Roman" w:cs="Times New Roman"/>
        </w:rPr>
      </w:pPr>
      <w:r>
        <w:rPr>
          <w:rFonts w:ascii="Times New Roman" w:hAnsi="Times New Roman" w:cs="Times New Roman"/>
          <w:b/>
          <w:bCs/>
          <w:sz w:val="28"/>
        </w:rPr>
        <w:tab/>
        <w:t>2.3. Stopień niepełnosprawności</w:t>
      </w:r>
    </w:p>
    <w:p w:rsidR="00410B95" w:rsidRDefault="00410B95">
      <w:pPr>
        <w:spacing w:after="289"/>
        <w:ind w:firstLine="227"/>
        <w:jc w:val="both"/>
        <w:rPr>
          <w:rFonts w:ascii="Times New Roman" w:hAnsi="Times New Roman" w:cs="Times New Roman"/>
        </w:rPr>
      </w:pPr>
      <w:r>
        <w:rPr>
          <w:rFonts w:ascii="Times New Roman" w:hAnsi="Times New Roman" w:cs="Times New Roman"/>
        </w:rPr>
        <w:t>Wśród wszystkich mieszkańców przebywających w 2017 roku w Domu największą grupę  stanowiły osoby z I grupą inwalidzką czyli znacznym stopniem niepełnosprawności (60 osób). Tylko jedna osoba ma III grupę – lekki stopień niepełnosprawności.</w:t>
      </w:r>
    </w:p>
    <w:p w:rsidR="00410B95" w:rsidRDefault="00410B95">
      <w:pPr>
        <w:spacing w:after="289"/>
        <w:ind w:firstLine="227"/>
        <w:jc w:val="both"/>
        <w:rPr>
          <w:rFonts w:ascii="Times New Roman" w:hAnsi="Times New Roman" w:cs="Times New Roman"/>
        </w:rPr>
      </w:pPr>
      <w:r>
        <w:rPr>
          <w:rFonts w:ascii="Times New Roman" w:hAnsi="Times New Roman" w:cs="Times New Roman"/>
        </w:rPr>
        <w:t>Na dzień 31 grudnia w Domu przebywały 82 osoby starsze i 19 przewlekle somatycznie chore.</w:t>
      </w:r>
    </w:p>
    <w:tbl>
      <w:tblPr>
        <w:tblW w:w="0" w:type="auto"/>
        <w:tblInd w:w="55" w:type="dxa"/>
        <w:tblLayout w:type="fixed"/>
        <w:tblCellMar>
          <w:top w:w="55" w:type="dxa"/>
          <w:left w:w="55" w:type="dxa"/>
          <w:bottom w:w="55" w:type="dxa"/>
          <w:right w:w="55" w:type="dxa"/>
        </w:tblCellMar>
        <w:tblLook w:val="0000"/>
      </w:tblPr>
      <w:tblGrid>
        <w:gridCol w:w="4792"/>
        <w:gridCol w:w="4846"/>
      </w:tblGrid>
      <w:tr w:rsidR="00410B95">
        <w:tc>
          <w:tcPr>
            <w:tcW w:w="4792" w:type="dxa"/>
            <w:tcBorders>
              <w:top w:val="single" w:sz="1" w:space="0" w:color="000000"/>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Grupa inwalidzka</w:t>
            </w:r>
          </w:p>
        </w:tc>
        <w:tc>
          <w:tcPr>
            <w:tcW w:w="4846" w:type="dxa"/>
            <w:tcBorders>
              <w:top w:val="single" w:sz="1" w:space="0" w:color="000000"/>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Liczba osób</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I – znaczny stopień niepełnosprawności</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60</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II – umiarkowany stopień niepełnosprawności</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25</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III – lekki stopień niepełnosprawności</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1</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bez ustalonej grupy</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67</w:t>
            </w:r>
          </w:p>
        </w:tc>
      </w:tr>
      <w:tr w:rsidR="00410B95">
        <w:tc>
          <w:tcPr>
            <w:tcW w:w="4792" w:type="dxa"/>
            <w:tcBorders>
              <w:left w:val="single" w:sz="1" w:space="0" w:color="000000"/>
              <w:bottom w:val="single" w:sz="1" w:space="0" w:color="000000"/>
            </w:tcBorders>
            <w:shd w:val="clear" w:color="auto" w:fill="auto"/>
          </w:tcPr>
          <w:p w:rsidR="00410B95" w:rsidRDefault="00410B95">
            <w:pPr>
              <w:rPr>
                <w:rFonts w:ascii="Times New Roman" w:hAnsi="Times New Roman" w:cs="Times New Roman"/>
              </w:rPr>
            </w:pPr>
            <w:r>
              <w:rPr>
                <w:rFonts w:ascii="Times New Roman" w:hAnsi="Times New Roman" w:cs="Times New Roman"/>
              </w:rPr>
              <w:t>Razem</w:t>
            </w:r>
          </w:p>
        </w:tc>
        <w:tc>
          <w:tcPr>
            <w:tcW w:w="4846" w:type="dxa"/>
            <w:tcBorders>
              <w:left w:val="single" w:sz="1" w:space="0" w:color="000000"/>
              <w:bottom w:val="single" w:sz="1" w:space="0" w:color="000000"/>
              <w:right w:val="single" w:sz="1" w:space="0" w:color="000000"/>
            </w:tcBorders>
            <w:shd w:val="clear" w:color="auto" w:fill="auto"/>
          </w:tcPr>
          <w:p w:rsidR="00410B95" w:rsidRDefault="00410B95">
            <w:r>
              <w:rPr>
                <w:rFonts w:ascii="Times New Roman" w:hAnsi="Times New Roman" w:cs="Times New Roman"/>
              </w:rPr>
              <w:t>153</w:t>
            </w:r>
          </w:p>
        </w:tc>
      </w:tr>
    </w:tbl>
    <w:p w:rsidR="00410B95" w:rsidRDefault="00410B95">
      <w:pPr>
        <w:spacing w:before="289" w:after="289"/>
        <w:jc w:val="center"/>
        <w:rPr>
          <w:rFonts w:ascii="Times New Roman" w:hAnsi="Times New Roman" w:cs="Times New Roman"/>
          <w:b/>
          <w:bCs/>
          <w:sz w:val="28"/>
        </w:rPr>
      </w:pPr>
      <w:r>
        <w:object w:dxaOrig="9066" w:dyaOrig="5098">
          <v:shape id="_x0000_i1028" type="#_x0000_t75" style="width:453pt;height:255pt" o:ole="" filled="t">
            <v:fill color2="black"/>
            <v:imagedata r:id="rId13" o:title=""/>
          </v:shape>
          <o:OLEObject Type="Embed" ProgID="LibreOffice.ChartDocument.1" ShapeID="_x0000_i1028" DrawAspect="Content" ObjectID="_1578467180" r:id="rId14"/>
        </w:object>
      </w:r>
    </w:p>
    <w:p w:rsidR="00410B95" w:rsidRDefault="00410B95">
      <w:pPr>
        <w:spacing w:after="289"/>
        <w:rPr>
          <w:rFonts w:ascii="Times New Roman" w:hAnsi="Times New Roman" w:cs="Times New Roman"/>
        </w:rPr>
      </w:pPr>
      <w:r>
        <w:rPr>
          <w:rFonts w:ascii="Times New Roman" w:hAnsi="Times New Roman" w:cs="Times New Roman"/>
          <w:b/>
          <w:bCs/>
          <w:sz w:val="28"/>
        </w:rPr>
        <w:tab/>
        <w:t>2.4. Źródła płatności za pobyt w „Domu nad Stawami”</w:t>
      </w:r>
    </w:p>
    <w:p w:rsidR="00410B95" w:rsidRDefault="00410B95">
      <w:pPr>
        <w:ind w:firstLine="227"/>
        <w:rPr>
          <w:rFonts w:ascii="Times New Roman" w:hAnsi="Times New Roman" w:cs="Times New Roman"/>
        </w:rPr>
      </w:pPr>
      <w:r>
        <w:rPr>
          <w:rFonts w:ascii="Times New Roman" w:hAnsi="Times New Roman" w:cs="Times New Roman"/>
        </w:rPr>
        <w:t>Formy płatności za pobyt w Placówce:</w:t>
      </w:r>
    </w:p>
    <w:p w:rsidR="00410B95" w:rsidRDefault="00410B95">
      <w:pPr>
        <w:pStyle w:val="NormalnyWeb"/>
        <w:spacing w:before="0" w:after="0"/>
        <w:ind w:firstLine="227"/>
        <w:rPr>
          <w:rFonts w:ascii="Times New Roman" w:hAnsi="Times New Roman" w:cs="Times New Roman"/>
        </w:rPr>
      </w:pPr>
      <w:r>
        <w:rPr>
          <w:rFonts w:ascii="Times New Roman" w:hAnsi="Times New Roman" w:cs="Times New Roman"/>
        </w:rPr>
        <w:t>Każda osoba zamieszkująca w DPS płaciła do 70% ze swojego świadczenia z:</w:t>
      </w:r>
    </w:p>
    <w:p w:rsidR="00410B95" w:rsidRDefault="00410B95">
      <w:pPr>
        <w:pStyle w:val="NormalnyWeb"/>
        <w:numPr>
          <w:ilvl w:val="0"/>
          <w:numId w:val="38"/>
        </w:numPr>
        <w:spacing w:before="0" w:after="0"/>
        <w:ind w:left="363" w:hanging="363"/>
        <w:rPr>
          <w:rFonts w:ascii="Times New Roman" w:hAnsi="Times New Roman" w:cs="Times New Roman"/>
        </w:rPr>
      </w:pPr>
      <w:r>
        <w:rPr>
          <w:rFonts w:ascii="Times New Roman" w:hAnsi="Times New Roman" w:cs="Times New Roman"/>
        </w:rPr>
        <w:t>z emerytury i renty – 124 osoby,</w:t>
      </w:r>
    </w:p>
    <w:p w:rsidR="00410B95" w:rsidRDefault="00410B95">
      <w:pPr>
        <w:pStyle w:val="NormalnyWeb"/>
        <w:numPr>
          <w:ilvl w:val="0"/>
          <w:numId w:val="38"/>
        </w:numPr>
        <w:spacing w:before="0" w:after="0"/>
        <w:ind w:left="363" w:hanging="363"/>
        <w:rPr>
          <w:rFonts w:ascii="Times New Roman" w:hAnsi="Times New Roman" w:cs="Times New Roman"/>
        </w:rPr>
      </w:pPr>
      <w:r>
        <w:rPr>
          <w:rFonts w:ascii="Times New Roman" w:hAnsi="Times New Roman" w:cs="Times New Roman"/>
        </w:rPr>
        <w:t>z zasiłku z pomocy społecznej – 29 osób.</w:t>
      </w:r>
    </w:p>
    <w:p w:rsidR="00410B95" w:rsidRDefault="00410B95">
      <w:pPr>
        <w:pStyle w:val="NormalnyWeb"/>
        <w:spacing w:before="0" w:after="0"/>
        <w:ind w:firstLine="227"/>
        <w:rPr>
          <w:rFonts w:ascii="Times New Roman" w:hAnsi="Times New Roman" w:cs="Times New Roman"/>
        </w:rPr>
      </w:pPr>
      <w:r>
        <w:rPr>
          <w:rFonts w:ascii="Times New Roman" w:hAnsi="Times New Roman" w:cs="Times New Roman"/>
        </w:rPr>
        <w:t>Pozostała kwota brakująca do pełnego kosztu utrzymania pochodziła z:</w:t>
      </w:r>
    </w:p>
    <w:p w:rsidR="00410B95" w:rsidRDefault="00410B95">
      <w:pPr>
        <w:pStyle w:val="NormalnyWeb"/>
        <w:numPr>
          <w:ilvl w:val="0"/>
          <w:numId w:val="41"/>
        </w:numPr>
        <w:spacing w:before="0" w:after="0"/>
        <w:ind w:left="363" w:hanging="363"/>
        <w:rPr>
          <w:rFonts w:ascii="Times New Roman" w:hAnsi="Times New Roman" w:cs="Times New Roman"/>
        </w:rPr>
      </w:pPr>
      <w:r>
        <w:rPr>
          <w:rFonts w:ascii="Times New Roman" w:hAnsi="Times New Roman" w:cs="Times New Roman"/>
        </w:rPr>
        <w:t>dofinansowania z budżetu państwa – osoby umieszczone ze skierowaniami wydanymi przed dniem 1 stycznia 2004 roku – dotyczy to 14 osób,</w:t>
      </w:r>
    </w:p>
    <w:p w:rsidR="00410B95" w:rsidRDefault="00410B95">
      <w:pPr>
        <w:pStyle w:val="NormalnyWeb"/>
        <w:numPr>
          <w:ilvl w:val="0"/>
          <w:numId w:val="41"/>
        </w:numPr>
        <w:spacing w:before="0" w:after="0"/>
        <w:ind w:left="363" w:hanging="363"/>
        <w:rPr>
          <w:rFonts w:ascii="Times New Roman" w:eastAsia="Times New Roman" w:hAnsi="Times New Roman" w:cs="Times New Roman"/>
        </w:rPr>
      </w:pPr>
      <w:r>
        <w:rPr>
          <w:rFonts w:ascii="Times New Roman" w:hAnsi="Times New Roman" w:cs="Times New Roman"/>
        </w:rPr>
        <w:t>dopłaty osób zobowiązanych do alimentacji, w tym:</w:t>
      </w:r>
    </w:p>
    <w:p w:rsidR="00410B95" w:rsidRDefault="00410B95">
      <w:pPr>
        <w:pStyle w:val="NormalnyWeb"/>
        <w:spacing w:before="0" w:after="0"/>
        <w:ind w:left="360"/>
        <w:rPr>
          <w:rFonts w:ascii="Times New Roman" w:hAnsi="Times New Roman" w:cs="Times New Roman"/>
        </w:rPr>
      </w:pPr>
      <w:r>
        <w:rPr>
          <w:rFonts w:ascii="Times New Roman" w:eastAsia="Times New Roman" w:hAnsi="Times New Roman" w:cs="Times New Roman"/>
        </w:rPr>
        <w:t xml:space="preserve"> </w:t>
      </w:r>
      <w:r>
        <w:rPr>
          <w:rFonts w:ascii="Times New Roman" w:hAnsi="Times New Roman" w:cs="Times New Roman"/>
        </w:rPr>
        <w:t>- rodzina 3 mieszkańców dopłacała do całości kosztu ich utrzymania,</w:t>
      </w:r>
    </w:p>
    <w:p w:rsidR="00410B95" w:rsidRDefault="00410B95">
      <w:pPr>
        <w:pStyle w:val="NormalnyWeb"/>
        <w:spacing w:before="0" w:after="0"/>
        <w:ind w:left="360"/>
        <w:rPr>
          <w:rFonts w:ascii="Times New Roman" w:hAnsi="Times New Roman" w:cs="Times New Roman"/>
        </w:rPr>
      </w:pPr>
      <w:r>
        <w:rPr>
          <w:rFonts w:ascii="Times New Roman" w:hAnsi="Times New Roman" w:cs="Times New Roman"/>
        </w:rPr>
        <w:t>- 1 osoba opłacała całość pobytu ze swoich środków,</w:t>
      </w:r>
    </w:p>
    <w:p w:rsidR="00410B95" w:rsidRDefault="00410B95">
      <w:pPr>
        <w:pStyle w:val="NormalnyWeb"/>
        <w:spacing w:before="0" w:after="0"/>
        <w:ind w:left="360"/>
        <w:rPr>
          <w:rFonts w:ascii="Times New Roman" w:hAnsi="Times New Roman" w:cs="Times New Roman"/>
        </w:rPr>
      </w:pPr>
      <w:r>
        <w:rPr>
          <w:rFonts w:ascii="Times New Roman" w:hAnsi="Times New Roman" w:cs="Times New Roman"/>
        </w:rPr>
        <w:t>- do 13 podopiecznych dopłacała rodzina i organ kierujący,</w:t>
      </w:r>
    </w:p>
    <w:p w:rsidR="00410B95" w:rsidRDefault="00410B95">
      <w:pPr>
        <w:pStyle w:val="NormalnyWeb"/>
        <w:spacing w:before="0" w:after="0"/>
        <w:ind w:left="360"/>
        <w:rPr>
          <w:rFonts w:ascii="Times New Roman" w:hAnsi="Times New Roman" w:cs="Times New Roman"/>
        </w:rPr>
      </w:pPr>
      <w:r>
        <w:rPr>
          <w:rFonts w:ascii="Times New Roman" w:hAnsi="Times New Roman" w:cs="Times New Roman"/>
        </w:rPr>
        <w:t>- do pozostałych osób dopłacał organ kierujący tj. do 122 osób,</w:t>
      </w:r>
    </w:p>
    <w:p w:rsidR="00410B95" w:rsidRDefault="00410B95">
      <w:pPr>
        <w:pStyle w:val="NormalnyWeb"/>
        <w:spacing w:before="0" w:after="289"/>
        <w:ind w:left="340"/>
        <w:rPr>
          <w:rFonts w:ascii="Times New Roman" w:hAnsi="Times New Roman" w:cs="Times New Roman"/>
          <w:b/>
          <w:bCs/>
          <w:sz w:val="32"/>
        </w:rPr>
      </w:pPr>
      <w:r>
        <w:rPr>
          <w:rFonts w:ascii="Times New Roman" w:hAnsi="Times New Roman" w:cs="Times New Roman"/>
        </w:rPr>
        <w:t>łącznie 139 osób. Są to mieszkańcy z decyzją o zamieszkaniu w dps na podstawie przepisów ustawy z dnia 12 marca 2004 roku o pomocy społecznej.</w:t>
      </w:r>
    </w:p>
    <w:p w:rsidR="00410B95" w:rsidRDefault="00410B95">
      <w:pPr>
        <w:spacing w:after="290"/>
        <w:jc w:val="center"/>
        <w:rPr>
          <w:rFonts w:ascii="Times New Roman" w:hAnsi="Times New Roman" w:cs="Times New Roman"/>
        </w:rPr>
      </w:pPr>
      <w:r>
        <w:rPr>
          <w:rFonts w:ascii="Times New Roman" w:hAnsi="Times New Roman" w:cs="Times New Roman"/>
          <w:b/>
          <w:bCs/>
          <w:sz w:val="32"/>
        </w:rPr>
        <w:t>3. Usługi świadczone przez „Dom nad Stawami”</w:t>
      </w:r>
    </w:p>
    <w:p w:rsidR="00410B95" w:rsidRDefault="00410B95">
      <w:pPr>
        <w:pStyle w:val="Tekstpodstawowywcity31"/>
        <w:spacing w:after="290"/>
        <w:ind w:firstLine="227"/>
        <w:rPr>
          <w:b/>
          <w:bCs/>
        </w:rPr>
      </w:pPr>
      <w:r>
        <w:t>Świadczymy naszym mieszkańcom usługi: bytowe, opiekuńcze i wspomagające na poziomie znacznie przewyższającym obo</w:t>
      </w:r>
      <w:r>
        <w:softHyphen/>
        <w:t>wiązujące standardy, w zakresie i formach wynikających z indywidualnych potrzeb mieszkańców.</w:t>
      </w:r>
    </w:p>
    <w:p w:rsidR="00410B95" w:rsidRDefault="00410B95">
      <w:pPr>
        <w:pStyle w:val="Nagwek10"/>
        <w:pageBreakBefore/>
        <w:spacing w:before="0" w:after="290"/>
        <w:rPr>
          <w:rFonts w:ascii="Times New Roman" w:hAnsi="Times New Roman" w:cs="Times New Roman"/>
        </w:rPr>
      </w:pPr>
      <w:r>
        <w:rPr>
          <w:rFonts w:ascii="Times New Roman" w:eastAsia="SimSun" w:hAnsi="Times New Roman" w:cs="Times New Roman"/>
          <w:b/>
          <w:bCs/>
          <w:szCs w:val="24"/>
        </w:rPr>
        <w:lastRenderedPageBreak/>
        <w:t>3.1. Usługi bytowe</w:t>
      </w:r>
    </w:p>
    <w:p w:rsidR="00410B95" w:rsidRDefault="00410B95">
      <w:pPr>
        <w:spacing w:after="290"/>
        <w:ind w:firstLine="227"/>
        <w:rPr>
          <w:rFonts w:ascii="Times New Roman" w:hAnsi="Times New Roman" w:cs="Times New Roman"/>
          <w:b/>
          <w:bCs/>
        </w:rPr>
      </w:pPr>
      <w:r>
        <w:rPr>
          <w:rFonts w:ascii="Times New Roman" w:hAnsi="Times New Roman" w:cs="Times New Roman"/>
        </w:rPr>
        <w:t>W ramach potrzeb bytowych zapewniamy:</w:t>
      </w:r>
    </w:p>
    <w:p w:rsidR="00410B95" w:rsidRDefault="00410B95">
      <w:pPr>
        <w:spacing w:after="290"/>
        <w:rPr>
          <w:rFonts w:ascii="Times New Roman" w:hAnsi="Times New Roman" w:cs="Times New Roman"/>
        </w:rPr>
      </w:pPr>
      <w:r>
        <w:rPr>
          <w:rFonts w:ascii="Times New Roman" w:hAnsi="Times New Roman" w:cs="Times New Roman"/>
          <w:b/>
          <w:bCs/>
        </w:rPr>
        <w:t>3.1.1. Miejsce zamieszkania</w:t>
      </w:r>
    </w:p>
    <w:p w:rsidR="00410B95" w:rsidRDefault="00410B95">
      <w:pPr>
        <w:ind w:firstLine="227"/>
        <w:jc w:val="both"/>
        <w:rPr>
          <w:rFonts w:ascii="Times New Roman" w:hAnsi="Times New Roman" w:cs="Times New Roman"/>
        </w:rPr>
      </w:pPr>
      <w:r>
        <w:rPr>
          <w:rFonts w:ascii="Times New Roman" w:hAnsi="Times New Roman" w:cs="Times New Roman"/>
        </w:rPr>
        <w:t>Budynek Domu i jego otoczenie jest pozbawione barier architektonicznych. Budynek jednopiętrowy wyposażony jest w windę oraz zewnętrzne podjazdy. Posiada automat do drzwi wejściowych, który umożliwia mieszkańcom poruszającym się na wózkach inwalidzkich i przy pomocy sprzętu rehabilitacyjnego sprawne i bezpieczne opuszczanie obiektu. Drzwi otwierają się automatycznie zarówno przy wychodzeniu jak i wchodzeniu do budynku. Cały obiekt w pełni dostosowany jest do potrzeb osób niepełnosprawnych. Wszystkie pokoje są z łazienką, prysznicem i toaletą. Łazienki są wyposażone w komplet pochwytów dla niepełnosprawnych i krzesła podprysznicowe. Na podłodze ułożona jest specjalna wykładzina antypoślizgowa. Pokoje jednoosobowe o powierzchni od 9 m² do 18 m² (13) i dwuosobowe (43) o powierzchni 24,5 m², dwa trzyosobowe, wyposażone są w niezbędne meble (łóżko, komoda, szafka nocna, stół, krzesła, szafka ubraniowa, lampka, wieszak, komplet łazienkowy, kwietniki). Mieszkańcy mogą w miarę możliwości urządzać pokoje zgodnie ze swoimi upodobaniami (również w swoje sprzęty). Każdy pokój wyposażony jest w sygnalizację alarmową ppoż. oraz sygnalizację przyzywową, przy pomocy której mieszkaniec może wezwać do swojego pokoju pomoc. W każdym pokoju jest możliwość podłączenia do centralnej anteny odbiornika RTV. W pokojach zamontowane zostały głośniki radiowęzła. Mieszkańcy mają do dyspozycji salę telewizyjną ogólnodostępną na parterze oraz 42 calowy telewizor w holu budynku i przy antresoli na piętrze. W celu komfortu życia i bezpieczeństwa naszych mieszkańców dokupiono w 2017 roku nową kamerę do monitoringu.</w:t>
      </w:r>
    </w:p>
    <w:p w:rsidR="00410B95" w:rsidRDefault="00410B95">
      <w:pPr>
        <w:ind w:firstLine="227"/>
        <w:jc w:val="both"/>
        <w:rPr>
          <w:rFonts w:ascii="Times New Roman" w:hAnsi="Times New Roman" w:cs="Times New Roman"/>
        </w:rPr>
      </w:pPr>
      <w:r>
        <w:rPr>
          <w:rFonts w:ascii="Times New Roman" w:hAnsi="Times New Roman" w:cs="Times New Roman"/>
        </w:rPr>
        <w:t>Do dyspozycji mieszkańców są też: czytelnia, stołówka z jadalnią, gabinet zabiegowo-pielęgniarski, 2 pomieszczenia do terapii zajęciowej, sala multimedialna, kaplica, świetlica, sala rehabilitacyjna, gabinet fizykoterapii, 3 kuchenki, pokój gościnny, palarnia, 3 łazienki ogólnodostępne i inne pomieszczenia gospodarcze służące zaspakajaniu potrzeb mieszkańców. Mieszkańcy mogą korzystać z pralni wyposażonych w pralki automatyczne i suszarki przeznaczonymi do prania i suszenia bielizny osobistej i ubrań. W piwnicy budynku znajduje się oddzielna suszarnia, z której mieszkańcy mogą korzystać na bieżąco. W domu funkcjonuje pralnia, wyposażona w nowoczesne pralnice, suszarkę i magiel, która całkowicie zaspakaja potrzeby mieszkańców. Zapewniamy również bezpieczne przechowywanie środków pieniężnych i przedmiotów wartościowych. Do bezpiecznego przechowywania akt, dokumentów i przedmiotów zakupiono w ostatnim roku 7 metalowych szaf.</w:t>
      </w:r>
    </w:p>
    <w:p w:rsidR="00410B95" w:rsidRDefault="00410B95">
      <w:pPr>
        <w:spacing w:after="289"/>
        <w:ind w:firstLine="227"/>
        <w:jc w:val="both"/>
        <w:rPr>
          <w:rFonts w:ascii="Times New Roman" w:hAnsi="Times New Roman" w:cs="Times New Roman"/>
          <w:b/>
          <w:bCs/>
        </w:rPr>
      </w:pPr>
      <w:r>
        <w:rPr>
          <w:rFonts w:ascii="Times New Roman" w:hAnsi="Times New Roman" w:cs="Times New Roman"/>
        </w:rPr>
        <w:t>Dom położony jest na skraju miasta w bezpośrednim sąsiedztwie rozległych bło</w:t>
      </w:r>
      <w:r>
        <w:rPr>
          <w:rFonts w:ascii="Times New Roman" w:hAnsi="Times New Roman" w:cs="Times New Roman"/>
        </w:rPr>
        <w:softHyphen/>
        <w:t>ni oraz kompleksu stawów, dzięki czemu mieszkańcy mają zapewnioną ciszę i spokój oraz mogą na co dzień obcować z naturą. Teren wokół budynku jest zagospodarowany. Zasiany jest trawnik z kwiatami i krzewami ozdobnymi oraz drzewa</w:t>
      </w:r>
      <w:r>
        <w:rPr>
          <w:rFonts w:ascii="Times New Roman" w:hAnsi="Times New Roman" w:cs="Times New Roman"/>
        </w:rPr>
        <w:softHyphen/>
        <w:t>mi liściastymi i iglastymi. W ogrodzie znajduje się altana i oczko wodne z fontanną i kaskadą. W 2016 roku rozpoczęło się sadzenie drzew jako kontynuacja przedsięwzięcia związanego z zagospodarowaniem wolnej przestrzeni za budynkiem DPS. Uczniowie i nauczyciele z Zespołu Szkół Ponadgimnazjalnych nr 4 im. Kazimierza Wielkiego w Siedlcach stworzyli koncepcję zagospodarowania terenu, biorąc pod uwagę potrzeby i możliwości naszych mieszkańców. Teren będzie służył jako miejsce wypoczynku i rekreacji z możliwością przeprowadzania zajęć terapeutycznych na świeżym powietrzu. Posadzenie drzew jest pierwszym etapem tworzenia naszego parku.</w:t>
      </w:r>
    </w:p>
    <w:p w:rsidR="00410B95" w:rsidRDefault="00410B95">
      <w:pPr>
        <w:pageBreakBefore/>
        <w:spacing w:after="290"/>
        <w:rPr>
          <w:rFonts w:ascii="Times New Roman" w:hAnsi="Times New Roman" w:cs="Times New Roman"/>
        </w:rPr>
      </w:pPr>
      <w:r>
        <w:rPr>
          <w:rFonts w:ascii="Times New Roman" w:hAnsi="Times New Roman" w:cs="Times New Roman"/>
          <w:b/>
          <w:bCs/>
        </w:rPr>
        <w:lastRenderedPageBreak/>
        <w:t>3.1.2. Wyżywienie</w:t>
      </w:r>
    </w:p>
    <w:p w:rsidR="00410B95" w:rsidRDefault="00410B95">
      <w:pPr>
        <w:spacing w:after="290"/>
        <w:ind w:firstLine="227"/>
        <w:jc w:val="both"/>
        <w:rPr>
          <w:rFonts w:ascii="Times New Roman" w:hAnsi="Times New Roman" w:cs="Times New Roman"/>
          <w:b/>
          <w:bCs/>
        </w:rPr>
      </w:pPr>
      <w:r>
        <w:rPr>
          <w:rFonts w:ascii="Times New Roman" w:hAnsi="Times New Roman" w:cs="Times New Roman"/>
        </w:rPr>
        <w:t>Mieszkańcy Domu mają zapewnione trzy posiłki dziennie. Posiłki spożywane są w ustalonych wspólnie z mieszkańcami przedziałach czasowych: śniadanie 8.00 – 10.00, obiad 12.45 –14.45, kolacja 18.00 – 20.00. Zgodnie z zaleceniem lekarza niektórzy mieszkańcy korzystają z posiłków bezmlecznych, lekkostrawnych. Mieszkańcy z dietą cukrzycową – ok. 30 osób otrzymują posiłki 5 razy dziennie. Podstawowe produkty żywnościowe, a w szczególności: chleb, masło, dżem oraz napoje zimne i gorące są dostępne przez całą dobę w kuchenkach. Na własną prośbę część mieszkańców spożywało posiłki w pokojach – średnio 60 osób, w tym ok. 20 osób było karmionych przez pracowników, 2 osoby żywione dojelitowo dietą przemysłową.</w:t>
      </w:r>
      <w:r>
        <w:rPr>
          <w:rFonts w:ascii="Times New Roman" w:hAnsi="Times New Roman" w:cs="Times New Roman"/>
          <w:b/>
          <w:bCs/>
        </w:rPr>
        <w:t xml:space="preserve"> </w:t>
      </w:r>
      <w:r>
        <w:rPr>
          <w:rFonts w:ascii="Times New Roman" w:hAnsi="Times New Roman" w:cs="Times New Roman"/>
        </w:rPr>
        <w:t>W 2017 roku doposażono kuchnię i jadalnię w nowe garnki, talerze, dzbanki, miski, wiaderka, zakupiono dwie szafy chłodnicze i lodówkę do kuchenki mieszkańców</w:t>
      </w:r>
      <w:r>
        <w:rPr>
          <w:rFonts w:ascii="Times New Roman" w:hAnsi="Times New Roman" w:cs="Times New Roman"/>
          <w:b/>
          <w:bCs/>
        </w:rPr>
        <w:t xml:space="preserve">. </w:t>
      </w:r>
      <w:r>
        <w:rPr>
          <w:rFonts w:ascii="Times New Roman" w:hAnsi="Times New Roman" w:cs="Times New Roman"/>
        </w:rPr>
        <w:t>W trosce o zdrowie, prawidłową wagę naszych mieszkańców zakupiono wagę platformową, dzięki której osoby na wózkach mają łatwość prawidłowego zważenia się.</w:t>
      </w:r>
    </w:p>
    <w:p w:rsidR="00410B95" w:rsidRDefault="00410B95">
      <w:pPr>
        <w:spacing w:after="290"/>
        <w:rPr>
          <w:rFonts w:ascii="Times New Roman" w:hAnsi="Times New Roman" w:cs="Times New Roman"/>
        </w:rPr>
      </w:pPr>
      <w:r>
        <w:rPr>
          <w:rFonts w:ascii="Times New Roman" w:hAnsi="Times New Roman" w:cs="Times New Roman"/>
          <w:b/>
          <w:bCs/>
        </w:rPr>
        <w:t>3.1.3. Odzież i obuwie</w:t>
      </w:r>
    </w:p>
    <w:p w:rsidR="00410B95" w:rsidRDefault="00410B95">
      <w:pPr>
        <w:spacing w:after="290"/>
        <w:ind w:firstLine="227"/>
        <w:jc w:val="both"/>
        <w:rPr>
          <w:rFonts w:ascii="Times New Roman" w:hAnsi="Times New Roman" w:cs="Times New Roman"/>
          <w:b/>
          <w:bCs/>
        </w:rPr>
      </w:pPr>
      <w:r>
        <w:rPr>
          <w:rFonts w:ascii="Times New Roman" w:hAnsi="Times New Roman" w:cs="Times New Roman"/>
        </w:rPr>
        <w:t>Mieszkańcy naszego Domu w miarę potrzeby otrzymywali odzież, bieliznę dzienną i nocną oraz obuwie i pantofle domowe odpowiedniego rozmiaru dostosowane do pory roku i potrzeb. Mieszkańcy, którzy posiadali własne środki kupowali sobie odzież i obuwie we własnym zakresie. Ubrania i bielizna mieszkańców była na bieżąco utrzymywana w czystości - prana na miejscu w pomieszczeniach przeznaczonych do prania i suszenia. W większości przypadków pranie wykonywane było przez pracowników, natomiast sprawni mieszkańcy prali swoje ubrania sami (2 osoby).</w:t>
      </w:r>
    </w:p>
    <w:p w:rsidR="00410B95" w:rsidRDefault="00410B95">
      <w:pPr>
        <w:spacing w:after="290"/>
        <w:rPr>
          <w:rFonts w:ascii="Times New Roman" w:hAnsi="Times New Roman" w:cs="Times New Roman"/>
        </w:rPr>
      </w:pPr>
      <w:r>
        <w:rPr>
          <w:rFonts w:ascii="Times New Roman" w:hAnsi="Times New Roman" w:cs="Times New Roman"/>
          <w:b/>
          <w:bCs/>
        </w:rPr>
        <w:t>3.1.4. Utrzymywanie higieny</w:t>
      </w:r>
    </w:p>
    <w:p w:rsidR="00410B95" w:rsidRDefault="00410B95">
      <w:pPr>
        <w:pStyle w:val="NormalnyWeb"/>
        <w:spacing w:before="119" w:after="198"/>
        <w:ind w:firstLine="227"/>
        <w:rPr>
          <w:rFonts w:ascii="Times New Roman" w:hAnsi="Times New Roman" w:cs="Times New Roman"/>
          <w:b/>
          <w:bCs/>
          <w:sz w:val="28"/>
        </w:rPr>
      </w:pPr>
      <w:r>
        <w:rPr>
          <w:rFonts w:ascii="Times New Roman" w:hAnsi="Times New Roman" w:cs="Times New Roman"/>
        </w:rPr>
        <w:t>W zależności od potrzeb mieszkańcy regularnie otrzymywali przybory toaletowe i inne przedmioty niezbędne do utrzymania higieny osobistej. Toalety mieszkańców odbywały się dwa razy dziennie: rano i wieczorem a w razie potrzeby częściej w ciągu dnia i nocy. W 2017 roku 60% mieszkańców korzystało z pieluchomajtek. Kąpiel odbywała się wg harmonogramu nie rzadziej jak raz w tygodniu. Mieszkańcy samodzielnie wykonujący kąpiel stanowili niewielką liczbę. Ok 90% wymagało wykonania tej czynności przez opiekuna lub znacznej jego pomocy. Pościel, ręczniki zmieniane były w miarę potrzeby, nie rzadziej jednak niż: pościel raz na dwa tygodnie, ręczniki raz w tygodniu ( zakupiono w mnionym roku nowa pościel). Pomieszczenia mieszkalne w Domu sprzątane były w miarę potrzeby, nie rzadziej jak raz dziennie.</w:t>
      </w:r>
      <w:r>
        <w:rPr>
          <w:rFonts w:ascii="Times New Roman" w:hAnsi="Times New Roman" w:cs="Times New Roman"/>
          <w:b/>
          <w:bCs/>
          <w:sz w:val="28"/>
        </w:rPr>
        <w:t xml:space="preserve"> </w:t>
      </w:r>
      <w:r>
        <w:rPr>
          <w:rFonts w:ascii="Times New Roman" w:hAnsi="Times New Roman" w:cs="Times New Roman"/>
        </w:rPr>
        <w:t>W celu usprawnienia pracy zakupiono nowy odkurzacz.</w:t>
      </w:r>
    </w:p>
    <w:p w:rsidR="00410B95" w:rsidRDefault="00410B95">
      <w:pPr>
        <w:spacing w:after="290"/>
        <w:jc w:val="both"/>
        <w:rPr>
          <w:rFonts w:ascii="Times New Roman" w:hAnsi="Times New Roman" w:cs="Times New Roman"/>
        </w:rPr>
      </w:pPr>
      <w:r>
        <w:rPr>
          <w:rFonts w:ascii="Times New Roman" w:hAnsi="Times New Roman" w:cs="Times New Roman"/>
          <w:b/>
          <w:bCs/>
          <w:sz w:val="28"/>
        </w:rPr>
        <w:tab/>
        <w:t>3. 2. Usługi opiekuńcze</w:t>
      </w:r>
    </w:p>
    <w:p w:rsidR="00410B95" w:rsidRDefault="00410B95">
      <w:pPr>
        <w:ind w:firstLine="227"/>
        <w:jc w:val="both"/>
        <w:rPr>
          <w:rFonts w:ascii="Times New Roman" w:hAnsi="Times New Roman" w:cs="Times New Roman"/>
        </w:rPr>
      </w:pPr>
      <w:r>
        <w:rPr>
          <w:rFonts w:ascii="Times New Roman" w:hAnsi="Times New Roman" w:cs="Times New Roman"/>
        </w:rPr>
        <w:t>Dom świadczy usługi przez całą dobę. Mieszkańcom udzielana była pomoc w podstawowych czynnościach życiowych np. przy ubieraniu, karmieniu, kąpaniu. Bezpośrednią opiekę nad mieszkańcami sprawowali pracownicy działu pielęgnacyjno-opiekuńczego w składzie: kierownik działu, kierownik zmiany, pielęgniarki, koordynator zmiany, opiekunowie. Opiekunowie to w większości osoby wykwalifikowane (ukończone Policealne Studium o specjalności opiekun w domu pomocy społecznej, opiekun medyczny, opiekunka środowiskowa).</w:t>
      </w:r>
    </w:p>
    <w:p w:rsidR="00410B95" w:rsidRDefault="00410B95">
      <w:pPr>
        <w:ind w:firstLine="227"/>
        <w:jc w:val="both"/>
        <w:rPr>
          <w:rFonts w:ascii="Times New Roman" w:hAnsi="Times New Roman" w:cs="Times New Roman"/>
        </w:rPr>
      </w:pPr>
      <w:r>
        <w:rPr>
          <w:rFonts w:ascii="Times New Roman" w:hAnsi="Times New Roman" w:cs="Times New Roman"/>
        </w:rPr>
        <w:t xml:space="preserve">Szczególną troską otaczani byli mieszkańcy, którzy wymagali pełnej opieki i pielęgnacji. Do dyspozycji mieli specjalne łóżka ortopedyczne, materace p/odleżynowe zmiennociśnieniowe, a także wózki, chodziki i laski. Pracownicy pomagali w poruszaniu się po terenie domu i poza nim, </w:t>
      </w:r>
      <w:r>
        <w:rPr>
          <w:rFonts w:ascii="Times New Roman" w:hAnsi="Times New Roman" w:cs="Times New Roman"/>
        </w:rPr>
        <w:lastRenderedPageBreak/>
        <w:t>pracując nad ich aktywizacją ruchową. W 2017 roku 70% mieszkańców poruszało się przy pomocy wózka lub innego sprzętu ortopedycznego.</w:t>
      </w:r>
    </w:p>
    <w:p w:rsidR="00410B95" w:rsidRDefault="00410B95">
      <w:pPr>
        <w:ind w:firstLine="227"/>
        <w:jc w:val="both"/>
        <w:rPr>
          <w:rFonts w:ascii="Times New Roman" w:hAnsi="Times New Roman" w:cs="Times New Roman"/>
        </w:rPr>
      </w:pPr>
      <w:r>
        <w:rPr>
          <w:rFonts w:ascii="Times New Roman" w:hAnsi="Times New Roman" w:cs="Times New Roman"/>
        </w:rPr>
        <w:t>W stosunku do osób, które ze względu na stan zdrowia były szczególnie narażone na powstanie odleżyn (ok. 50 osób) stosowano profilaktykę p/odleżynową. Kontrola ilości przyjmowanych płynów prowadzona była dla osób niesamodzielnych (ok. 30 osób). Działania te miały na celu zapobiegać groźnemu dla zdrowia i życia odwodnieniu. Dla takich Mieszkańców ważne są wtedy sprawne łóżka ortopedyczne. W minionym roku zakupiono 4 nowe łóżka ortopedyczne i 8 materaców.</w:t>
      </w:r>
    </w:p>
    <w:p w:rsidR="00410B95" w:rsidRDefault="00410B95">
      <w:pPr>
        <w:ind w:firstLine="227"/>
        <w:jc w:val="both"/>
        <w:rPr>
          <w:rFonts w:ascii="Times New Roman" w:hAnsi="Times New Roman" w:cs="Times New Roman"/>
        </w:rPr>
      </w:pPr>
      <w:r>
        <w:rPr>
          <w:rFonts w:ascii="Times New Roman" w:hAnsi="Times New Roman" w:cs="Times New Roman"/>
        </w:rPr>
        <w:t>Opiekunowie wykonywali codzienną toaletę ciała, zmieniali pieluchomajtki, wykonywali kąpiel, dbali o prawidłowe odżywianie i nawodnienie, zmieniali pozycję ułożeniową przez całą dobę. Do przenoszenia mieszkańców z niedowładami stosowane były podnośniki zapewniające mieszkańcom bezpieczeństwo w trakcie wykonywania w/w czynności (zabezpieczenie przed ewentualnym upadkiem). W trosce o to bezpieczeństwo a także higienę pracy zakupiono dysk obrotowy do przenoszenia Mieszkańców, a w darze otrzymaliśmy nowe dwa podnośniki.</w:t>
      </w:r>
    </w:p>
    <w:p w:rsidR="00410B95" w:rsidRDefault="00410B95">
      <w:pPr>
        <w:ind w:firstLine="227"/>
        <w:jc w:val="both"/>
        <w:rPr>
          <w:rFonts w:ascii="Times New Roman" w:hAnsi="Times New Roman" w:cs="Times New Roman"/>
        </w:rPr>
      </w:pPr>
      <w:r>
        <w:rPr>
          <w:rFonts w:ascii="Times New Roman" w:hAnsi="Times New Roman" w:cs="Times New Roman"/>
        </w:rPr>
        <w:t>Opiekując się mieszkańcami, staraliśmy się zapewnić im poczucie bezpieczeństwa, troszcząc się o to by mieli poczucie szacunku, godności i intymności.</w:t>
      </w:r>
    </w:p>
    <w:p w:rsidR="00410B95" w:rsidRDefault="00410B95">
      <w:pPr>
        <w:spacing w:after="290"/>
        <w:jc w:val="both"/>
        <w:rPr>
          <w:rFonts w:ascii="Times New Roman" w:hAnsi="Times New Roman" w:cs="Times New Roman"/>
          <w:b/>
          <w:bCs/>
          <w:sz w:val="28"/>
        </w:rPr>
      </w:pPr>
      <w:r>
        <w:rPr>
          <w:rFonts w:ascii="Times New Roman" w:hAnsi="Times New Roman" w:cs="Times New Roman"/>
        </w:rPr>
        <w:t>Opieka sprawowana była zgodnie z ustalonymi harmonogramami i obowiązującymi w „Domu nad Stawami” procedurami.</w:t>
      </w:r>
    </w:p>
    <w:p w:rsidR="00410B95" w:rsidRDefault="00410B95">
      <w:pPr>
        <w:spacing w:after="290"/>
        <w:jc w:val="both"/>
        <w:rPr>
          <w:rFonts w:ascii="Times New Roman" w:hAnsi="Times New Roman" w:cs="Times New Roman"/>
        </w:rPr>
      </w:pPr>
      <w:r>
        <w:rPr>
          <w:rFonts w:ascii="Times New Roman" w:hAnsi="Times New Roman" w:cs="Times New Roman"/>
          <w:b/>
          <w:bCs/>
          <w:sz w:val="28"/>
        </w:rPr>
        <w:tab/>
        <w:t>3.3. Usługi zdrowotne</w:t>
      </w:r>
    </w:p>
    <w:p w:rsidR="00410B95" w:rsidRDefault="00410B95">
      <w:pPr>
        <w:ind w:firstLine="227"/>
        <w:jc w:val="both"/>
        <w:rPr>
          <w:rFonts w:ascii="Times New Roman" w:hAnsi="Times New Roman" w:cs="Times New Roman"/>
        </w:rPr>
      </w:pPr>
      <w:r>
        <w:rPr>
          <w:rFonts w:ascii="Times New Roman" w:hAnsi="Times New Roman" w:cs="Times New Roman"/>
        </w:rPr>
        <w:t xml:space="preserve">Dom umożliwia mieszkańcom korzystanie z przysługujących im na podstawie odrębnych przepisów świadczeń zdrowotnych oraz pokrywa opłaty leków ryczałtowych i limitowanych do wysokości limitu ceny. Umożliwia mieszkańcom korzystanie z usług medycznych w ramach umowy z NFZ poprzez organizowanie przyjęć lekarza rodzinnego POZ na terenie Domu (dwa razy w tygodniu lub częściej jeżeli zaistnieje taka potrzeba). Lekarze rodzinni udzielili </w:t>
      </w:r>
      <w:r>
        <w:rPr>
          <w:rFonts w:ascii="Times New Roman" w:hAnsi="Times New Roman" w:cs="Times New Roman"/>
          <w:b/>
          <w:bCs/>
        </w:rPr>
        <w:t>1626</w:t>
      </w:r>
      <w:r>
        <w:rPr>
          <w:rFonts w:ascii="Times New Roman" w:hAnsi="Times New Roman" w:cs="Times New Roman"/>
        </w:rPr>
        <w:t xml:space="preserve"> porad.</w:t>
      </w:r>
    </w:p>
    <w:p w:rsidR="00410B95" w:rsidRDefault="00410B95">
      <w:pPr>
        <w:pStyle w:val="Tekstpodstawowywcity21"/>
        <w:ind w:left="0"/>
        <w:rPr>
          <w:rFonts w:ascii="Times New Roman" w:hAnsi="Times New Roman" w:cs="Times New Roman"/>
        </w:rPr>
      </w:pPr>
      <w:r>
        <w:rPr>
          <w:rFonts w:ascii="Times New Roman" w:hAnsi="Times New Roman" w:cs="Times New Roman"/>
        </w:rPr>
        <w:t>Opiekę pielęgniarską sprawowały pielęgniarki zatrudnione w Domu. Pielęgniarki wykonywały zlecone przez lekarza zabiegi tj. iniekcje, opatrunki, wymiana cewników, płukanie pęcherza, zakraplanie kropli do oczu i uszu, pomiar poziomu cukru we krwi oraz parametrów, pobieranie materiału do analiz laboratoryjnych, podawanie leków doustnych (3 razy dziennie dla 90 osób), oraz inne zabiegi pielęgnacyjne (smarowanie, oklepywanie itp.). W 2017 roku codziennego wykonywania opatrunków wymagało ok 15 osób. Osoby z cukrzycą miały regularnie wykonywany pomiar glikemii. Mieszkańcy leczeni insuliną (4 osoby) mieli kontrolowaną glikemię kilka razy w ciągu dnia oraz podawaną insulinę w iniekcjach. Prowadziły edukację zdrowotną mieszkańców. Pielęgniarki podawały leki zlecone przez lekarza mieszkańcom trzy razy dziennie (90 osób). I tak w minionym roku wykonano:</w:t>
      </w:r>
    </w:p>
    <w:p w:rsidR="00410B95" w:rsidRDefault="00EB098D">
      <w:pPr>
        <w:numPr>
          <w:ilvl w:val="0"/>
          <w:numId w:val="10"/>
        </w:numPr>
        <w:ind w:left="363"/>
        <w:rPr>
          <w:rFonts w:ascii="Times New Roman" w:hAnsi="Times New Roman" w:cs="Times New Roman"/>
        </w:rPr>
      </w:pPr>
      <w:r>
        <w:rPr>
          <w:rFonts w:ascii="Times New Roman" w:hAnsi="Times New Roman" w:cs="Times New Roman"/>
        </w:rPr>
        <w:t>zmiana opatrunków – 19</w:t>
      </w:r>
      <w:r w:rsidR="00410B95">
        <w:rPr>
          <w:rFonts w:ascii="Times New Roman" w:hAnsi="Times New Roman" w:cs="Times New Roman"/>
        </w:rPr>
        <w:t>60</w:t>
      </w:r>
    </w:p>
    <w:p w:rsidR="00410B95" w:rsidRDefault="00EB098D">
      <w:pPr>
        <w:numPr>
          <w:ilvl w:val="0"/>
          <w:numId w:val="10"/>
        </w:numPr>
        <w:ind w:left="363"/>
        <w:rPr>
          <w:rFonts w:ascii="Times New Roman" w:hAnsi="Times New Roman" w:cs="Times New Roman"/>
        </w:rPr>
      </w:pPr>
      <w:r>
        <w:rPr>
          <w:rFonts w:ascii="Times New Roman" w:hAnsi="Times New Roman" w:cs="Times New Roman"/>
        </w:rPr>
        <w:t>iniekcje – 392</w:t>
      </w:r>
      <w:r w:rsidR="00410B95">
        <w:rPr>
          <w:rFonts w:ascii="Times New Roman" w:hAnsi="Times New Roman" w:cs="Times New Roman"/>
        </w:rPr>
        <w:t>7</w:t>
      </w:r>
    </w:p>
    <w:p w:rsidR="00410B95" w:rsidRDefault="00410B95">
      <w:pPr>
        <w:numPr>
          <w:ilvl w:val="0"/>
          <w:numId w:val="10"/>
        </w:numPr>
        <w:ind w:left="363"/>
        <w:rPr>
          <w:rFonts w:ascii="Times New Roman" w:hAnsi="Times New Roman" w:cs="Times New Roman"/>
        </w:rPr>
      </w:pPr>
      <w:r>
        <w:rPr>
          <w:rFonts w:ascii="Times New Roman" w:hAnsi="Times New Roman" w:cs="Times New Roman"/>
        </w:rPr>
        <w:t xml:space="preserve">pomiar poziomu stężenia glukozy we krwi – </w:t>
      </w:r>
      <w:r w:rsidR="00EB098D">
        <w:rPr>
          <w:rFonts w:ascii="Times New Roman" w:hAnsi="Times New Roman" w:cs="Times New Roman"/>
        </w:rPr>
        <w:t>3335</w:t>
      </w:r>
    </w:p>
    <w:p w:rsidR="00410B95" w:rsidRDefault="00EB098D">
      <w:pPr>
        <w:numPr>
          <w:ilvl w:val="0"/>
          <w:numId w:val="10"/>
        </w:numPr>
        <w:ind w:left="363"/>
        <w:rPr>
          <w:rFonts w:ascii="Times New Roman" w:hAnsi="Times New Roman" w:cs="Times New Roman"/>
        </w:rPr>
      </w:pPr>
      <w:r>
        <w:rPr>
          <w:rFonts w:ascii="Times New Roman" w:hAnsi="Times New Roman" w:cs="Times New Roman"/>
        </w:rPr>
        <w:t>plastry przeciwbólowe – 317</w:t>
      </w:r>
    </w:p>
    <w:p w:rsidR="00410B95" w:rsidRDefault="00EB098D">
      <w:pPr>
        <w:numPr>
          <w:ilvl w:val="0"/>
          <w:numId w:val="10"/>
        </w:numPr>
        <w:ind w:left="363"/>
        <w:rPr>
          <w:rFonts w:ascii="Times New Roman" w:hAnsi="Times New Roman" w:cs="Times New Roman"/>
        </w:rPr>
      </w:pPr>
      <w:r>
        <w:rPr>
          <w:rFonts w:ascii="Times New Roman" w:hAnsi="Times New Roman" w:cs="Times New Roman"/>
        </w:rPr>
        <w:t>założenie czopków – 144</w:t>
      </w:r>
    </w:p>
    <w:p w:rsidR="00410B95" w:rsidRDefault="00410B95">
      <w:pPr>
        <w:numPr>
          <w:ilvl w:val="0"/>
          <w:numId w:val="10"/>
        </w:numPr>
        <w:ind w:left="363"/>
        <w:rPr>
          <w:rFonts w:ascii="Times New Roman" w:hAnsi="Times New Roman" w:cs="Times New Roman"/>
        </w:rPr>
      </w:pPr>
      <w:r>
        <w:rPr>
          <w:rFonts w:ascii="Times New Roman" w:hAnsi="Times New Roman" w:cs="Times New Roman"/>
        </w:rPr>
        <w:t>z</w:t>
      </w:r>
      <w:r w:rsidR="00EB098D">
        <w:rPr>
          <w:rFonts w:ascii="Times New Roman" w:hAnsi="Times New Roman" w:cs="Times New Roman"/>
        </w:rPr>
        <w:t>miana cewników zewnętrznych – 33</w:t>
      </w:r>
      <w:r>
        <w:rPr>
          <w:rFonts w:ascii="Times New Roman" w:hAnsi="Times New Roman" w:cs="Times New Roman"/>
        </w:rPr>
        <w:t>1</w:t>
      </w:r>
    </w:p>
    <w:p w:rsidR="00410B95" w:rsidRDefault="00EB098D">
      <w:pPr>
        <w:numPr>
          <w:ilvl w:val="0"/>
          <w:numId w:val="10"/>
        </w:numPr>
        <w:ind w:left="363"/>
        <w:rPr>
          <w:rFonts w:ascii="Times New Roman" w:hAnsi="Times New Roman" w:cs="Times New Roman"/>
        </w:rPr>
      </w:pPr>
      <w:r>
        <w:rPr>
          <w:rFonts w:ascii="Times New Roman" w:hAnsi="Times New Roman" w:cs="Times New Roman"/>
        </w:rPr>
        <w:t>stosowanie maści na skórę – 1129</w:t>
      </w:r>
    </w:p>
    <w:p w:rsidR="00410B95" w:rsidRDefault="00EB098D">
      <w:pPr>
        <w:numPr>
          <w:ilvl w:val="0"/>
          <w:numId w:val="10"/>
        </w:numPr>
        <w:ind w:left="363"/>
        <w:rPr>
          <w:rFonts w:ascii="Times New Roman" w:hAnsi="Times New Roman" w:cs="Times New Roman"/>
        </w:rPr>
      </w:pPr>
      <w:r>
        <w:rPr>
          <w:rFonts w:ascii="Times New Roman" w:hAnsi="Times New Roman" w:cs="Times New Roman"/>
        </w:rPr>
        <w:t>wymiana cewnika Foleya – 142</w:t>
      </w:r>
    </w:p>
    <w:p w:rsidR="00410B95" w:rsidRDefault="00EB098D">
      <w:pPr>
        <w:numPr>
          <w:ilvl w:val="0"/>
          <w:numId w:val="10"/>
        </w:numPr>
        <w:ind w:left="363"/>
        <w:rPr>
          <w:rFonts w:ascii="Times New Roman" w:hAnsi="Times New Roman" w:cs="Times New Roman"/>
        </w:rPr>
      </w:pPr>
      <w:r>
        <w:rPr>
          <w:rFonts w:ascii="Times New Roman" w:hAnsi="Times New Roman" w:cs="Times New Roman"/>
        </w:rPr>
        <w:t>krople do oczu – 6</w:t>
      </w:r>
      <w:r w:rsidR="00410B95">
        <w:rPr>
          <w:rFonts w:ascii="Times New Roman" w:hAnsi="Times New Roman" w:cs="Times New Roman"/>
        </w:rPr>
        <w:t>572</w:t>
      </w:r>
    </w:p>
    <w:p w:rsidR="00410B95" w:rsidRDefault="00410B95">
      <w:pPr>
        <w:numPr>
          <w:ilvl w:val="0"/>
          <w:numId w:val="10"/>
        </w:numPr>
        <w:ind w:left="363"/>
        <w:rPr>
          <w:rFonts w:ascii="Times New Roman" w:hAnsi="Times New Roman" w:cs="Times New Roman"/>
        </w:rPr>
      </w:pPr>
      <w:r>
        <w:rPr>
          <w:rFonts w:ascii="Times New Roman" w:hAnsi="Times New Roman" w:cs="Times New Roman"/>
        </w:rPr>
        <w:t>pomiar ciśnienia tętniczego krwi – w zależności od potrzeby</w:t>
      </w:r>
    </w:p>
    <w:p w:rsidR="00410B95" w:rsidRDefault="00410B95">
      <w:pPr>
        <w:numPr>
          <w:ilvl w:val="0"/>
          <w:numId w:val="10"/>
        </w:numPr>
        <w:ind w:left="363"/>
        <w:rPr>
          <w:rFonts w:ascii="Times New Roman" w:hAnsi="Times New Roman" w:cs="Times New Roman"/>
        </w:rPr>
      </w:pPr>
      <w:r>
        <w:rPr>
          <w:rFonts w:ascii="Times New Roman" w:hAnsi="Times New Roman" w:cs="Times New Roman"/>
        </w:rPr>
        <w:t>pomiar temperatury ciała – w zależności od potrzeby</w:t>
      </w:r>
    </w:p>
    <w:p w:rsidR="00410B95" w:rsidRDefault="00410B95">
      <w:pPr>
        <w:numPr>
          <w:ilvl w:val="0"/>
          <w:numId w:val="10"/>
        </w:numPr>
        <w:ind w:left="363"/>
        <w:rPr>
          <w:rFonts w:ascii="Times New Roman" w:hAnsi="Times New Roman" w:cs="Times New Roman"/>
        </w:rPr>
      </w:pPr>
      <w:r>
        <w:rPr>
          <w:rFonts w:ascii="Times New Roman" w:hAnsi="Times New Roman" w:cs="Times New Roman"/>
        </w:rPr>
        <w:t>toaleta jamy ustnej – w zależności od potrzeby</w:t>
      </w:r>
    </w:p>
    <w:p w:rsidR="00410B95" w:rsidRDefault="00410B95">
      <w:pPr>
        <w:numPr>
          <w:ilvl w:val="0"/>
          <w:numId w:val="10"/>
        </w:numPr>
        <w:ind w:left="363"/>
        <w:rPr>
          <w:rFonts w:ascii="Times New Roman" w:hAnsi="Times New Roman" w:cs="Times New Roman"/>
        </w:rPr>
      </w:pPr>
      <w:r>
        <w:rPr>
          <w:rFonts w:ascii="Times New Roman" w:hAnsi="Times New Roman" w:cs="Times New Roman"/>
        </w:rPr>
        <w:t>nebulizacja – 14</w:t>
      </w:r>
    </w:p>
    <w:p w:rsidR="00410B95" w:rsidRDefault="00410B95">
      <w:pPr>
        <w:spacing w:after="290"/>
        <w:ind w:firstLine="283"/>
        <w:jc w:val="both"/>
        <w:rPr>
          <w:rFonts w:ascii="Times New Roman" w:hAnsi="Times New Roman" w:cs="Times New Roman"/>
          <w:b/>
          <w:bCs/>
          <w:sz w:val="28"/>
        </w:rPr>
      </w:pPr>
      <w:r>
        <w:rPr>
          <w:rFonts w:ascii="Times New Roman" w:hAnsi="Times New Roman" w:cs="Times New Roman"/>
        </w:rPr>
        <w:lastRenderedPageBreak/>
        <w:t xml:space="preserve">Mieszkańcy na zlecenie lekarza wożeni byli do lekarzy specjalistów, oraz na badania diagnostyczne. W ciągu roku odbyło się </w:t>
      </w:r>
      <w:r>
        <w:rPr>
          <w:rFonts w:ascii="Times New Roman" w:hAnsi="Times New Roman" w:cs="Times New Roman"/>
          <w:b/>
          <w:bCs/>
        </w:rPr>
        <w:t>557</w:t>
      </w:r>
      <w:r>
        <w:rPr>
          <w:rFonts w:ascii="Times New Roman" w:hAnsi="Times New Roman" w:cs="Times New Roman"/>
        </w:rPr>
        <w:t xml:space="preserve"> wizyt i konsultacji lekarzy specjalistów. W nagłych zachorowaniach korzystaliśmy z usług lekarza Nocnej i Świątecznej Pomocy Lekarskiej, lub Pogotowia Ratunkowego. Liczba osób hospitalizowanych wyniosła </w:t>
      </w:r>
      <w:r>
        <w:rPr>
          <w:rFonts w:ascii="Times New Roman" w:hAnsi="Times New Roman" w:cs="Times New Roman"/>
          <w:b/>
          <w:bCs/>
        </w:rPr>
        <w:t>118</w:t>
      </w:r>
      <w:r>
        <w:rPr>
          <w:rFonts w:ascii="Times New Roman" w:hAnsi="Times New Roman" w:cs="Times New Roman"/>
        </w:rPr>
        <w:t>. W 2017 roku doposażono gabinet zabiegowy w ssak mobilny.</w:t>
      </w:r>
    </w:p>
    <w:p w:rsidR="00410B95" w:rsidRDefault="00410B95">
      <w:pPr>
        <w:spacing w:after="290"/>
        <w:jc w:val="both"/>
        <w:rPr>
          <w:rFonts w:ascii="Times New Roman" w:hAnsi="Times New Roman" w:cs="Times New Roman"/>
        </w:rPr>
      </w:pPr>
      <w:r>
        <w:rPr>
          <w:rFonts w:ascii="Times New Roman" w:hAnsi="Times New Roman" w:cs="Times New Roman"/>
          <w:b/>
          <w:bCs/>
          <w:sz w:val="28"/>
        </w:rPr>
        <w:tab/>
        <w:t>3.4. Usługi wspomagające</w:t>
      </w:r>
    </w:p>
    <w:p w:rsidR="00410B95" w:rsidRDefault="00410B95">
      <w:pPr>
        <w:spacing w:after="289"/>
        <w:ind w:firstLine="227"/>
        <w:jc w:val="both"/>
        <w:rPr>
          <w:rFonts w:ascii="Times New Roman" w:hAnsi="Times New Roman" w:cs="Times New Roman"/>
          <w:b/>
          <w:bCs/>
        </w:rPr>
      </w:pPr>
      <w:r>
        <w:rPr>
          <w:rFonts w:ascii="Times New Roman" w:hAnsi="Times New Roman" w:cs="Times New Roman"/>
        </w:rPr>
        <w:t>Usługi Wspomagające zajmują się zaspokojeniem szeroko pojętych potrzeb naszych mieszkańców. Pracownicy socjalni, terapeuci, rehabilitanci, kapelan, psycholog, terapeuta uzależnień pracują zapewniając podopiecznym najwyższą jakość usług.</w:t>
      </w:r>
    </w:p>
    <w:p w:rsidR="00410B95" w:rsidRDefault="00410B95">
      <w:pPr>
        <w:numPr>
          <w:ilvl w:val="2"/>
          <w:numId w:val="23"/>
        </w:numPr>
        <w:spacing w:after="290"/>
        <w:rPr>
          <w:rFonts w:ascii="Times New Roman" w:hAnsi="Times New Roman" w:cs="Times New Roman"/>
        </w:rPr>
      </w:pPr>
      <w:r>
        <w:rPr>
          <w:rFonts w:ascii="Times New Roman" w:hAnsi="Times New Roman" w:cs="Times New Roman"/>
          <w:b/>
          <w:bCs/>
        </w:rPr>
        <w:t>Usługi socjalne</w:t>
      </w:r>
    </w:p>
    <w:p w:rsidR="00410B95" w:rsidRDefault="00410B95">
      <w:pPr>
        <w:ind w:firstLine="227"/>
        <w:rPr>
          <w:rFonts w:ascii="Times New Roman" w:hAnsi="Times New Roman" w:cs="Times New Roman"/>
          <w:color w:val="000000"/>
        </w:rPr>
      </w:pPr>
      <w:r>
        <w:rPr>
          <w:rFonts w:ascii="Times New Roman" w:hAnsi="Times New Roman" w:cs="Times New Roman"/>
        </w:rPr>
        <w:t>Do zadań pracowników socjalnych należy dbanie o całokształt spraw osobistych naszych mieszkańców. I tak, w ciągu 2017 roku:</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color w:val="000000"/>
        </w:rPr>
        <w:t>przeprowadzono 135 wywiady środowiskowe,</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zameldowano na pobyt stały 10 osób</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zameldowano na pobyt czasowy 25 osób</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złożono 10 wniosków o wydanie nowego dowodu osobistego</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złożono 2 wnioski do ZUS o ponowne ustalenie prawa do dodatku pielęgnacyjnego,</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złożono wniosek do ZUS o ponowne ustalenie prawa do renty i dodatku pielęgnacyjnego,</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złożono 4 wnioski do MOPR o ustalenie prawa do zasiłku pielęgnacyjnego,</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złożono 2 podania do MOPR o przyznanie zasiłku stałego,</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złożono 8 wniosków do PzdsON o ustalenie stopnia niepełnosprawności,</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 xml:space="preserve">udzielono pomocy w zgromadzeniu wymaganej dokumentacji w celu przedłużenia decyzji kierującej do DPS dla 19 osób, </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złożono wniosek do PFRON o dofinansowanie do utrzymania sprawności technicznej wózka inwalidzkiego o napędzie elektrycznym,</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zrealizowano wniosek zaopatrzenia medycznego na okulary</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udzielano pomocy przy zakupie ortezy, chodzika oraz wózka inwalidzkiego dla mieszkańców,</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systematycznie udzielano pomocy w sprawach związanych z utrzymaniem mieszkań – opłata czynszu i innych zobowiązań,</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systematycznie przeprowadzano rozpoznania sytuacji socjalno - bytowej przed przybyciem nowych mieszkańców,</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uczestniczono wraz z mieszkańcami w uroczystościach pogrzebowych zmarłych mieszkańców,</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 xml:space="preserve">dokonywano zakupu niezbędnej odzieży dla mieszkańców, </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dokonano zakupu upominków Bożonarodzeniowych dla mieszkańców,</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uczestniczono wraz z mieszkańcami w wizytach lekarskich u lekarzy specjalistów,</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systematycznie dokonywano zakupów na prośbę mieszkańców,</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systematycznie wpisywano informacje do Indywidualnych Planów Wspierania Mieszkańca,</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udzielano pomocy w rozwiązywaniu indywidualnych problemów mieszkańców,</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nawiązywano i utrzymywano kontakty z rodzinami mieszkańców,</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na bieżąco udzielano informacji związanych z ubieganiem się o miejsce w DPS,</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 xml:space="preserve">udzielano pomocy w rozwiązywaniu konfliktów, </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wraz z mieszkańcami uczestniczono w imprezach integracyjnych organizowanych poza terenem DPS (Warszawa, Mienia, Kukawki, Kisielany, Ptaszki),</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t>uczestniczono wraz z mieszkańcami w uroczystościach organizowanych na terenie DPS.</w:t>
      </w:r>
    </w:p>
    <w:p w:rsidR="00410B95" w:rsidRDefault="00410B95">
      <w:pPr>
        <w:pStyle w:val="NormalnyWeb"/>
        <w:numPr>
          <w:ilvl w:val="0"/>
          <w:numId w:val="35"/>
        </w:numPr>
        <w:spacing w:before="0" w:after="0"/>
        <w:ind w:left="363" w:hanging="363"/>
        <w:rPr>
          <w:rFonts w:ascii="Times New Roman" w:hAnsi="Times New Roman" w:cs="Times New Roman"/>
        </w:rPr>
      </w:pPr>
      <w:r>
        <w:rPr>
          <w:rFonts w:ascii="Times New Roman" w:hAnsi="Times New Roman" w:cs="Times New Roman"/>
        </w:rPr>
        <w:lastRenderedPageBreak/>
        <w:t>uczestniczenie w sprawach sądowych naszych mieszkańców – 2 osoby</w:t>
      </w:r>
    </w:p>
    <w:p w:rsidR="00410B95" w:rsidRDefault="00410B95">
      <w:pPr>
        <w:pStyle w:val="NormalnyWeb"/>
        <w:numPr>
          <w:ilvl w:val="0"/>
          <w:numId w:val="35"/>
        </w:numPr>
        <w:spacing w:before="0" w:after="289"/>
        <w:ind w:left="363" w:hanging="363"/>
        <w:rPr>
          <w:rFonts w:ascii="Times New Roman" w:hAnsi="Times New Roman" w:cs="Times New Roman"/>
          <w:b/>
          <w:bCs/>
        </w:rPr>
      </w:pPr>
      <w:r>
        <w:rPr>
          <w:rFonts w:ascii="Times New Roman" w:hAnsi="Times New Roman" w:cs="Times New Roman"/>
        </w:rPr>
        <w:t>pomoc w otrzymaniu dofinansowania do aparatu słuchowego dla mieszkańca – kombatanta weterana w Urzędzie do Spraw Kombatantów i Osób Represjonowanych.</w:t>
      </w:r>
    </w:p>
    <w:p w:rsidR="00410B95" w:rsidRDefault="00410B95">
      <w:pPr>
        <w:spacing w:after="290"/>
        <w:rPr>
          <w:rFonts w:ascii="Times New Roman" w:hAnsi="Times New Roman" w:cs="Times New Roman"/>
        </w:rPr>
      </w:pPr>
      <w:r>
        <w:rPr>
          <w:rFonts w:ascii="Times New Roman" w:hAnsi="Times New Roman" w:cs="Times New Roman"/>
          <w:b/>
          <w:bCs/>
        </w:rPr>
        <w:t>3.4.2. Usługi rehabilitacyjne</w:t>
      </w:r>
    </w:p>
    <w:p w:rsidR="00410B95" w:rsidRDefault="00410B95">
      <w:pPr>
        <w:ind w:firstLine="227"/>
        <w:jc w:val="both"/>
        <w:rPr>
          <w:rFonts w:ascii="Times New Roman" w:hAnsi="Times New Roman" w:cs="Times New Roman"/>
        </w:rPr>
      </w:pPr>
      <w:r>
        <w:rPr>
          <w:rFonts w:ascii="Times New Roman" w:hAnsi="Times New Roman" w:cs="Times New Roman"/>
        </w:rPr>
        <w:t>Podnoszeniem i rozwijaniem sprawności fizycznej oraz mobilności ruchowej mieszkańców zajmowali się pracujący w DPS fizjoterapeuta i masażysta. Rehabilitacja wykonywana była w postaci zabiegów fizykoterapii, kinezyterapii a także masażu leczniczego.</w:t>
      </w:r>
    </w:p>
    <w:p w:rsidR="00410B95" w:rsidRDefault="00410B95">
      <w:pPr>
        <w:ind w:firstLine="227"/>
        <w:jc w:val="both"/>
        <w:rPr>
          <w:rFonts w:ascii="Times New Roman" w:hAnsi="Times New Roman" w:cs="Times New Roman"/>
        </w:rPr>
      </w:pPr>
      <w:r>
        <w:rPr>
          <w:rFonts w:ascii="Times New Roman" w:hAnsi="Times New Roman" w:cs="Times New Roman"/>
        </w:rPr>
        <w:t>Zabiegi wykonywane były w sali rehabilitacyjnej, gabinecie fizykoterapii oraz w pokojach mieszkańców a w okresie letnim na świeżym powietrzu. Dzienna ilość przeprowadzonych zabiegów i ćwiczeń usprawniających wahała się ze względu na indywidualne samopoczucie mieszkańca danego dnia i była zmienna.</w:t>
      </w:r>
    </w:p>
    <w:p w:rsidR="00410B95" w:rsidRDefault="00410B95">
      <w:pPr>
        <w:ind w:firstLine="227"/>
        <w:jc w:val="both"/>
        <w:rPr>
          <w:rFonts w:ascii="Times New Roman" w:hAnsi="Times New Roman" w:cs="Times New Roman"/>
          <w:szCs w:val="28"/>
        </w:rPr>
      </w:pPr>
      <w:r>
        <w:rPr>
          <w:rFonts w:ascii="Times New Roman" w:hAnsi="Times New Roman" w:cs="Times New Roman"/>
        </w:rPr>
        <w:t>Rehabilitacja osób w „Domu nad Stawami” ukierunkowana jest wielotorowo, a jej celem jest przede wszystkim ulżyć w cierpieniu i wpłynąć poprzez odpowiednie zabiegi na złagodzenie dolegliwości bólowych. Dzięki systematycznej rehabilitacji wielu mieszkańców naszego domu uzyskało poprawę stanu fizycznego a także usprawniło upośledzoną sprawność organizmu i przywróciło ją do jak możliwie najwyższego poziomu .Wszystkie zabiegi fizjoterapeutyczne zlecane były indywidualnie dla każdego mieszkańca przez lekarzy specjalistów.</w:t>
      </w:r>
    </w:p>
    <w:p w:rsidR="00410B95" w:rsidRDefault="00410B95">
      <w:pPr>
        <w:ind w:firstLine="227"/>
        <w:jc w:val="both"/>
        <w:rPr>
          <w:rFonts w:ascii="Times New Roman" w:hAnsi="Times New Roman" w:cs="Times New Roman"/>
        </w:rPr>
      </w:pPr>
      <w:r>
        <w:rPr>
          <w:rFonts w:ascii="Times New Roman" w:hAnsi="Times New Roman" w:cs="Times New Roman"/>
          <w:szCs w:val="28"/>
        </w:rPr>
        <w:t>Fizjoterapeuta Domu dobierał indywidualnie i w razie konieczności odpowiedni sprzęt ortopedyczny dla mieszkańców. Rehabilitacja oprócz pozytywnego działania na układ ruchu dodatkowo wpływa pozytywnie na psychikę mieszkańców. Nawet niewielka poprawa w zmniejszeniu dolegliwości bólowych wpływa na pozytywną zmianę samopoczucia i poprawę lokomocji mieszkańca. Mieszkaniec motywowany był do ruchu a także do wykonywania czynności samoobsługowych. Dodatkowo u osób leżących stosowana była profilaktyka przeciwodleżynowa. Częste zmiany pozycji oraz oklepywanie mieszkańców miały na celu przeciwdziałania skutkom długotrwałego unieruchomienia. W ramach rehabilitacji prowadzone były także indywidualnie ćwiczenia przyłóżkowe w pokojach mieszkańców. Celem ich było utrzymanie sprawności fizycznej osób unieruchomionych, leżących. Wśród licznych korzyści płynących z regularnego stosowania ćwiczeń i zabiegów fizjoterapeutycznych należy wymienić:</w:t>
      </w:r>
    </w:p>
    <w:p w:rsidR="00410B95" w:rsidRDefault="00410B95">
      <w:pPr>
        <w:numPr>
          <w:ilvl w:val="0"/>
          <w:numId w:val="28"/>
        </w:numPr>
        <w:tabs>
          <w:tab w:val="left" w:pos="363"/>
        </w:tabs>
        <w:ind w:left="363"/>
        <w:rPr>
          <w:rFonts w:ascii="Times New Roman" w:hAnsi="Times New Roman" w:cs="Times New Roman"/>
        </w:rPr>
      </w:pPr>
      <w:r>
        <w:rPr>
          <w:rFonts w:ascii="Times New Roman" w:hAnsi="Times New Roman" w:cs="Times New Roman"/>
        </w:rPr>
        <w:t>działanie przeciwbólowe,</w:t>
      </w:r>
    </w:p>
    <w:p w:rsidR="00410B95" w:rsidRDefault="00410B95">
      <w:pPr>
        <w:numPr>
          <w:ilvl w:val="0"/>
          <w:numId w:val="28"/>
        </w:numPr>
        <w:tabs>
          <w:tab w:val="left" w:pos="363"/>
        </w:tabs>
        <w:ind w:left="363"/>
        <w:rPr>
          <w:rFonts w:ascii="Times New Roman" w:hAnsi="Times New Roman" w:cs="Times New Roman"/>
        </w:rPr>
      </w:pPr>
      <w:r>
        <w:rPr>
          <w:rFonts w:ascii="Times New Roman" w:hAnsi="Times New Roman" w:cs="Times New Roman"/>
        </w:rPr>
        <w:t>utrzymanie lub zwiększenie zakresu ruchu w stawach,</w:t>
      </w:r>
    </w:p>
    <w:p w:rsidR="00410B95" w:rsidRDefault="00410B95">
      <w:pPr>
        <w:numPr>
          <w:ilvl w:val="0"/>
          <w:numId w:val="28"/>
        </w:numPr>
        <w:tabs>
          <w:tab w:val="left" w:pos="363"/>
        </w:tabs>
        <w:ind w:left="363"/>
        <w:rPr>
          <w:rFonts w:ascii="Times New Roman" w:hAnsi="Times New Roman" w:cs="Times New Roman"/>
        </w:rPr>
      </w:pPr>
      <w:r>
        <w:rPr>
          <w:rFonts w:ascii="Times New Roman" w:hAnsi="Times New Roman" w:cs="Times New Roman"/>
        </w:rPr>
        <w:t>utrzymanie lub zwiększenie wydolności krążeniowo-oddechowej,</w:t>
      </w:r>
    </w:p>
    <w:p w:rsidR="00410B95" w:rsidRDefault="00410B95">
      <w:pPr>
        <w:numPr>
          <w:ilvl w:val="0"/>
          <w:numId w:val="28"/>
        </w:numPr>
        <w:tabs>
          <w:tab w:val="left" w:pos="363"/>
        </w:tabs>
        <w:ind w:left="363"/>
        <w:rPr>
          <w:rFonts w:ascii="Times New Roman" w:hAnsi="Times New Roman" w:cs="Times New Roman"/>
        </w:rPr>
      </w:pPr>
      <w:r>
        <w:rPr>
          <w:rFonts w:ascii="Times New Roman" w:hAnsi="Times New Roman" w:cs="Times New Roman"/>
        </w:rPr>
        <w:t>zmniejszenie lub zwalczanie spastyczności,</w:t>
      </w:r>
    </w:p>
    <w:p w:rsidR="00410B95" w:rsidRDefault="00410B95">
      <w:pPr>
        <w:numPr>
          <w:ilvl w:val="0"/>
          <w:numId w:val="28"/>
        </w:numPr>
        <w:tabs>
          <w:tab w:val="left" w:pos="363"/>
        </w:tabs>
        <w:ind w:left="363"/>
        <w:rPr>
          <w:rFonts w:ascii="Times New Roman" w:hAnsi="Times New Roman" w:cs="Times New Roman"/>
        </w:rPr>
      </w:pPr>
      <w:r>
        <w:rPr>
          <w:rFonts w:ascii="Times New Roman" w:hAnsi="Times New Roman" w:cs="Times New Roman"/>
        </w:rPr>
        <w:t>utrzymanie równowagi oraz zwalczanie zaburzeń koordynacji,</w:t>
      </w:r>
    </w:p>
    <w:p w:rsidR="00410B95" w:rsidRDefault="00410B95">
      <w:pPr>
        <w:numPr>
          <w:ilvl w:val="0"/>
          <w:numId w:val="28"/>
        </w:numPr>
        <w:tabs>
          <w:tab w:val="left" w:pos="363"/>
        </w:tabs>
        <w:ind w:left="363"/>
        <w:rPr>
          <w:rFonts w:ascii="Times New Roman" w:hAnsi="Times New Roman" w:cs="Times New Roman"/>
        </w:rPr>
      </w:pPr>
      <w:r>
        <w:rPr>
          <w:rFonts w:ascii="Times New Roman" w:hAnsi="Times New Roman" w:cs="Times New Roman"/>
        </w:rPr>
        <w:t>działanie przeciwbólowe,</w:t>
      </w:r>
    </w:p>
    <w:p w:rsidR="00410B95" w:rsidRDefault="00410B95">
      <w:pPr>
        <w:numPr>
          <w:ilvl w:val="0"/>
          <w:numId w:val="28"/>
        </w:numPr>
        <w:tabs>
          <w:tab w:val="left" w:pos="363"/>
        </w:tabs>
        <w:spacing w:after="289"/>
        <w:ind w:left="363"/>
        <w:rPr>
          <w:rFonts w:ascii="Times New Roman" w:hAnsi="Times New Roman" w:cs="Times New Roman"/>
        </w:rPr>
      </w:pPr>
      <w:r>
        <w:rPr>
          <w:rFonts w:ascii="Times New Roman" w:hAnsi="Times New Roman" w:cs="Times New Roman"/>
        </w:rPr>
        <w:t>przeciwdziałanie skutkom unieruchomienia.</w:t>
      </w:r>
    </w:p>
    <w:p w:rsidR="00410B95" w:rsidRDefault="00410B95">
      <w:pPr>
        <w:ind w:firstLine="227"/>
        <w:jc w:val="both"/>
        <w:rPr>
          <w:rFonts w:ascii="Times New Roman" w:hAnsi="Times New Roman" w:cs="Times New Roman"/>
        </w:rPr>
      </w:pPr>
      <w:r>
        <w:rPr>
          <w:rFonts w:ascii="Times New Roman" w:hAnsi="Times New Roman" w:cs="Times New Roman"/>
        </w:rPr>
        <w:t>Najczęściej wykonywanymi zabiegami w 2017 r w sali rehabilitacyjnej i pokojach mieszkańców były:</w:t>
      </w:r>
    </w:p>
    <w:p w:rsidR="00410B95" w:rsidRDefault="00410B95">
      <w:pPr>
        <w:numPr>
          <w:ilvl w:val="0"/>
          <w:numId w:val="28"/>
        </w:numPr>
        <w:tabs>
          <w:tab w:val="left" w:pos="284"/>
        </w:tabs>
        <w:ind w:left="363"/>
        <w:jc w:val="both"/>
        <w:rPr>
          <w:rFonts w:ascii="Times New Roman" w:hAnsi="Times New Roman" w:cs="Times New Roman"/>
          <w:b/>
          <w:bCs/>
        </w:rPr>
      </w:pPr>
      <w:r>
        <w:rPr>
          <w:rFonts w:ascii="Times New Roman" w:hAnsi="Times New Roman" w:cs="Times New Roman"/>
        </w:rPr>
        <w:t xml:space="preserve">ćwiczenia bierne, czynne, redresyjne, ćwiczenia czynne z oporem dla kończyn górnych i dolnych, ćwiczenia koordynacyjno-równoważne, ćwiczenia koordynacji wzrokowo- ruchowej, ćwiczenia izometryczne, ćwiczenia w systemie UGUL, ćwiczenia wspomagane, prowadzone, ćwiczenia ogólnousprawniające (np. atlas, rower stacjonarny, laski gimnastyczne, piłki lekarskie) ćwiczenia oddechowe, gimnastyka poranna połączona z muzykoterapią, pionizacja przyłóżkowa, pionizacja przy drabinkach, nauka chodzenia (przy balkoniku, chodziku, przy pomocy laski i kulach łokciowych) nauka chodzenia po schodach oraz z przeszkodami, terapia manualna rąk – </w:t>
      </w:r>
      <w:r>
        <w:rPr>
          <w:rFonts w:ascii="Times New Roman" w:hAnsi="Times New Roman" w:cs="Times New Roman"/>
          <w:b/>
          <w:bCs/>
        </w:rPr>
        <w:t>pięć razy w tygodniu – ok. 25-30 osób.</w:t>
      </w:r>
    </w:p>
    <w:p w:rsidR="00410B95" w:rsidRDefault="00410B95">
      <w:pPr>
        <w:numPr>
          <w:ilvl w:val="0"/>
          <w:numId w:val="15"/>
        </w:numPr>
        <w:tabs>
          <w:tab w:val="left" w:pos="284"/>
          <w:tab w:val="left" w:pos="1072"/>
        </w:tabs>
        <w:ind w:left="363"/>
        <w:jc w:val="both"/>
        <w:rPr>
          <w:rFonts w:ascii="Times New Roman" w:hAnsi="Times New Roman" w:cs="Times New Roman"/>
          <w:b/>
          <w:bCs/>
        </w:rPr>
      </w:pPr>
      <w:r>
        <w:rPr>
          <w:rFonts w:ascii="Times New Roman" w:hAnsi="Times New Roman" w:cs="Times New Roman"/>
          <w:b/>
          <w:bCs/>
        </w:rPr>
        <w:lastRenderedPageBreak/>
        <w:t xml:space="preserve">Fizykoterapia: </w:t>
      </w:r>
      <w:r>
        <w:rPr>
          <w:rFonts w:ascii="Times New Roman" w:hAnsi="Times New Roman" w:cs="Times New Roman"/>
        </w:rPr>
        <w:t xml:space="preserve">Lampa Sollux, laser do biostymulacji laserowej Terapuls 2, diatronic DT, magnetostymulacja, prądy interferencyjne, galwanizacja, jonofereza – </w:t>
      </w:r>
      <w:r>
        <w:rPr>
          <w:rFonts w:ascii="Times New Roman" w:hAnsi="Times New Roman" w:cs="Times New Roman"/>
          <w:b/>
          <w:bCs/>
        </w:rPr>
        <w:t>łącznie wykonano ok. 420 zabiegów,</w:t>
      </w:r>
    </w:p>
    <w:p w:rsidR="00410B95" w:rsidRDefault="00410B95">
      <w:pPr>
        <w:numPr>
          <w:ilvl w:val="0"/>
          <w:numId w:val="15"/>
        </w:numPr>
        <w:tabs>
          <w:tab w:val="left" w:pos="284"/>
          <w:tab w:val="left" w:pos="1072"/>
        </w:tabs>
        <w:ind w:left="363"/>
        <w:jc w:val="both"/>
        <w:rPr>
          <w:rFonts w:ascii="Times New Roman" w:eastAsia="Times New Roman" w:hAnsi="Times New Roman" w:cs="Times New Roman"/>
        </w:rPr>
      </w:pPr>
      <w:r>
        <w:rPr>
          <w:rFonts w:ascii="Times New Roman" w:hAnsi="Times New Roman" w:cs="Times New Roman"/>
          <w:b/>
          <w:bCs/>
        </w:rPr>
        <w:t>Masaż leczniczy:</w:t>
      </w:r>
      <w:r>
        <w:rPr>
          <w:rFonts w:ascii="Times New Roman" w:hAnsi="Times New Roman" w:cs="Times New Roman"/>
        </w:rPr>
        <w:t xml:space="preserve"> Masaż klasyczny, drenaż limfatyczny, masaż wodny-wirowy, masaż bańką chińską, masaż aquavibronem – </w:t>
      </w:r>
      <w:r>
        <w:rPr>
          <w:rFonts w:ascii="Times New Roman" w:hAnsi="Times New Roman" w:cs="Times New Roman"/>
          <w:b/>
          <w:bCs/>
        </w:rPr>
        <w:t>ok. 320 zabiegów,</w:t>
      </w:r>
    </w:p>
    <w:p w:rsidR="00410B95" w:rsidRDefault="00410B95">
      <w:pPr>
        <w:ind w:firstLine="227"/>
        <w:rPr>
          <w:rFonts w:ascii="Times New Roman" w:hAnsi="Times New Roman" w:cs="Times New Roman"/>
        </w:rPr>
      </w:pPr>
      <w:r>
        <w:rPr>
          <w:rFonts w:ascii="Times New Roman" w:eastAsia="Times New Roman" w:hAnsi="Times New Roman" w:cs="Times New Roman"/>
        </w:rPr>
        <w:t>„</w:t>
      </w:r>
      <w:r>
        <w:rPr>
          <w:rFonts w:ascii="Times New Roman" w:hAnsi="Times New Roman" w:cs="Times New Roman"/>
        </w:rPr>
        <w:t>Dom nad Stawami” posiada następujące urządzenia do prowadzenia rehabilitacji mieszkańców:</w:t>
      </w:r>
    </w:p>
    <w:p w:rsidR="00410B95" w:rsidRDefault="00410B95">
      <w:pPr>
        <w:numPr>
          <w:ilvl w:val="0"/>
          <w:numId w:val="8"/>
        </w:numPr>
        <w:tabs>
          <w:tab w:val="left" w:pos="426"/>
        </w:tabs>
        <w:ind w:left="363"/>
        <w:rPr>
          <w:rFonts w:ascii="Times New Roman" w:hAnsi="Times New Roman" w:cs="Times New Roman"/>
        </w:rPr>
      </w:pPr>
      <w:r>
        <w:rPr>
          <w:rFonts w:ascii="Times New Roman" w:hAnsi="Times New Roman" w:cs="Times New Roman"/>
        </w:rPr>
        <w:t>materac do magnetostymulacji „Viofor IPS”,</w:t>
      </w:r>
    </w:p>
    <w:p w:rsidR="00410B95" w:rsidRDefault="00410B95">
      <w:pPr>
        <w:pStyle w:val="Lista"/>
        <w:numPr>
          <w:ilvl w:val="0"/>
          <w:numId w:val="8"/>
        </w:numPr>
        <w:tabs>
          <w:tab w:val="left" w:pos="426"/>
        </w:tabs>
        <w:spacing w:after="0" w:line="240" w:lineRule="auto"/>
        <w:ind w:left="363"/>
        <w:rPr>
          <w:rFonts w:ascii="Times New Roman" w:hAnsi="Times New Roman" w:cs="Times New Roman"/>
          <w:lang w:val="de-DE"/>
        </w:rPr>
      </w:pPr>
      <w:r>
        <w:rPr>
          <w:rFonts w:ascii="Times New Roman" w:hAnsi="Times New Roman" w:cs="Times New Roman"/>
        </w:rPr>
        <w:t>laser biostymulacyjny Terapuls2,</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lang w:val="de-DE"/>
        </w:rPr>
        <w:t>lampa sollux Lumina,</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diatronik DT,</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interdynamik,</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stoły z regulowaną wysokością, stoły rehabilitacyjne krzyżowe,</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basen do masażu stóp,</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aquavibron,</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Uniwersalny Gabinet Usprawniania Leczniczego z kompletnym osprzętem,</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rower stacjonarny, steppery,</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tablice do ćwiczeń manualnych, materace,</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rotory do ćwiczeń kkd, kkg,</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atlas wielofunkcyjny,</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laski gimnastyczne, piłki lekarskie, taśmy Thera-Band,</w:t>
      </w:r>
    </w:p>
    <w:p w:rsidR="00410B95" w:rsidRDefault="00410B95">
      <w:pPr>
        <w:pStyle w:val="Lista"/>
        <w:numPr>
          <w:ilvl w:val="0"/>
          <w:numId w:val="8"/>
        </w:numPr>
        <w:tabs>
          <w:tab w:val="left" w:pos="426"/>
        </w:tabs>
        <w:spacing w:after="0" w:line="240" w:lineRule="auto"/>
        <w:ind w:left="363"/>
        <w:rPr>
          <w:rFonts w:ascii="Times New Roman" w:hAnsi="Times New Roman" w:cs="Times New Roman"/>
        </w:rPr>
      </w:pPr>
      <w:r>
        <w:rPr>
          <w:rFonts w:ascii="Times New Roman" w:hAnsi="Times New Roman" w:cs="Times New Roman"/>
        </w:rPr>
        <w:t>bieżnia,</w:t>
      </w:r>
    </w:p>
    <w:p w:rsidR="00410B95" w:rsidRDefault="00410B95">
      <w:pPr>
        <w:pStyle w:val="Lista"/>
        <w:numPr>
          <w:ilvl w:val="0"/>
          <w:numId w:val="8"/>
        </w:numPr>
        <w:tabs>
          <w:tab w:val="left" w:pos="426"/>
        </w:tabs>
        <w:spacing w:after="0" w:line="240" w:lineRule="auto"/>
        <w:ind w:left="363"/>
        <w:rPr>
          <w:rFonts w:ascii="Times New Roman" w:hAnsi="Times New Roman" w:cs="Times New Roman"/>
          <w:b/>
          <w:bCs/>
          <w:szCs w:val="28"/>
        </w:rPr>
      </w:pPr>
      <w:r>
        <w:rPr>
          <w:rFonts w:ascii="Times New Roman" w:hAnsi="Times New Roman" w:cs="Times New Roman"/>
        </w:rPr>
        <w:t>ławeczki oraz drobny sprzęt rehabilitacyjny.</w:t>
      </w:r>
    </w:p>
    <w:p w:rsidR="00410B95" w:rsidRDefault="00410B95">
      <w:pPr>
        <w:pStyle w:val="Lista"/>
        <w:numPr>
          <w:ilvl w:val="0"/>
          <w:numId w:val="8"/>
        </w:numPr>
        <w:tabs>
          <w:tab w:val="left" w:pos="426"/>
        </w:tabs>
        <w:spacing w:before="289" w:after="0" w:line="240" w:lineRule="auto"/>
        <w:ind w:left="363"/>
        <w:jc w:val="both"/>
        <w:rPr>
          <w:rFonts w:ascii="Times New Roman" w:hAnsi="Times New Roman" w:cs="Times New Roman"/>
        </w:rPr>
      </w:pPr>
      <w:r>
        <w:rPr>
          <w:rFonts w:ascii="Times New Roman" w:hAnsi="Times New Roman" w:cs="Times New Roman"/>
          <w:b/>
          <w:bCs/>
          <w:szCs w:val="28"/>
        </w:rPr>
        <w:t>Dogoterapia z psem rasy golden retriever – 1 raz w tygodniu – ok. 30 osób.</w:t>
      </w:r>
      <w:r>
        <w:rPr>
          <w:rFonts w:ascii="Times New Roman" w:hAnsi="Times New Roman" w:cs="Times New Roman"/>
          <w:b/>
          <w:bCs/>
          <w:sz w:val="28"/>
          <w:szCs w:val="28"/>
        </w:rPr>
        <w:t xml:space="preserve"> </w:t>
      </w:r>
      <w:r>
        <w:rPr>
          <w:rFonts w:ascii="Times New Roman" w:hAnsi="Times New Roman" w:cs="Times New Roman"/>
        </w:rPr>
        <w:t>Dogoterapia to najbardziej naturalny sposób „przemycenia” trudnych, czasem żmudnych ćwiczeń wspomagających rehabilitację i terapię. Mieszkańcy uwielbiali te zajęcia, czekali i tęsknili za swoimi puchatymi przyjaciółmi za Bezą i Zorbą.</w:t>
      </w:r>
    </w:p>
    <w:p w:rsidR="00410B95" w:rsidRDefault="00410B95">
      <w:pPr>
        <w:pStyle w:val="Lista"/>
        <w:numPr>
          <w:ilvl w:val="0"/>
          <w:numId w:val="8"/>
        </w:numPr>
        <w:tabs>
          <w:tab w:val="left" w:pos="426"/>
        </w:tabs>
        <w:spacing w:before="289" w:after="0" w:line="240" w:lineRule="auto"/>
        <w:ind w:left="363"/>
        <w:jc w:val="both"/>
        <w:rPr>
          <w:rFonts w:ascii="Times New Roman" w:hAnsi="Times New Roman" w:cs="Times New Roman"/>
        </w:rPr>
      </w:pPr>
      <w:r>
        <w:rPr>
          <w:rFonts w:ascii="Times New Roman" w:hAnsi="Times New Roman" w:cs="Times New Roman"/>
        </w:rPr>
        <w:t>W ramach nawiązanej współpracy partnerskiej ze Stowarzyszeniem Qźnia nasi mieszkańcy uczestniczyli w warsztatach „Sprawny Senior”. Były to zajęcia ruchowe, ogólnorozwojowe z elementami karate. Uczestniczyło w 15 spotkaniach 1 raz w tygodniu średnio 15 osób.</w:t>
      </w:r>
    </w:p>
    <w:p w:rsidR="00410B95" w:rsidRDefault="00410B95">
      <w:pPr>
        <w:pStyle w:val="Lista"/>
        <w:tabs>
          <w:tab w:val="left" w:pos="426"/>
        </w:tabs>
        <w:spacing w:before="289" w:after="0" w:line="240" w:lineRule="auto"/>
        <w:ind w:firstLine="170"/>
        <w:jc w:val="both"/>
        <w:rPr>
          <w:rFonts w:ascii="Times New Roman" w:hAnsi="Times New Roman" w:cs="Times New Roman"/>
          <w:b/>
          <w:bCs/>
        </w:rPr>
      </w:pPr>
      <w:r>
        <w:rPr>
          <w:rFonts w:ascii="Times New Roman" w:hAnsi="Times New Roman" w:cs="Times New Roman"/>
        </w:rPr>
        <w:t>W 2017 roku w celu podniesienia jakości usług i poszerzenia oferty zakupiono bieżnię, dwa rotory, podwieszki, drabinki, taśmy Thera-Band, 4 wałki rehabilitacyjne. W darze otrzymaliśmy również rower rehabilitacyjny.</w:t>
      </w:r>
    </w:p>
    <w:p w:rsidR="00410B95" w:rsidRDefault="00410B95">
      <w:pPr>
        <w:spacing w:before="289" w:after="289"/>
        <w:rPr>
          <w:rFonts w:ascii="Times New Roman" w:hAnsi="Times New Roman" w:cs="Times New Roman"/>
          <w:color w:val="000000"/>
        </w:rPr>
      </w:pPr>
      <w:r>
        <w:rPr>
          <w:rFonts w:ascii="Times New Roman" w:hAnsi="Times New Roman" w:cs="Times New Roman"/>
          <w:b/>
          <w:bCs/>
        </w:rPr>
        <w:t>3.4.3. Usługi terapeutyczne, działalność kulturalna i rekreacyjna</w:t>
      </w:r>
    </w:p>
    <w:p w:rsidR="00410B95" w:rsidRDefault="00410B95">
      <w:pPr>
        <w:tabs>
          <w:tab w:val="left" w:pos="284"/>
          <w:tab w:val="left" w:pos="567"/>
        </w:tabs>
        <w:ind w:firstLine="227"/>
        <w:jc w:val="both"/>
        <w:rPr>
          <w:rFonts w:ascii="Times New Roman" w:hAnsi="Times New Roman" w:cs="Times New Roman"/>
        </w:rPr>
      </w:pPr>
      <w:r>
        <w:rPr>
          <w:rFonts w:ascii="Times New Roman" w:hAnsi="Times New Roman" w:cs="Times New Roman"/>
          <w:color w:val="000000"/>
        </w:rPr>
        <w:t xml:space="preserve">Rok 2017 obfitował w wiele ciekawych inicjatyw. </w:t>
      </w:r>
      <w:r>
        <w:rPr>
          <w:rStyle w:val="Pogrubienie"/>
          <w:rFonts w:ascii="Times New Roman" w:hAnsi="Times New Roman" w:cs="Times New Roman"/>
          <w:b w:val="0"/>
          <w:bCs w:val="0"/>
        </w:rPr>
        <w:t xml:space="preserve">W związku z ustanowieniem przez Sejm RP patronem roku 2017 Adama Chmielowskiego ogłosiliśmy konkurs plastyczny pt. „Albertowskie ścieżki”. Konkurs związany był bezpośrednio z naszym Domem - „Domem nad Stawami”. Święty brat Albert jest patronem naszej Domowej Kaplicy, mamy też grupę teatralną „Albert”. Do udziału zaprosiliśmy 21 placówek </w:t>
      </w:r>
      <w:r>
        <w:rPr>
          <w:rFonts w:ascii="Times New Roman" w:hAnsi="Times New Roman" w:cs="Times New Roman"/>
        </w:rPr>
        <w:t xml:space="preserve">Organizatorami konkursu był „Dom nad Stawami” i Stowarzyszenie Przyjaciół „Domu nad Stawami”. Celem konkursu była próba sportretowania św. brata Alberta jako „człowieka niezwykłego wśród zwykłych ludzi.” W skład jury weszły osoby, które na co dzień zajmują się sztuką: prof. Janina Florczykiewicz, dr Robert Szymani i mgr Michał Gardziński z Uniwersytetu Przyrodniczo-Humanistycznego w Siedlcach. Komisja przyznała I miejsce Monice Parapurze z Warsztatów Terapii Zajęciowej w Skórcu za pracę pt. „Święty Albert nadal wśród nas”. II miejsce zajęła Feliksa Wyżywniak za pracę „Nie lękajcie się”, a III - praca „Dobry brat” autorstwa Krzysztofa Matuły z WTZ Siedlce. Nagrodę honorową otrzymał za pracę „Dobry Albert” </w:t>
      </w:r>
      <w:r>
        <w:rPr>
          <w:rFonts w:ascii="Times New Roman" w:hAnsi="Times New Roman" w:cs="Times New Roman"/>
        </w:rPr>
        <w:lastRenderedPageBreak/>
        <w:t>Bogdan Sołtysiak z DPS w Ptaszkach. Organizatorzy konkursu przyznali również nagrody specjalne: dyrektor „Domu nad Stawami” - Annie Trojanowskiej-Piekart za pracę „Święty Patron”, a prezes Stowarzyszenia Przyjaciół „Domu nad Stawami” - Ewie Konowrockiej z DPS św. Józef w Mieni za pracę „Być dobrym jak chleb”. Za wieloletnią pracę artystyczną na rzecz Domu wyróżnienie otrzymała także Ewa Antosiewicz.</w:t>
      </w:r>
    </w:p>
    <w:p w:rsidR="00410B95" w:rsidRDefault="00410B95">
      <w:pPr>
        <w:tabs>
          <w:tab w:val="left" w:pos="284"/>
          <w:tab w:val="left" w:pos="567"/>
        </w:tabs>
        <w:ind w:firstLine="227"/>
        <w:jc w:val="both"/>
        <w:rPr>
          <w:rFonts w:ascii="Times New Roman" w:hAnsi="Times New Roman" w:cs="Times New Roman"/>
        </w:rPr>
      </w:pPr>
      <w:r>
        <w:rPr>
          <w:rFonts w:ascii="Times New Roman" w:hAnsi="Times New Roman" w:cs="Times New Roman"/>
        </w:rPr>
        <w:t>Zaraz po wernisażu odbyła się uroczystość nadania imienia działającemu przy siedleckim DPS wolontariatowi. Jego patronką została Anna Piluś, która już jako studentka przychodziła do „Domu nad Stawami” najpierw jako wolontariuszka, potem jako wspaniała terapeutka. Zarażała optymizmem i uśmiechem. Organizowała dla swoich podopiecznych czas, inspirowała do ruchu i uśmiechu, zachęcała do życia tych, którzy często nie mieli już nadziei. Miała w sobie mnóstwo miłości i dobra, zarażała swoją pasją i witalnością. Zginęła w zeszłym roku w wypadku samochodowym w drodze z pracy. Wolontariusze przyjmując ją za patronkę uznali, że jej postać doskonale przystaje do tego, co napisał kiedyś Jan Paweł II: „Wolontariusz, gdy bezinteresownie może dać innym coś z siebie, doświadcza radości, która przewyższa to, czego dokonał”. Był to dla wszystkich mieszkańców, pracowników, wolontariuszy, zaproszonych gości i rodziny ś.p. Anny Piluś niezwykły wieczór.</w:t>
      </w:r>
    </w:p>
    <w:p w:rsidR="00410B95" w:rsidRDefault="00410B95">
      <w:pPr>
        <w:tabs>
          <w:tab w:val="left" w:pos="284"/>
          <w:tab w:val="left" w:pos="567"/>
        </w:tabs>
        <w:ind w:firstLine="227"/>
        <w:jc w:val="both"/>
        <w:rPr>
          <w:rFonts w:ascii="Times New Roman" w:hAnsi="Times New Roman" w:cs="Times New Roman"/>
          <w:color w:val="000000"/>
        </w:rPr>
      </w:pPr>
      <w:r>
        <w:rPr>
          <w:rFonts w:ascii="Times New Roman" w:hAnsi="Times New Roman" w:cs="Times New Roman"/>
        </w:rPr>
        <w:t xml:space="preserve">14 lutego na balu karnawałowym </w:t>
      </w:r>
      <w:r>
        <w:rPr>
          <w:rFonts w:ascii="Times New Roman" w:hAnsi="Times New Roman" w:cs="Times New Roman" w:hint="eastAsia"/>
        </w:rPr>
        <w:t>„</w:t>
      </w:r>
      <w:r>
        <w:rPr>
          <w:rFonts w:ascii="Times New Roman" w:hAnsi="Times New Roman" w:cs="Times New Roman"/>
        </w:rPr>
        <w:t>Pod św. Walentym</w:t>
      </w:r>
      <w:r>
        <w:rPr>
          <w:rFonts w:ascii="Times New Roman" w:hAnsi="Times New Roman" w:cs="Times New Roman" w:hint="eastAsia"/>
        </w:rPr>
        <w:t>”</w:t>
      </w:r>
      <w:r>
        <w:rPr>
          <w:rFonts w:ascii="Times New Roman" w:hAnsi="Times New Roman" w:cs="Times New Roman"/>
        </w:rPr>
        <w:t xml:space="preserve"> i 23 listopada 2017 roku na balu andrzejkowym w scenerii „Rajskiego ogrodu” gościliśmy ponad 200 osób z zaprzyjaźnionych placówek.</w:t>
      </w:r>
    </w:p>
    <w:p w:rsidR="00410B95" w:rsidRDefault="00410B95">
      <w:pPr>
        <w:tabs>
          <w:tab w:val="left" w:pos="284"/>
          <w:tab w:val="left" w:pos="567"/>
        </w:tabs>
        <w:jc w:val="both"/>
        <w:rPr>
          <w:rFonts w:ascii="Times New Roman" w:hAnsi="Times New Roman" w:cs="Times New Roman"/>
          <w:color w:val="000000"/>
        </w:rPr>
      </w:pPr>
      <w:r>
        <w:rPr>
          <w:rFonts w:ascii="Times New Roman" w:hAnsi="Times New Roman" w:cs="Times New Roman"/>
          <w:color w:val="000000"/>
        </w:rPr>
        <w:t xml:space="preserve">Oprócz tak dużych wydarzeń w naszym Domu odbywa się codzienna, systematyczna praca. </w:t>
      </w:r>
    </w:p>
    <w:p w:rsidR="00410B95" w:rsidRDefault="00410B95">
      <w:pPr>
        <w:tabs>
          <w:tab w:val="left" w:pos="284"/>
          <w:tab w:val="left" w:pos="567"/>
        </w:tabs>
        <w:jc w:val="both"/>
        <w:rPr>
          <w:rFonts w:ascii="Times New Roman" w:hAnsi="Times New Roman" w:cs="Times New Roman"/>
        </w:rPr>
      </w:pPr>
      <w:r>
        <w:rPr>
          <w:rFonts w:ascii="Times New Roman" w:hAnsi="Times New Roman" w:cs="Times New Roman"/>
          <w:color w:val="000000"/>
        </w:rPr>
        <w:t xml:space="preserve">Proponując mieszkańcom różne formy terapii, kierowaliśmy się sprawnością psychofizyczną oraz potrzebami i zainteresowaniami podopiecznych. Staraliśmy się wychodzić naprzeciw zainteresowaniom mieszkańców, organizując zajęcia według ich indywidualnych predyspozycji i potrzeb. </w:t>
      </w:r>
      <w:r>
        <w:rPr>
          <w:rFonts w:ascii="Times New Roman" w:hAnsi="Times New Roman" w:cs="Times New Roman"/>
        </w:rPr>
        <w:t>Mieszkańcy korzystali z pracowni, w których mieli możliwość realizacji swoich pomysłów bądź odkrywali nowe, nieznane dotąd obszary własnej aktywności.</w:t>
      </w:r>
    </w:p>
    <w:p w:rsidR="00410B95" w:rsidRDefault="00410B95">
      <w:pPr>
        <w:tabs>
          <w:tab w:val="left" w:pos="284"/>
          <w:tab w:val="left" w:pos="567"/>
        </w:tabs>
        <w:ind w:firstLine="227"/>
        <w:jc w:val="both"/>
        <w:rPr>
          <w:rFonts w:ascii="Times New Roman" w:hAnsi="Times New Roman" w:cs="Times New Roman"/>
          <w:b/>
          <w:bCs/>
          <w:color w:val="000000"/>
        </w:rPr>
      </w:pPr>
      <w:r>
        <w:rPr>
          <w:rFonts w:ascii="Times New Roman" w:hAnsi="Times New Roman" w:cs="Times New Roman"/>
        </w:rPr>
        <w:t xml:space="preserve">Formy pracy terapeutycznej </w:t>
      </w:r>
      <w:r>
        <w:rPr>
          <w:rFonts w:ascii="Times New Roman" w:hAnsi="Times New Roman" w:cs="Times New Roman"/>
          <w:color w:val="000000"/>
        </w:rPr>
        <w:t>prowadzone były wg ustalonego tygodniowego grafiku i w miarę indywidualnych potrzeb mieszkańców.</w:t>
      </w:r>
    </w:p>
    <w:p w:rsidR="00410B95" w:rsidRDefault="00410B95">
      <w:pPr>
        <w:pStyle w:val="NormalnyWeb"/>
        <w:spacing w:before="119" w:after="62"/>
        <w:rPr>
          <w:rFonts w:ascii="Times New Roman" w:hAnsi="Times New Roman" w:cs="Times New Roman"/>
          <w:b/>
          <w:bCs/>
          <w:color w:val="000000"/>
        </w:rPr>
      </w:pPr>
      <w:r>
        <w:rPr>
          <w:rFonts w:ascii="Times New Roman" w:hAnsi="Times New Roman" w:cs="Times New Roman"/>
          <w:b/>
          <w:bCs/>
          <w:color w:val="000000"/>
        </w:rPr>
        <w:t>Formy pracy:</w:t>
      </w:r>
    </w:p>
    <w:p w:rsidR="00410B95" w:rsidRDefault="00410B95">
      <w:pPr>
        <w:pStyle w:val="NormalnyWeb"/>
        <w:numPr>
          <w:ilvl w:val="0"/>
          <w:numId w:val="3"/>
        </w:numPr>
        <w:spacing w:after="0"/>
        <w:rPr>
          <w:rFonts w:ascii="Times New Roman" w:hAnsi="Times New Roman" w:cs="Times New Roman"/>
          <w:b/>
          <w:bCs/>
        </w:rPr>
      </w:pPr>
      <w:r>
        <w:rPr>
          <w:rFonts w:ascii="Times New Roman" w:hAnsi="Times New Roman" w:cs="Times New Roman"/>
          <w:b/>
          <w:bCs/>
          <w:color w:val="000000"/>
        </w:rPr>
        <w:t xml:space="preserve">Rozmowy terapeutyczne (indywidualne i grupowe) – </w:t>
      </w:r>
      <w:r>
        <w:rPr>
          <w:rFonts w:ascii="Times New Roman" w:hAnsi="Times New Roman" w:cs="Times New Roman"/>
          <w:color w:val="000000"/>
        </w:rPr>
        <w:t>prowadzone były</w:t>
      </w:r>
      <w:r>
        <w:rPr>
          <w:rFonts w:ascii="Times New Roman" w:hAnsi="Times New Roman" w:cs="Times New Roman"/>
          <w:b/>
          <w:bCs/>
          <w:color w:val="000000"/>
        </w:rPr>
        <w:t xml:space="preserve"> </w:t>
      </w:r>
      <w:r>
        <w:rPr>
          <w:rFonts w:ascii="Times New Roman" w:hAnsi="Times New Roman" w:cs="Times New Roman"/>
          <w:color w:val="000000"/>
        </w:rPr>
        <w:t>codziennie. Rozmowy miały ma celu poznanie stanu emocjonalnego mieszkańca, rozładowanie ew. napięć emocjonalnych, a także poznanie problemów podopiecznego i próba ich rozwiązania.</w:t>
      </w:r>
    </w:p>
    <w:p w:rsidR="00410B95" w:rsidRDefault="00410B95">
      <w:pPr>
        <w:pStyle w:val="NormalnyWeb"/>
        <w:numPr>
          <w:ilvl w:val="0"/>
          <w:numId w:val="3"/>
        </w:numPr>
        <w:spacing w:before="0" w:after="0"/>
        <w:rPr>
          <w:rFonts w:ascii="Times New Roman" w:hAnsi="Times New Roman" w:cs="Times New Roman"/>
          <w:b/>
          <w:bCs/>
        </w:rPr>
      </w:pPr>
      <w:r>
        <w:rPr>
          <w:rFonts w:ascii="Times New Roman" w:hAnsi="Times New Roman" w:cs="Times New Roman"/>
          <w:b/>
          <w:bCs/>
        </w:rPr>
        <w:t>Zajęcia plastyczno–techniczno-rękodzielnicze</w:t>
      </w:r>
      <w:r>
        <w:rPr>
          <w:rFonts w:ascii="Times New Roman" w:hAnsi="Times New Roman" w:cs="Times New Roman"/>
        </w:rPr>
        <w:t xml:space="preserve"> – prowadzone były codziennie. Zajęcia odbywały się w pracowniach, uczestniczyło w nich systematycznie ok. 9 osób oraz w pokojach mieszkańców (zajęcia indywidualne) – ok. 2 osób. W pracowniach plastyczno – technicznych mieszkańcy wykonywali prace zgodnie z własnymi zdolnościami i pomysłami, które były eksponowane na terenie Domu oraz wystawiane na różnego rodzaju przeglądach twórczości. Innym razem wykonywali prace wg programu zajęć przygotowanego przez terapeutów. Podopieczni wykonywali również dekoracje na święta okolicznościowe, uroczystości, którymi przyozdabiany był Dom w ramach koła dekoratorskiego. W pracowni prowadzone było „kółko plastyczne” – ok. 9 osób. Wykonane były przez mieszkańców prace na: </w:t>
      </w:r>
      <w:r>
        <w:rPr>
          <w:rFonts w:ascii="Times New Roman" w:hAnsi="Times New Roman" w:cs="Times New Roman"/>
          <w:iCs/>
        </w:rPr>
        <w:t xml:space="preserve">Piknik Rodzinny, </w:t>
      </w:r>
      <w:r>
        <w:rPr>
          <w:rFonts w:ascii="Times New Roman" w:hAnsi="Times New Roman" w:cs="Times New Roman"/>
          <w:iCs/>
        </w:rPr>
        <w:br/>
      </w:r>
      <w:r>
        <w:rPr>
          <w:rFonts w:ascii="Times New Roman" w:hAnsi="Times New Roman" w:cs="Times New Roman"/>
        </w:rPr>
        <w:t xml:space="preserve">bal karnawałowy, andrzejkowy. </w:t>
      </w:r>
      <w:r>
        <w:rPr>
          <w:rFonts w:ascii="Times New Roman" w:hAnsi="Times New Roman" w:cs="Times New Roman"/>
          <w:iCs/>
        </w:rPr>
        <w:t>Konkurs Twórczości Osób Niepełnosprawnych „Siedlce Podlasie, Anioły”</w:t>
      </w:r>
      <w:r>
        <w:rPr>
          <w:rFonts w:ascii="Times New Roman" w:hAnsi="Times New Roman" w:cs="Times New Roman"/>
        </w:rPr>
        <w:t>. Konkurs zorganizował Warsztat Terapii Zajęciowej przy „Caritas” Diecezji Siedleckiej, „Albertowskie ścieżki” – konkurs plastyczny zorganizowany przez „Dom nad Stawami”. Przygotowanie dekoracji na Boże Narodzenie.</w:t>
      </w:r>
    </w:p>
    <w:p w:rsidR="00410B95" w:rsidRDefault="00410B95">
      <w:pPr>
        <w:pStyle w:val="NormalnyWeb"/>
        <w:numPr>
          <w:ilvl w:val="0"/>
          <w:numId w:val="3"/>
        </w:numPr>
        <w:spacing w:before="0" w:after="0"/>
        <w:rPr>
          <w:rFonts w:ascii="Times New Roman" w:hAnsi="Times New Roman" w:cs="Times New Roman"/>
          <w:b/>
          <w:bCs/>
          <w:color w:val="000000"/>
        </w:rPr>
      </w:pPr>
      <w:r>
        <w:rPr>
          <w:rFonts w:ascii="Times New Roman" w:hAnsi="Times New Roman" w:cs="Times New Roman"/>
          <w:b/>
          <w:bCs/>
        </w:rPr>
        <w:t xml:space="preserve">Zajęcia w czytelni </w:t>
      </w:r>
      <w:r>
        <w:rPr>
          <w:rFonts w:ascii="Times New Roman" w:hAnsi="Times New Roman" w:cs="Times New Roman"/>
          <w:bCs/>
        </w:rPr>
        <w:t>– czytelnia była otwarta sześć dni w tygodniu. Księgozbiór liczy ok. 2,5 tys. książek. O</w:t>
      </w:r>
      <w:r>
        <w:rPr>
          <w:rFonts w:ascii="Times New Roman" w:hAnsi="Times New Roman" w:cs="Times New Roman"/>
        </w:rPr>
        <w:t xml:space="preserve">sobami opiekującymi się księgozbiorem i odpowiedzialnymi za wypożyczanie książek i prasy byli mieszkańcy Domu, którzy pełnili dyżury według ustalonego grafiku. Prasa codzienna i tygodniowa dostarczana była systematycznie do czytelników przez pracownika. </w:t>
      </w:r>
      <w:r>
        <w:rPr>
          <w:rFonts w:ascii="Times New Roman" w:hAnsi="Times New Roman" w:cs="Times New Roman"/>
        </w:rPr>
        <w:lastRenderedPageBreak/>
        <w:t xml:space="preserve">Biblioterapia indywidualna prowadzona była </w:t>
      </w:r>
      <w:r>
        <w:rPr>
          <w:rFonts w:ascii="Times New Roman" w:hAnsi="Times New Roman" w:cs="Times New Roman"/>
          <w:color w:val="000000"/>
        </w:rPr>
        <w:t>przez terapeutę lub wolontariusza w pokoju mieszkańca (ok. 5 osób)</w:t>
      </w:r>
      <w:r>
        <w:rPr>
          <w:rFonts w:ascii="Times New Roman" w:hAnsi="Times New Roman" w:cs="Times New Roman"/>
        </w:rPr>
        <w:t xml:space="preserve"> a grupowa w czytelni, w altanie i w sali multimedialnej(ok. 20 osób)</w:t>
      </w:r>
      <w:r>
        <w:rPr>
          <w:rFonts w:ascii="Times New Roman" w:hAnsi="Times New Roman" w:cs="Times New Roman"/>
          <w:color w:val="000000"/>
        </w:rPr>
        <w:t xml:space="preserve">. </w:t>
      </w:r>
      <w:r>
        <w:rPr>
          <w:rFonts w:ascii="Times New Roman" w:hAnsi="Times New Roman" w:cs="Times New Roman"/>
        </w:rPr>
        <w:t>Biblioterapia pomagała pokonać problemy, niosła ulgę w cierpieniu, korygowała emocjonalnie zaburzone zachowania, wspomagała przepracowanie u uczestników zajęć ich negatywnych emocji i wgląd w sytuację problemową. Mieszkańcy czytali samodzielnie książki i prasę – ok. 14 osób. Na wszystkich poziomach znajdują się regały z książkami, gdzie jest wolny dostęp, i mieszkańcy sami wybierają lektury do czytania. Współpracowaliśmy z Miejską Biblioteką Publiczną w Siedlcach, Filią Miejskiej Biblioteki Publicznej w Siedlcach - Zbiory Specjalne. W czytelni jeden raz w tygodniu spotykały się osoby lubiące rozwiązywać krzyżówki w ramach „koła krzyżówkowiczów”. Ponadto mieszkańcy brali udział w akcji pt. „Narodowe czytanie</w:t>
      </w:r>
      <w:r>
        <w:rPr>
          <w:rFonts w:ascii="Times New Roman" w:hAnsi="Times New Roman" w:cs="Times New Roman" w:hint="eastAsia"/>
        </w:rPr>
        <w:t>”</w:t>
      </w:r>
      <w:r>
        <w:rPr>
          <w:rFonts w:ascii="Times New Roman" w:hAnsi="Times New Roman" w:cs="Times New Roman"/>
        </w:rPr>
        <w:t xml:space="preserve"> </w:t>
      </w:r>
      <w:r>
        <w:rPr>
          <w:rFonts w:ascii="Times New Roman" w:hAnsi="Times New Roman" w:cs="Times New Roman" w:hint="eastAsia"/>
        </w:rPr>
        <w:t>„</w:t>
      </w:r>
      <w:r>
        <w:rPr>
          <w:rFonts w:ascii="Times New Roman" w:hAnsi="Times New Roman" w:cs="Times New Roman"/>
        </w:rPr>
        <w:t>Wesela” Stanisława Wyspiańskiego na terenie ogrodu pałacu Ogińskich w Uniwersytecie Przyrodniczo-Humanistycznym w Siedlcach (3 osoby).</w:t>
      </w:r>
    </w:p>
    <w:p w:rsidR="00410B95" w:rsidRDefault="00410B95">
      <w:pPr>
        <w:pStyle w:val="NormalnyWeb"/>
        <w:numPr>
          <w:ilvl w:val="0"/>
          <w:numId w:val="3"/>
        </w:numPr>
        <w:spacing w:before="0" w:after="0"/>
        <w:rPr>
          <w:rFonts w:ascii="Times New Roman" w:hAnsi="Times New Roman" w:cs="Times New Roman"/>
          <w:b/>
        </w:rPr>
      </w:pPr>
      <w:r>
        <w:rPr>
          <w:rFonts w:ascii="Times New Roman" w:hAnsi="Times New Roman" w:cs="Times New Roman"/>
          <w:b/>
          <w:bCs/>
          <w:color w:val="000000"/>
        </w:rPr>
        <w:t>Zajęcia z wykorzystaniem elementów muzykoterapii,</w:t>
      </w:r>
      <w:r>
        <w:rPr>
          <w:rFonts w:ascii="Times New Roman" w:hAnsi="Times New Roman" w:cs="Times New Roman"/>
          <w:color w:val="000000"/>
        </w:rPr>
        <w:t xml:space="preserve"> odbywały się dwa razy w tygodniu, w holu Domu. W</w:t>
      </w:r>
      <w:r>
        <w:rPr>
          <w:rFonts w:ascii="Times New Roman" w:hAnsi="Times New Roman" w:cs="Times New Roman"/>
        </w:rPr>
        <w:t xml:space="preserve">spólne śpiewanie, słuchanie muzyki, karaoke itp prowadzone były przez muzykujących wolontariuszy oraz terapeutę. </w:t>
      </w:r>
      <w:r>
        <w:rPr>
          <w:rFonts w:ascii="Times New Roman" w:hAnsi="Times New Roman" w:cs="Times New Roman"/>
          <w:color w:val="000000"/>
        </w:rPr>
        <w:t xml:space="preserve">Uczestniczyło w nich aktywnie ok.20 - 30 osób. (sam zespół „Stawowiacy” liczy </w:t>
      </w:r>
      <w:r>
        <w:rPr>
          <w:rFonts w:ascii="Times New Roman" w:hAnsi="Times New Roman" w:cs="Times New Roman" w:hint="eastAsia"/>
          <w:color w:val="000000"/>
        </w:rPr>
        <w:t>ok</w:t>
      </w:r>
      <w:r>
        <w:rPr>
          <w:rFonts w:ascii="Times New Roman" w:hAnsi="Times New Roman" w:cs="Times New Roman"/>
          <w:color w:val="000000"/>
        </w:rPr>
        <w:t>. 6 osób). Członkowie zespołu prezentowali swą twórczość podczas uroczystości kulturalno – religijnych organizowanych na terenie Domu i poza nim. Podopieczni słuchali również indywidualnie muzyki w swoich pokojach. Ważniejsze występy: V Festiwal Piosenki Odczarowanej Osób Niepełnosprawnych w Ostrowi Mazowieckiej”, XIII Integracyjne Sokołowskie Spotkania muzyczno – taneczne.</w:t>
      </w:r>
    </w:p>
    <w:p w:rsidR="00410B95" w:rsidRDefault="00410B95">
      <w:pPr>
        <w:suppressAutoHyphens w:val="0"/>
        <w:ind w:left="431" w:hanging="431"/>
        <w:jc w:val="both"/>
        <w:rPr>
          <w:rFonts w:ascii="Times New Roman" w:hAnsi="Times New Roman" w:cs="Times New Roman"/>
          <w:b/>
          <w:bCs/>
        </w:rPr>
      </w:pPr>
      <w:r>
        <w:rPr>
          <w:rFonts w:ascii="Times New Roman" w:hAnsi="Times New Roman" w:cs="Times New Roman"/>
          <w:b/>
        </w:rPr>
        <w:t xml:space="preserve">Zajęcia teatralne – </w:t>
      </w:r>
      <w:r>
        <w:rPr>
          <w:rFonts w:ascii="Times New Roman" w:hAnsi="Times New Roman" w:cs="Times New Roman"/>
        </w:rPr>
        <w:t xml:space="preserve">prowadzone były raz w tygodniu lub w razie potrzeb częściej np. przed planowanym występem. Grupa przygotowuje przedstawienia teatralne, które wystawiane są tak w Domu jak i na wszelkiego rodzaju przeglądach i konkursach artystycznych. Grupa teatralna liczy ok. 10 osób. Ważniejsze występy: </w:t>
      </w:r>
      <w:r>
        <w:rPr>
          <w:rFonts w:ascii="Times New Roman" w:hAnsi="Times New Roman" w:cs="Times New Roman"/>
          <w:b/>
          <w:lang w:eastAsia="pl-PL"/>
        </w:rPr>
        <w:t>„</w:t>
      </w:r>
      <w:r>
        <w:rPr>
          <w:rFonts w:ascii="Times New Roman" w:hAnsi="Times New Roman" w:cs="Times New Roman"/>
          <w:lang w:eastAsia="pl-PL"/>
        </w:rPr>
        <w:t>O rybaku i złotej rybce” - w Zespole Szkół w Wiśniewie i w Młodzieżowym Ośrodku Wychowawczym w Gostchorzy, „</w:t>
      </w:r>
      <w:r>
        <w:rPr>
          <w:rFonts w:ascii="Times New Roman" w:hAnsi="Times New Roman" w:cs="Times New Roman"/>
          <w:iCs/>
        </w:rPr>
        <w:t>Droga mojego życia” – wystawiona w Wielką Środę w DPS, „Albert”- sztuka została wystawiona podczas odpustu ku czci św. Brata Alberta,</w:t>
      </w:r>
      <w:r>
        <w:rPr>
          <w:rFonts w:ascii="Times New Roman" w:hAnsi="Times New Roman" w:cs="Times New Roman"/>
          <w:lang w:eastAsia="pl-PL"/>
        </w:rPr>
        <w:t xml:space="preserve"> „ Człowiek” sztukę wystawiono podczas XII </w:t>
      </w:r>
      <w:r>
        <w:rPr>
          <w:rFonts w:ascii="Times New Roman" w:hAnsi="Times New Roman" w:cs="Times New Roman"/>
          <w:iCs/>
        </w:rPr>
        <w:t>Mazowieckiego Przeglądu Twórczości Artystycznej Seniorów „Węgrowskie Barwy Jesieni” zorganizowany przez Węgrowski Ośrodek Kultury. Grupa teatralna Albert zajęła tam I miejsce.</w:t>
      </w:r>
    </w:p>
    <w:p w:rsidR="00410B95" w:rsidRDefault="00410B95">
      <w:pPr>
        <w:pStyle w:val="NormalnyWeb"/>
        <w:spacing w:before="0" w:after="0"/>
        <w:ind w:left="431" w:hanging="431"/>
        <w:rPr>
          <w:rFonts w:ascii="Times New Roman" w:hAnsi="Times New Roman" w:cs="Times New Roman"/>
          <w:b/>
          <w:bCs/>
          <w:color w:val="000000"/>
        </w:rPr>
      </w:pPr>
      <w:r>
        <w:rPr>
          <w:rFonts w:ascii="Times New Roman" w:hAnsi="Times New Roman" w:cs="Times New Roman"/>
          <w:b/>
          <w:bCs/>
        </w:rPr>
        <w:t>Zajęcia w pracowni multimedialnej</w:t>
      </w:r>
      <w:r>
        <w:rPr>
          <w:rFonts w:ascii="Times New Roman" w:hAnsi="Times New Roman" w:cs="Times New Roman"/>
        </w:rPr>
        <w:t>. Obejmowały one między innymi: pokazy krótkich filmów oraz klipów muzycznych dostępnych w Internecie, uzyskiwanie informacji i potrzebnych materiałów przy pomocy Internetu, indywidualna praca ze sprzętem audiowizualnym, gry logiczne on-line: rozwiązywanie krzyżówek, obsługa serwisu internetowego YouTube oraz innych stron www. W pracowni bądź na holu organizowane były również grupowe seanse filmowe. Filmy wypożyczane były m.in. z Biblioteki Pedagogicznej w Siedlcach. Mieszkańcy brali udział w seansach organizowanych w kinie „NoveKino Siedlce”- ok. 20 osób. Każdego dnia prowadzony był radiowęzeł przez mieszkańców Domu. Mieszkańcy korzystają z komputerów w pokojach, są też aktywni na domowej stronie facebook – 7 osób.</w:t>
      </w:r>
    </w:p>
    <w:p w:rsidR="00410B95" w:rsidRDefault="00410B95">
      <w:pPr>
        <w:pStyle w:val="NormalnyWeb"/>
        <w:spacing w:before="0" w:after="0"/>
        <w:ind w:left="431" w:hanging="431"/>
        <w:rPr>
          <w:rFonts w:ascii="Times New Roman" w:hAnsi="Times New Roman" w:cs="Times New Roman"/>
          <w:b/>
          <w:bCs/>
          <w:color w:val="000000"/>
        </w:rPr>
      </w:pPr>
      <w:r>
        <w:rPr>
          <w:rFonts w:ascii="Times New Roman" w:hAnsi="Times New Roman" w:cs="Times New Roman"/>
          <w:b/>
          <w:bCs/>
          <w:color w:val="000000"/>
        </w:rPr>
        <w:t xml:space="preserve">Zajęcia świetlicowe – </w:t>
      </w:r>
      <w:r>
        <w:rPr>
          <w:rFonts w:ascii="Times New Roman" w:hAnsi="Times New Roman" w:cs="Times New Roman"/>
          <w:bCs/>
          <w:color w:val="000000"/>
        </w:rPr>
        <w:t>zajęcia prowadzone były w holu,  i na świeżym powietrzu pod</w:t>
      </w:r>
      <w:r>
        <w:rPr>
          <w:rFonts w:ascii="Times New Roman" w:hAnsi="Times New Roman" w:cs="Times New Roman"/>
          <w:b/>
          <w:bCs/>
          <w:color w:val="000000"/>
        </w:rPr>
        <w:t xml:space="preserve"> </w:t>
      </w:r>
      <w:r>
        <w:rPr>
          <w:rFonts w:ascii="Times New Roman" w:hAnsi="Times New Roman" w:cs="Times New Roman"/>
          <w:bCs/>
          <w:color w:val="000000"/>
        </w:rPr>
        <w:t>altaną. Uczestniczyło w nich około 10 - 15 osób. Zakres realizowanych zajęć obejmował: gry towarzyskie, czytanie książek, prasy przez terapeutę, zajęcia grupowe z wykorzystaniem, muzykoterapii, pogadanki, treningi pamięci, warsztaty tematyczne, wspólne rozwiązywanie krzyżówek.</w:t>
      </w:r>
    </w:p>
    <w:p w:rsidR="00410B95" w:rsidRDefault="00410B95">
      <w:pPr>
        <w:pStyle w:val="NormalnyWeb"/>
        <w:spacing w:before="0" w:after="0"/>
        <w:ind w:left="431" w:hanging="431"/>
        <w:rPr>
          <w:rFonts w:ascii="Times New Roman" w:hAnsi="Times New Roman" w:cs="Times New Roman"/>
          <w:b/>
          <w:bCs/>
        </w:rPr>
      </w:pPr>
      <w:r>
        <w:rPr>
          <w:rFonts w:ascii="Times New Roman" w:hAnsi="Times New Roman" w:cs="Times New Roman"/>
          <w:b/>
          <w:bCs/>
          <w:color w:val="000000"/>
        </w:rPr>
        <w:t>Ergoterapia</w:t>
      </w:r>
      <w:r>
        <w:rPr>
          <w:rFonts w:ascii="Times New Roman" w:hAnsi="Times New Roman" w:cs="Times New Roman"/>
          <w:color w:val="000000"/>
        </w:rPr>
        <w:t xml:space="preserve"> – zajęcia polegały na wykonywaniu prac pielęgnacyjnych i porządkowych wewnątrz i wokół obiektu (np. dbanie o estetykę wokół budynku i w budynku - sprzątanie pracowni plastycznej, prace ogrodnicze, dbanie o kwiatostan w Domu, dyżury mieszkańców na portierni  oraz prace porządkowe na stołówce) – ok. 7 osób.</w:t>
      </w:r>
    </w:p>
    <w:p w:rsidR="00410B95" w:rsidRDefault="00410B95">
      <w:pPr>
        <w:pStyle w:val="NormalnyWeb"/>
        <w:numPr>
          <w:ilvl w:val="0"/>
          <w:numId w:val="2"/>
        </w:numPr>
        <w:tabs>
          <w:tab w:val="left" w:pos="900"/>
        </w:tabs>
        <w:spacing w:before="0" w:after="0"/>
        <w:rPr>
          <w:rFonts w:ascii="Times New Roman" w:hAnsi="Times New Roman" w:cs="Times New Roman"/>
          <w:b/>
          <w:bCs/>
          <w:color w:val="000000"/>
        </w:rPr>
      </w:pPr>
      <w:r>
        <w:rPr>
          <w:rFonts w:ascii="Times New Roman" w:hAnsi="Times New Roman" w:cs="Times New Roman"/>
          <w:b/>
          <w:bCs/>
        </w:rPr>
        <w:t>Zajęcia ogrodnicze</w:t>
      </w:r>
      <w:r>
        <w:rPr>
          <w:rFonts w:ascii="Times New Roman" w:hAnsi="Times New Roman" w:cs="Times New Roman"/>
        </w:rPr>
        <w:t xml:space="preserve"> to m.in. dyżury osób podlewających kwiaty w Domu, koszenie trawników, pielenie rabat, podcinanie drzewek, przygotowywanie rozsady, przesadzanie kwiatów doniczkowych, pielęgnowanie kwiatów doniczkowych w pokojach i na balkonach. W ramach </w:t>
      </w:r>
      <w:r>
        <w:rPr>
          <w:rFonts w:ascii="Times New Roman" w:hAnsi="Times New Roman" w:cs="Times New Roman"/>
        </w:rPr>
        <w:lastRenderedPageBreak/>
        <w:t>tych zajęć</w:t>
      </w:r>
      <w:r>
        <w:rPr>
          <w:rFonts w:ascii="Times New Roman" w:hAnsi="Times New Roman" w:cs="Times New Roman"/>
          <w:bCs/>
        </w:rPr>
        <w:t xml:space="preserve"> pozyskiwane były materiały do terapii zajęciowej - przygotowywane prace plastyczno – techniczne. </w:t>
      </w:r>
      <w:r>
        <w:rPr>
          <w:rFonts w:ascii="Times New Roman" w:hAnsi="Times New Roman" w:cs="Times New Roman"/>
        </w:rPr>
        <w:t>Mieszkańcy wykonywali również prace przy utrzymaniu czystości na terenie Domu.</w:t>
      </w:r>
    </w:p>
    <w:p w:rsidR="00410B95" w:rsidRDefault="00410B95">
      <w:pPr>
        <w:pStyle w:val="NormalnyWeb"/>
        <w:numPr>
          <w:ilvl w:val="0"/>
          <w:numId w:val="2"/>
        </w:numPr>
        <w:spacing w:before="0" w:after="0"/>
        <w:rPr>
          <w:rFonts w:ascii="Times New Roman" w:hAnsi="Times New Roman" w:cs="Times New Roman"/>
          <w:b/>
          <w:bCs/>
          <w:color w:val="000000"/>
        </w:rPr>
      </w:pPr>
      <w:r>
        <w:rPr>
          <w:rFonts w:ascii="Times New Roman" w:hAnsi="Times New Roman" w:cs="Times New Roman"/>
          <w:b/>
          <w:bCs/>
          <w:color w:val="000000"/>
        </w:rPr>
        <w:t xml:space="preserve">Zajęcia kulinarne, tzw. „kółko kucharskie”. </w:t>
      </w:r>
      <w:r>
        <w:rPr>
          <w:rFonts w:ascii="Times New Roman" w:hAnsi="Times New Roman" w:cs="Times New Roman"/>
          <w:color w:val="000000"/>
        </w:rPr>
        <w:t>Prace w kuchni mieszkańców odbywały się raz na dwa tygodnie – ok. 15 osób. Mieszkańcy przygotowywali grupowo sałatki, surówki, kanapki, pierniki i inne dania. Podopieczni przygotowywali poczęstunek na imprezy i uroczystości odbywające się w DPS. Podczas spotkań prowadzone były też inne formy terapeutyczne – jak rozmowy na temat różnego rodzaju potraw i sposobu ich sporządzania. Mieszkańcy razem ze studentami przygotowywali pierniki, które były rozdawane podczas wieczerzy wigilijnej w Naszym Domu.</w:t>
      </w:r>
    </w:p>
    <w:p w:rsidR="00410B95" w:rsidRDefault="00410B95">
      <w:pPr>
        <w:pStyle w:val="NormalnyWeb"/>
        <w:numPr>
          <w:ilvl w:val="0"/>
          <w:numId w:val="2"/>
        </w:numPr>
        <w:spacing w:before="0" w:after="0"/>
        <w:rPr>
          <w:rFonts w:ascii="Times New Roman" w:hAnsi="Times New Roman" w:cs="Times New Roman"/>
          <w:b/>
          <w:bCs/>
          <w:color w:val="000000"/>
        </w:rPr>
      </w:pPr>
      <w:r>
        <w:rPr>
          <w:rFonts w:ascii="Times New Roman" w:hAnsi="Times New Roman" w:cs="Times New Roman"/>
          <w:b/>
          <w:bCs/>
          <w:color w:val="000000"/>
        </w:rPr>
        <w:t>Działalność kulturalno - religijna</w:t>
      </w:r>
      <w:r>
        <w:rPr>
          <w:rStyle w:val="Znakiprzypiswdolnych"/>
          <w:rFonts w:ascii="Times New Roman" w:hAnsi="Times New Roman" w:cs="Times New Roman"/>
          <w:b/>
          <w:bCs/>
        </w:rPr>
        <w:footnoteReference w:id="2"/>
      </w:r>
      <w:r>
        <w:rPr>
          <w:rFonts w:ascii="Times New Roman" w:hAnsi="Times New Roman" w:cs="Times New Roman"/>
          <w:color w:val="000000"/>
        </w:rPr>
        <w:t xml:space="preserve"> prowadzona na terenie Domu, polegała na organizowaniu spotkań, mających na celu integrację osób niepełnosprawnych i zdrowych, pokonywaniu barier, stwarzaniu wzajemnej akceptacji, tolerancji i zrozumienia. Miała również na celu nawiązywanie, utrzymywanie i rozwijanie kontaktu tak z rodzinami mieszkańców jak i ze środowiskiem. Spotkania integracyjne odbywały się z udziałem, dzieci i młodzieży szkolnej, studentów, wolontariuszy, seniorów z Siedlec i okolic jak również z młodzieżą z poza granic Polski. Byliśmy organizatorami i uczestnikami wielu imprez kulturalno-religijnych na terenie naszego Domu i poza nim – 60 osób. Imprezy, spotkania wewnątrz Domu, jak i wyjazdy poza teren Domu przynosiły mieszkańcom wiele satysfakcji i zadowolenia. Dzięki wyjazdom nawiązaliśmy szereg ciekawych znajomości owocujących wzajemną przyjaźnią i współpracą. W naszej kaplicy p.w. św. Brata Alberta, odbywają się</w:t>
      </w:r>
      <w:r>
        <w:rPr>
          <w:rFonts w:ascii="Times New Roman" w:hAnsi="Times New Roman" w:cs="Times New Roman"/>
          <w:b/>
          <w:bCs/>
          <w:color w:val="000000"/>
        </w:rPr>
        <w:t xml:space="preserve"> Msze Św. oraz spotkania grupy modlitewnej. </w:t>
      </w:r>
      <w:r>
        <w:rPr>
          <w:rFonts w:ascii="Times New Roman" w:hAnsi="Times New Roman" w:cs="Times New Roman"/>
          <w:color w:val="000000"/>
        </w:rPr>
        <w:t>Nie zapominamy również o tych, których z nami już nie ma, odwiedzając groby zmarłych z rodzin mieszkańców i zmarłych mieszkańców Domu.</w:t>
      </w:r>
    </w:p>
    <w:p w:rsidR="00410B95" w:rsidRDefault="00410B95">
      <w:pPr>
        <w:pStyle w:val="NormalnyWeb"/>
        <w:numPr>
          <w:ilvl w:val="0"/>
          <w:numId w:val="2"/>
        </w:numPr>
        <w:spacing w:before="0" w:after="0"/>
        <w:rPr>
          <w:rFonts w:ascii="Times New Roman" w:hAnsi="Times New Roman" w:cs="Times New Roman"/>
          <w:b/>
          <w:bCs/>
        </w:rPr>
      </w:pPr>
      <w:r>
        <w:rPr>
          <w:rFonts w:ascii="Times New Roman" w:hAnsi="Times New Roman" w:cs="Times New Roman"/>
          <w:b/>
          <w:bCs/>
          <w:color w:val="000000"/>
        </w:rPr>
        <w:t xml:space="preserve">Zajęcia wyzwalające twórczość własną – </w:t>
      </w:r>
      <w:r>
        <w:rPr>
          <w:rFonts w:ascii="Times New Roman" w:hAnsi="Times New Roman" w:cs="Times New Roman"/>
          <w:bCs/>
          <w:color w:val="000000"/>
        </w:rPr>
        <w:t>czytanie poezji i innych utworów literackich, dyskusje i rozważania w grupie podczas spotkań w altanie lub w trakcie zajęć świetlicowych a także indywidualnie w pokojach mieszkańców. Podczas zajęć mieszkańcy śpiewają piosenki lub recytują wiersze.</w:t>
      </w:r>
    </w:p>
    <w:p w:rsidR="00410B95" w:rsidRDefault="00410B95">
      <w:pPr>
        <w:pStyle w:val="NormalnyWeb"/>
        <w:numPr>
          <w:ilvl w:val="0"/>
          <w:numId w:val="2"/>
        </w:numPr>
        <w:spacing w:before="0" w:after="0"/>
        <w:rPr>
          <w:rFonts w:ascii="Times New Roman" w:hAnsi="Times New Roman" w:cs="Times New Roman"/>
        </w:rPr>
      </w:pPr>
      <w:r>
        <w:rPr>
          <w:rFonts w:ascii="Times New Roman" w:hAnsi="Times New Roman" w:cs="Times New Roman"/>
          <w:b/>
          <w:bCs/>
        </w:rPr>
        <w:t xml:space="preserve">Zajęcia rekreacyjno - sportowe – </w:t>
      </w:r>
      <w:r>
        <w:rPr>
          <w:rFonts w:ascii="Times New Roman" w:hAnsi="Times New Roman" w:cs="Times New Roman"/>
        </w:rPr>
        <w:t>to m.in. udział mieszkańców w zajęciach sportowych w ramach koła sportowo – rekreacyjnego „Boccia” – zajęcia prowadzone były raz w tygodniu (w razie potrzeby częściej) w holu jak również w okresie letnim w ogrodzie przed Domem – ok. 12 osób. W ramach zajęć umożliwialiśmy mieszkańcom</w:t>
      </w:r>
      <w:r>
        <w:rPr>
          <w:rFonts w:ascii="Times New Roman" w:hAnsi="Times New Roman" w:cs="Times New Roman"/>
          <w:b/>
          <w:bCs/>
        </w:rPr>
        <w:t xml:space="preserve"> </w:t>
      </w:r>
      <w:r>
        <w:rPr>
          <w:rFonts w:ascii="Times New Roman" w:hAnsi="Times New Roman" w:cs="Times New Roman"/>
        </w:rPr>
        <w:t>kontakt z przyrodą, spacery po okolicy – spotkania integracyjne z dziećmi, młodzieżą, seniorami, gry stolikowe, rozwiązywanie krzyżówek. Podopieczni dużo czasu wolnego spędzali na świeżym powietrzu podczas spotkań w altanie, przy kapliczce, na bezpośrednim kontakcie z przyrodą, spotkaniach przy grillu i ognisku – ok. 30-40 osób. Nasi mieszkańcy systematycznie chodzili na mecze na Stadionie Miejskiego Klubu Piłkarskiego „Pogoń” Siedlce. - 3 osoby.</w:t>
      </w:r>
    </w:p>
    <w:p w:rsidR="00410B95" w:rsidRDefault="00410B95">
      <w:pPr>
        <w:numPr>
          <w:ilvl w:val="0"/>
          <w:numId w:val="2"/>
        </w:numPr>
        <w:ind w:left="431" w:firstLine="0"/>
        <w:rPr>
          <w:rFonts w:ascii="Times New Roman" w:hAnsi="Times New Roman" w:cs="Times New Roman"/>
        </w:rPr>
      </w:pPr>
      <w:r>
        <w:rPr>
          <w:rFonts w:ascii="Times New Roman" w:hAnsi="Times New Roman" w:cs="Times New Roman"/>
        </w:rPr>
        <w:t xml:space="preserve">Ważniejsze imprezy sportowo – rekreacyjne: </w:t>
      </w:r>
    </w:p>
    <w:p w:rsidR="00410B95" w:rsidRDefault="00410B95">
      <w:pPr>
        <w:numPr>
          <w:ilvl w:val="0"/>
          <w:numId w:val="2"/>
        </w:numPr>
        <w:ind w:left="431" w:firstLine="0"/>
        <w:rPr>
          <w:rFonts w:ascii="Times New Roman" w:hAnsi="Times New Roman" w:cs="Times New Roman"/>
        </w:rPr>
      </w:pPr>
      <w:r>
        <w:rPr>
          <w:rFonts w:ascii="Times New Roman" w:hAnsi="Times New Roman" w:cs="Times New Roman"/>
        </w:rPr>
        <w:t>V Wiosenny Integracyjny Turniej Boccia o Puchar Dyrektora „Domu nad Stawami",</w:t>
      </w:r>
    </w:p>
    <w:p w:rsidR="00410B95" w:rsidRDefault="00410B95">
      <w:pPr>
        <w:numPr>
          <w:ilvl w:val="0"/>
          <w:numId w:val="2"/>
        </w:numPr>
        <w:ind w:left="431" w:firstLine="0"/>
        <w:rPr>
          <w:rFonts w:ascii="Times New Roman" w:hAnsi="Times New Roman" w:cs="Times New Roman"/>
          <w:b/>
          <w:color w:val="000000"/>
        </w:rPr>
      </w:pPr>
      <w:r>
        <w:rPr>
          <w:rFonts w:ascii="Times New Roman" w:hAnsi="Times New Roman" w:cs="Times New Roman"/>
        </w:rPr>
        <w:t>Mieszkańcy brali udział w II Spartakiadzie dla Osób Niepełnosprawnych w Skórcu organizowaną przez Caritas Diecezji Siedleckiej, Warsztat Terapii Zajęciowej i Zespół Szkolno – Przedszkolny w Skórcu, w „Integracyjnych zawodach sportowych osób niepełnosprawnych” w tenisie stołowym i Ogólnopolskim Turnieju Bocci w Białymstoku organizowanych przez Fundację Rozwoju Sportu i Rehabilitacji w Białymstoku.</w:t>
      </w:r>
    </w:p>
    <w:p w:rsidR="00410B95" w:rsidRDefault="00410B95">
      <w:pPr>
        <w:pStyle w:val="StandardowyStandardowy1"/>
        <w:tabs>
          <w:tab w:val="left" w:pos="-1800"/>
          <w:tab w:val="left" w:pos="900"/>
        </w:tabs>
        <w:spacing w:line="240" w:lineRule="auto"/>
        <w:ind w:left="431" w:hanging="431"/>
        <w:jc w:val="both"/>
        <w:rPr>
          <w:rFonts w:ascii="Times New Roman" w:hAnsi="Times New Roman"/>
          <w:b/>
          <w:color w:val="000000"/>
          <w:sz w:val="24"/>
          <w:szCs w:val="24"/>
        </w:rPr>
      </w:pPr>
      <w:r>
        <w:rPr>
          <w:rFonts w:ascii="Times New Roman" w:hAnsi="Times New Roman"/>
          <w:b/>
          <w:color w:val="000000"/>
          <w:sz w:val="24"/>
          <w:szCs w:val="24"/>
        </w:rPr>
        <w:t>Radiowęzeł –</w:t>
      </w:r>
      <w:r>
        <w:rPr>
          <w:rFonts w:ascii="Times New Roman" w:hAnsi="Times New Roman"/>
          <w:color w:val="000000"/>
          <w:sz w:val="24"/>
        </w:rPr>
        <w:t xml:space="preserve"> audycje były nadawane każdego dnia przez mieszkańców Domu. Przekazywane były informacje dotyczące ważnych wydarzeń z życia naszych mieszkańców: imieniny, pogoda, jadłospis, koncert życzeń. Przez radiowęzeł mieszkańcy w pokojach mogli wysłuchać transmisji koronki, różańca i mszy św. która jest odprawiana codziennie w naszej Kaplicy pw. św. brata Alberta.</w:t>
      </w:r>
    </w:p>
    <w:p w:rsidR="00410B95" w:rsidRDefault="00410B95">
      <w:pPr>
        <w:pStyle w:val="StandardowyStandardowy1"/>
        <w:tabs>
          <w:tab w:val="left" w:pos="-1800"/>
          <w:tab w:val="left" w:pos="900"/>
        </w:tabs>
        <w:spacing w:line="240" w:lineRule="auto"/>
        <w:ind w:left="431" w:hanging="431"/>
        <w:jc w:val="both"/>
        <w:rPr>
          <w:rFonts w:ascii="Times New Roman" w:hAnsi="Times New Roman"/>
          <w:b/>
          <w:color w:val="000000"/>
          <w:sz w:val="24"/>
          <w:szCs w:val="24"/>
        </w:rPr>
      </w:pPr>
      <w:r>
        <w:rPr>
          <w:rFonts w:ascii="Times New Roman" w:hAnsi="Times New Roman"/>
          <w:b/>
          <w:color w:val="000000"/>
          <w:sz w:val="24"/>
          <w:szCs w:val="24"/>
        </w:rPr>
        <w:lastRenderedPageBreak/>
        <w:t xml:space="preserve">Zajęcia logopedyczne </w:t>
      </w:r>
      <w:r>
        <w:rPr>
          <w:rFonts w:ascii="Times New Roman" w:hAnsi="Times New Roman"/>
          <w:color w:val="000000"/>
          <w:sz w:val="24"/>
          <w:szCs w:val="24"/>
        </w:rPr>
        <w:t>– odbywały się nie tylko w ramach kontraktu z NFZ – korzystało 7 osób, raz na dwa tygodnie,</w:t>
      </w:r>
      <w:r>
        <w:rPr>
          <w:rFonts w:ascii="Times New Roman" w:hAnsi="Times New Roman"/>
          <w:b/>
          <w:color w:val="000000"/>
          <w:sz w:val="24"/>
          <w:szCs w:val="24"/>
        </w:rPr>
        <w:t xml:space="preserve"> </w:t>
      </w:r>
      <w:r>
        <w:rPr>
          <w:rFonts w:ascii="Times New Roman" w:hAnsi="Times New Roman"/>
          <w:color w:val="000000"/>
          <w:sz w:val="24"/>
          <w:szCs w:val="24"/>
        </w:rPr>
        <w:t>ale również jako usługa wolontarystyczna w ramach współpracy ze Studencką Poradnią Logopedyczną</w:t>
      </w:r>
      <w:r>
        <w:rPr>
          <w:rFonts w:ascii="Times New Roman" w:hAnsi="Times New Roman"/>
          <w:sz w:val="24"/>
          <w:szCs w:val="24"/>
        </w:rPr>
        <w:t xml:space="preserve"> z Instytutu Filologii Polskiej i Lingwistyki Stosowanej Uniwersytetu Przyrodniczo-Humanistycznego w Siedlcach. Studenci prowadzili zajęcia z 2 osobami.</w:t>
      </w:r>
    </w:p>
    <w:p w:rsidR="00410B95" w:rsidRDefault="00410B95">
      <w:pPr>
        <w:pStyle w:val="StandardowyStandardowy1"/>
        <w:tabs>
          <w:tab w:val="left" w:pos="-1800"/>
          <w:tab w:val="left" w:pos="900"/>
        </w:tabs>
        <w:spacing w:line="240" w:lineRule="auto"/>
        <w:ind w:left="431" w:hanging="431"/>
        <w:jc w:val="both"/>
        <w:rPr>
          <w:rFonts w:ascii="Times New Roman" w:hAnsi="Times New Roman"/>
          <w:b/>
          <w:color w:val="000000"/>
          <w:sz w:val="24"/>
          <w:szCs w:val="24"/>
        </w:rPr>
      </w:pPr>
      <w:r>
        <w:rPr>
          <w:rFonts w:ascii="Times New Roman" w:hAnsi="Times New Roman"/>
          <w:b/>
          <w:color w:val="000000"/>
          <w:sz w:val="24"/>
          <w:szCs w:val="24"/>
        </w:rPr>
        <w:t xml:space="preserve">Treningi komunikacji - </w:t>
      </w:r>
      <w:r>
        <w:rPr>
          <w:rFonts w:ascii="Times New Roman" w:hAnsi="Times New Roman"/>
          <w:bCs/>
          <w:color w:val="000000"/>
          <w:sz w:val="24"/>
          <w:szCs w:val="24"/>
        </w:rPr>
        <w:t>z</w:t>
      </w:r>
      <w:r>
        <w:rPr>
          <w:rFonts w:ascii="Times New Roman" w:hAnsi="Times New Roman"/>
          <w:bCs/>
          <w:sz w:val="24"/>
          <w:szCs w:val="24"/>
        </w:rPr>
        <w:t>a</w:t>
      </w:r>
      <w:r>
        <w:rPr>
          <w:rFonts w:ascii="Times New Roman" w:hAnsi="Times New Roman"/>
          <w:sz w:val="24"/>
          <w:szCs w:val="24"/>
        </w:rPr>
        <w:t>jęcia te poprawiają percepcję, spostrzegawczość, myślenie przestrzenne. Ćwiczenia usprawniające/doskonalące oddech i fonację, ćwiczenia relaksacyjne, ćwiczenia usprawniające percepcję słuchową i koordynację słuchowo-wzrokowo-ruchową, ćwiczenia usprawniające praksję i kinestezję artykulacyjną. Z</w:t>
      </w:r>
      <w:r>
        <w:rPr>
          <w:rFonts w:ascii="Times New Roman" w:hAnsi="Times New Roman"/>
          <w:color w:val="000000"/>
          <w:sz w:val="24"/>
          <w:szCs w:val="24"/>
        </w:rPr>
        <w:t>ajęcia były prowadzone indywidualnie w pokojach mieszkańców z pomocą terapeuty i wolontariuszy 1- 2 razy w tygodniu ok. 4 osób.</w:t>
      </w:r>
    </w:p>
    <w:p w:rsidR="00410B95" w:rsidRDefault="00410B95">
      <w:pPr>
        <w:pStyle w:val="StandardowyStandardowy1"/>
        <w:tabs>
          <w:tab w:val="left" w:pos="-1800"/>
          <w:tab w:val="left" w:pos="900"/>
        </w:tabs>
        <w:spacing w:line="240" w:lineRule="auto"/>
        <w:ind w:left="431" w:hanging="431"/>
        <w:jc w:val="both"/>
        <w:rPr>
          <w:rFonts w:ascii="Times New Roman" w:hAnsi="Times New Roman"/>
          <w:b/>
          <w:bCs/>
          <w:sz w:val="24"/>
          <w:szCs w:val="24"/>
        </w:rPr>
      </w:pPr>
      <w:r>
        <w:rPr>
          <w:rFonts w:ascii="Times New Roman" w:hAnsi="Times New Roman"/>
          <w:b/>
          <w:color w:val="000000"/>
          <w:sz w:val="24"/>
          <w:szCs w:val="24"/>
        </w:rPr>
        <w:t>Spotkania urodzinowe i imieninowe mieszkańców</w:t>
      </w:r>
      <w:r>
        <w:rPr>
          <w:rFonts w:ascii="Times New Roman" w:hAnsi="Times New Roman"/>
          <w:color w:val="000000"/>
          <w:sz w:val="24"/>
          <w:szCs w:val="24"/>
        </w:rPr>
        <w:t xml:space="preserve"> – w miarę potrzeb mieszkańców.</w:t>
      </w:r>
    </w:p>
    <w:p w:rsidR="00410B95" w:rsidRDefault="00410B95">
      <w:pPr>
        <w:pStyle w:val="StandardowyStandardowy1"/>
        <w:tabs>
          <w:tab w:val="left" w:pos="-1800"/>
          <w:tab w:val="left" w:pos="900"/>
        </w:tabs>
        <w:spacing w:line="240" w:lineRule="auto"/>
        <w:ind w:left="431" w:hanging="431"/>
        <w:jc w:val="both"/>
        <w:rPr>
          <w:rFonts w:ascii="Times New Roman" w:hAnsi="Times New Roman"/>
          <w:b/>
        </w:rPr>
      </w:pPr>
      <w:r>
        <w:rPr>
          <w:rFonts w:ascii="Times New Roman" w:hAnsi="Times New Roman"/>
          <w:b/>
          <w:bCs/>
          <w:sz w:val="24"/>
          <w:szCs w:val="24"/>
        </w:rPr>
        <w:t xml:space="preserve">Inne – </w:t>
      </w:r>
      <w:r>
        <w:rPr>
          <w:rFonts w:ascii="Times New Roman" w:hAnsi="Times New Roman"/>
          <w:sz w:val="24"/>
          <w:szCs w:val="24"/>
        </w:rPr>
        <w:t>hodowla rybek w akwarium i oczku wodnym; opieka nad zwierzętami (kotami psami) – ok. 5 osób.</w:t>
      </w:r>
    </w:p>
    <w:p w:rsidR="00410B95" w:rsidRDefault="00410B95">
      <w:pPr>
        <w:jc w:val="both"/>
        <w:rPr>
          <w:rFonts w:ascii="Times New Roman" w:hAnsi="Times New Roman" w:cs="Times New Roman"/>
        </w:rPr>
      </w:pPr>
      <w:r>
        <w:rPr>
          <w:rFonts w:ascii="Times New Roman" w:hAnsi="Times New Roman" w:cs="Times New Roman"/>
          <w:b/>
        </w:rPr>
        <w:t>Osiągnięcia mieszkańców:</w:t>
      </w:r>
    </w:p>
    <w:p w:rsidR="00410B95" w:rsidRDefault="00410B95">
      <w:pPr>
        <w:numPr>
          <w:ilvl w:val="0"/>
          <w:numId w:val="26"/>
        </w:numPr>
        <w:jc w:val="both"/>
        <w:rPr>
          <w:rFonts w:ascii="Times New Roman" w:eastAsia="Times New Roman" w:hAnsi="Times New Roman" w:cs="Times New Roman"/>
        </w:rPr>
      </w:pPr>
      <w:r>
        <w:rPr>
          <w:rFonts w:ascii="Times New Roman" w:hAnsi="Times New Roman" w:cs="Times New Roman"/>
        </w:rPr>
        <w:t>II Spartakiada dla Osób Niepełnosprawnych w Skórcu – I miejsce</w:t>
      </w:r>
    </w:p>
    <w:p w:rsidR="00410B95" w:rsidRDefault="00410B95">
      <w:pPr>
        <w:numPr>
          <w:ilvl w:val="0"/>
          <w:numId w:val="26"/>
        </w:numPr>
        <w:jc w:val="both"/>
        <w:rPr>
          <w:rFonts w:ascii="Times New Roman" w:hAnsi="Times New Roman" w:cs="Times New Roman"/>
        </w:rPr>
      </w:pPr>
      <w:r>
        <w:rPr>
          <w:rFonts w:ascii="Times New Roman" w:eastAsia="Times New Roman" w:hAnsi="Times New Roman" w:cs="Times New Roman"/>
        </w:rPr>
        <w:t>„</w:t>
      </w:r>
      <w:r>
        <w:rPr>
          <w:rFonts w:ascii="Times New Roman" w:hAnsi="Times New Roman" w:cs="Times New Roman"/>
        </w:rPr>
        <w:t>Integracyjne zawody sportowe osób niepełnosprawnych” Ogólnopolski Turniej Bocci w Białymstoku – I miejsce</w:t>
      </w:r>
    </w:p>
    <w:p w:rsidR="00410B95" w:rsidRDefault="00410B95">
      <w:pPr>
        <w:numPr>
          <w:ilvl w:val="0"/>
          <w:numId w:val="26"/>
        </w:numPr>
        <w:jc w:val="both"/>
        <w:rPr>
          <w:rFonts w:ascii="Times New Roman" w:hAnsi="Times New Roman" w:cs="Times New Roman"/>
          <w:b/>
          <w:bCs/>
        </w:rPr>
      </w:pPr>
      <w:r>
        <w:rPr>
          <w:rFonts w:ascii="Times New Roman" w:hAnsi="Times New Roman" w:cs="Times New Roman"/>
        </w:rPr>
        <w:t xml:space="preserve">XII Mazowiecki Przegląd Twórczości Artystycznej Seniorów </w:t>
      </w:r>
      <w:r>
        <w:rPr>
          <w:rFonts w:ascii="Times New Roman" w:eastAsia="Times New Roman" w:hAnsi="Times New Roman" w:cs="Times New Roman"/>
        </w:rPr>
        <w:t>„</w:t>
      </w:r>
      <w:r>
        <w:rPr>
          <w:rFonts w:ascii="Times New Roman" w:hAnsi="Times New Roman" w:cs="Times New Roman"/>
        </w:rPr>
        <w:t>Węgrowskie Barwy Jesieni” – grupa teatralna „ Albert” – zajęła I miejsce</w:t>
      </w:r>
    </w:p>
    <w:p w:rsidR="00410B95" w:rsidRDefault="00410B95">
      <w:pPr>
        <w:widowControl w:val="0"/>
        <w:spacing w:before="278"/>
        <w:rPr>
          <w:rFonts w:ascii="Times New Roman" w:hAnsi="Times New Roman" w:cs="Times New Roman"/>
        </w:rPr>
      </w:pPr>
      <w:r>
        <w:rPr>
          <w:rFonts w:ascii="Times New Roman" w:hAnsi="Times New Roman" w:cs="Times New Roman"/>
          <w:b/>
          <w:bCs/>
        </w:rPr>
        <w:t>Nawiązaliśmy współpracę z:</w:t>
      </w:r>
    </w:p>
    <w:p w:rsidR="00410B95" w:rsidRDefault="00410B95">
      <w:pPr>
        <w:widowControl w:val="0"/>
        <w:numPr>
          <w:ilvl w:val="0"/>
          <w:numId w:val="26"/>
        </w:numPr>
        <w:jc w:val="both"/>
        <w:rPr>
          <w:rFonts w:ascii="Times New Roman" w:hAnsi="Times New Roman" w:cs="Times New Roman"/>
          <w:iCs/>
        </w:rPr>
      </w:pPr>
      <w:r>
        <w:rPr>
          <w:rFonts w:ascii="Times New Roman" w:hAnsi="Times New Roman" w:cs="Times New Roman"/>
        </w:rPr>
        <w:t>Domem Pomocy Społecznej im. Św. Franciszka Salezego w Warszawie,</w:t>
      </w:r>
    </w:p>
    <w:p w:rsidR="00410B95" w:rsidRDefault="00410B95">
      <w:pPr>
        <w:widowControl w:val="0"/>
        <w:numPr>
          <w:ilvl w:val="0"/>
          <w:numId w:val="26"/>
        </w:numPr>
        <w:jc w:val="both"/>
        <w:rPr>
          <w:rFonts w:ascii="Times New Roman" w:hAnsi="Times New Roman" w:cs="Times New Roman"/>
          <w:iCs/>
        </w:rPr>
      </w:pPr>
      <w:r>
        <w:rPr>
          <w:rFonts w:ascii="Times New Roman" w:hAnsi="Times New Roman" w:cs="Times New Roman"/>
          <w:iCs/>
        </w:rPr>
        <w:t>Biurem Podróży Happy Travel” z Siedlec,</w:t>
      </w:r>
    </w:p>
    <w:p w:rsidR="00410B95" w:rsidRDefault="00410B95">
      <w:pPr>
        <w:widowControl w:val="0"/>
        <w:numPr>
          <w:ilvl w:val="0"/>
          <w:numId w:val="26"/>
        </w:numPr>
        <w:jc w:val="both"/>
        <w:rPr>
          <w:rFonts w:ascii="Times New Roman" w:hAnsi="Times New Roman" w:cs="Times New Roman"/>
        </w:rPr>
      </w:pPr>
      <w:r>
        <w:rPr>
          <w:rFonts w:ascii="Times New Roman" w:hAnsi="Times New Roman" w:cs="Times New Roman"/>
          <w:iCs/>
        </w:rPr>
        <w:t>Niepublicznym Przedszkolem „Żółty latawiec” w Siedlcach,</w:t>
      </w:r>
    </w:p>
    <w:p w:rsidR="00410B95" w:rsidRDefault="00410B95">
      <w:pPr>
        <w:widowControl w:val="0"/>
        <w:numPr>
          <w:ilvl w:val="0"/>
          <w:numId w:val="26"/>
        </w:numPr>
        <w:jc w:val="both"/>
        <w:rPr>
          <w:rFonts w:ascii="Times New Roman" w:hAnsi="Times New Roman" w:cs="Times New Roman"/>
        </w:rPr>
      </w:pPr>
      <w:r>
        <w:rPr>
          <w:rFonts w:ascii="Times New Roman" w:hAnsi="Times New Roman" w:cs="Times New Roman"/>
        </w:rPr>
        <w:t>Zespołem Szkół w Wiśniewie,</w:t>
      </w:r>
    </w:p>
    <w:p w:rsidR="00410B95" w:rsidRDefault="00410B95">
      <w:pPr>
        <w:widowControl w:val="0"/>
        <w:numPr>
          <w:ilvl w:val="0"/>
          <w:numId w:val="26"/>
        </w:numPr>
        <w:jc w:val="both"/>
        <w:rPr>
          <w:rFonts w:ascii="Times New Roman" w:hAnsi="Times New Roman" w:cs="Times New Roman"/>
        </w:rPr>
      </w:pPr>
      <w:r>
        <w:rPr>
          <w:rFonts w:ascii="Times New Roman" w:hAnsi="Times New Roman" w:cs="Times New Roman"/>
        </w:rPr>
        <w:t>podróżnikiem Damianem Pękalą,</w:t>
      </w:r>
    </w:p>
    <w:p w:rsidR="00410B95" w:rsidRDefault="00410B95">
      <w:pPr>
        <w:widowControl w:val="0"/>
        <w:numPr>
          <w:ilvl w:val="0"/>
          <w:numId w:val="26"/>
        </w:numPr>
        <w:jc w:val="both"/>
        <w:rPr>
          <w:rFonts w:ascii="Times New Roman" w:hAnsi="Times New Roman" w:cs="Times New Roman"/>
        </w:rPr>
      </w:pPr>
      <w:r>
        <w:rPr>
          <w:rFonts w:ascii="Times New Roman" w:hAnsi="Times New Roman" w:cs="Times New Roman"/>
        </w:rPr>
        <w:t>Stanisławem Kłopotowskim – akordeonistą,</w:t>
      </w:r>
    </w:p>
    <w:p w:rsidR="00410B95" w:rsidRDefault="00410B95">
      <w:pPr>
        <w:widowControl w:val="0"/>
        <w:numPr>
          <w:ilvl w:val="0"/>
          <w:numId w:val="26"/>
        </w:numPr>
        <w:jc w:val="both"/>
        <w:rPr>
          <w:rFonts w:ascii="Times New Roman" w:hAnsi="Times New Roman" w:cs="Times New Roman"/>
        </w:rPr>
      </w:pPr>
      <w:r>
        <w:rPr>
          <w:rFonts w:ascii="Times New Roman" w:hAnsi="Times New Roman" w:cs="Times New Roman"/>
        </w:rPr>
        <w:t>Patrycją Łukaszuk – solistką</w:t>
      </w:r>
    </w:p>
    <w:p w:rsidR="00410B95" w:rsidRDefault="00410B95">
      <w:pPr>
        <w:widowControl w:val="0"/>
        <w:numPr>
          <w:ilvl w:val="0"/>
          <w:numId w:val="26"/>
        </w:numPr>
        <w:jc w:val="both"/>
        <w:rPr>
          <w:rFonts w:ascii="Times New Roman" w:hAnsi="Times New Roman" w:cs="Times New Roman"/>
        </w:rPr>
      </w:pPr>
      <w:r>
        <w:rPr>
          <w:rFonts w:ascii="Times New Roman" w:hAnsi="Times New Roman" w:cs="Times New Roman"/>
        </w:rPr>
        <w:t>dr. Edwardem Kopówką Kierownikiem Muzeum Walki i Męczeństwa w Treblince.</w:t>
      </w:r>
    </w:p>
    <w:p w:rsidR="00410B95" w:rsidRDefault="00410B95">
      <w:pPr>
        <w:widowControl w:val="0"/>
        <w:ind w:left="340" w:hanging="57"/>
        <w:jc w:val="both"/>
        <w:rPr>
          <w:rFonts w:ascii="Times New Roman" w:hAnsi="Times New Roman" w:cs="Times New Roman"/>
        </w:rPr>
      </w:pPr>
    </w:p>
    <w:p w:rsidR="00410B95" w:rsidRDefault="00410B95">
      <w:pPr>
        <w:widowControl w:val="0"/>
        <w:ind w:left="340" w:hanging="57"/>
        <w:jc w:val="both"/>
        <w:rPr>
          <w:rFonts w:ascii="Times New Roman" w:hAnsi="Times New Roman" w:cs="Times New Roman"/>
        </w:rPr>
      </w:pPr>
      <w:r>
        <w:rPr>
          <w:rFonts w:ascii="Times New Roman" w:hAnsi="Times New Roman" w:cs="Times New Roman"/>
        </w:rPr>
        <w:t xml:space="preserve">W celu poprawy jakości usług zakupiliśmy nowy projektor i głośniki. Sprzęt ten jest praktycznie </w:t>
      </w:r>
    </w:p>
    <w:p w:rsidR="00410B95" w:rsidRDefault="00410B95">
      <w:pPr>
        <w:widowControl w:val="0"/>
        <w:jc w:val="both"/>
        <w:rPr>
          <w:rFonts w:ascii="Times New Roman" w:hAnsi="Times New Roman" w:cs="Times New Roman"/>
        </w:rPr>
      </w:pPr>
      <w:r>
        <w:rPr>
          <w:rFonts w:ascii="Times New Roman" w:hAnsi="Times New Roman" w:cs="Times New Roman"/>
        </w:rPr>
        <w:t xml:space="preserve">na co dzień wykorzystywany do projekcji filmów oraz prezentacji mulitimedialnych. </w:t>
      </w:r>
    </w:p>
    <w:p w:rsidR="00410B95" w:rsidRDefault="00410B95">
      <w:pPr>
        <w:widowControl w:val="0"/>
        <w:jc w:val="both"/>
        <w:rPr>
          <w:rFonts w:ascii="Times New Roman" w:hAnsi="Times New Roman" w:cs="Times New Roman"/>
        </w:rPr>
      </w:pPr>
      <w:r>
        <w:rPr>
          <w:rFonts w:ascii="Times New Roman" w:hAnsi="Times New Roman" w:cs="Times New Roman"/>
        </w:rPr>
        <w:t>Dla naszej drużyny w bocci dostaliśmy w formie darowizny komplet bill do tej wspaniałej, integracyjnej dyscypliny sportowej.</w:t>
      </w:r>
    </w:p>
    <w:p w:rsidR="00410B95" w:rsidRDefault="00410B95">
      <w:pPr>
        <w:pStyle w:val="Nagwek4"/>
        <w:spacing w:before="289" w:after="289"/>
      </w:pPr>
      <w:r>
        <w:t>3.4.4. Duszpasterstwo</w:t>
      </w:r>
    </w:p>
    <w:p w:rsidR="00410B95" w:rsidRDefault="00410B95">
      <w:pPr>
        <w:spacing w:after="289"/>
        <w:ind w:firstLine="283"/>
        <w:rPr>
          <w:rFonts w:ascii="Times New Roman" w:hAnsi="Times New Roman" w:cs="Times New Roman"/>
        </w:rPr>
      </w:pPr>
      <w:r>
        <w:rPr>
          <w:rFonts w:ascii="Times New Roman" w:hAnsi="Times New Roman" w:cs="Times New Roman"/>
        </w:rPr>
        <w:t xml:space="preserve">W 2017 roku prawie wszyscy mieszkańcy deklarowali przynależność do Kościoła Rzymskokatolickiego. 1 osoba była wyznania prawosławnego. Od początku pobytu umożliwiono jej odbywanie praktyk religijnych poprzez kontakt z księdzem tego wyznania. </w:t>
      </w:r>
    </w:p>
    <w:p w:rsidR="00410B95" w:rsidRDefault="00410B95">
      <w:pPr>
        <w:spacing w:after="289"/>
        <w:rPr>
          <w:rFonts w:ascii="Times New Roman" w:hAnsi="Times New Roman" w:cs="Times New Roman"/>
          <w:b/>
          <w:bCs/>
        </w:rPr>
      </w:pPr>
      <w:r>
        <w:rPr>
          <w:rFonts w:ascii="Times New Roman" w:hAnsi="Times New Roman" w:cs="Times New Roman"/>
        </w:rPr>
        <w:t>Potrzeby religijne zaspakajane były przez zatrudnionego w Domu kapelana.</w:t>
      </w:r>
    </w:p>
    <w:p w:rsidR="00410B95" w:rsidRDefault="00410B95">
      <w:pPr>
        <w:rPr>
          <w:rFonts w:ascii="Times New Roman" w:hAnsi="Times New Roman" w:cs="Times New Roman"/>
        </w:rPr>
      </w:pPr>
      <w:r>
        <w:rPr>
          <w:rFonts w:ascii="Times New Roman" w:hAnsi="Times New Roman" w:cs="Times New Roman"/>
          <w:b/>
          <w:bCs/>
        </w:rPr>
        <w:t>1. Duszpasterstwo codzienne</w:t>
      </w:r>
      <w:r>
        <w:rPr>
          <w:rFonts w:ascii="Times New Roman" w:hAnsi="Times New Roman" w:cs="Times New Roman"/>
        </w:rPr>
        <w:t>:</w:t>
      </w:r>
    </w:p>
    <w:p w:rsidR="00410B95" w:rsidRDefault="00410B95">
      <w:pPr>
        <w:numPr>
          <w:ilvl w:val="0"/>
          <w:numId w:val="26"/>
        </w:numPr>
        <w:rPr>
          <w:rFonts w:ascii="Times New Roman" w:hAnsi="Times New Roman" w:cs="Times New Roman"/>
        </w:rPr>
      </w:pPr>
      <w:r>
        <w:rPr>
          <w:rFonts w:ascii="Times New Roman" w:hAnsi="Times New Roman" w:cs="Times New Roman"/>
        </w:rPr>
        <w:t>Różaniec św. 10.00,</w:t>
      </w:r>
    </w:p>
    <w:p w:rsidR="00410B95" w:rsidRDefault="00410B95">
      <w:pPr>
        <w:numPr>
          <w:ilvl w:val="0"/>
          <w:numId w:val="26"/>
        </w:numPr>
        <w:rPr>
          <w:rFonts w:ascii="Times New Roman" w:hAnsi="Times New Roman" w:cs="Times New Roman"/>
        </w:rPr>
      </w:pPr>
      <w:r>
        <w:rPr>
          <w:rFonts w:ascii="Times New Roman" w:hAnsi="Times New Roman" w:cs="Times New Roman"/>
        </w:rPr>
        <w:t>Msza św. z homilią ok.10.25,</w:t>
      </w:r>
    </w:p>
    <w:p w:rsidR="00410B95" w:rsidRDefault="00410B95">
      <w:pPr>
        <w:numPr>
          <w:ilvl w:val="0"/>
          <w:numId w:val="26"/>
        </w:numPr>
        <w:rPr>
          <w:rFonts w:ascii="Times New Roman" w:hAnsi="Times New Roman" w:cs="Times New Roman"/>
        </w:rPr>
      </w:pPr>
      <w:r>
        <w:rPr>
          <w:rFonts w:ascii="Times New Roman" w:hAnsi="Times New Roman" w:cs="Times New Roman"/>
        </w:rPr>
        <w:t>Komunia św. w pokojach chorych mieszkańców,</w:t>
      </w:r>
    </w:p>
    <w:p w:rsidR="00410B95" w:rsidRDefault="00410B95">
      <w:pPr>
        <w:numPr>
          <w:ilvl w:val="0"/>
          <w:numId w:val="26"/>
        </w:numPr>
        <w:spacing w:after="289"/>
        <w:rPr>
          <w:rFonts w:ascii="Times New Roman" w:hAnsi="Times New Roman" w:cs="Times New Roman"/>
          <w:b/>
          <w:bCs/>
        </w:rPr>
      </w:pPr>
      <w:r>
        <w:rPr>
          <w:rFonts w:ascii="Times New Roman" w:hAnsi="Times New Roman" w:cs="Times New Roman"/>
        </w:rPr>
        <w:t>Indywidualne rozmowy z mieszkańcami.</w:t>
      </w:r>
    </w:p>
    <w:p w:rsidR="00410B95" w:rsidRDefault="00410B95">
      <w:pPr>
        <w:pageBreakBefore/>
        <w:rPr>
          <w:rFonts w:ascii="Times New Roman" w:hAnsi="Times New Roman" w:cs="Times New Roman"/>
        </w:rPr>
      </w:pPr>
      <w:r>
        <w:rPr>
          <w:rFonts w:ascii="Times New Roman" w:hAnsi="Times New Roman" w:cs="Times New Roman"/>
          <w:b/>
          <w:bCs/>
        </w:rPr>
        <w:lastRenderedPageBreak/>
        <w:t>2. Obchody świąt:</w:t>
      </w:r>
    </w:p>
    <w:p w:rsidR="00410B95" w:rsidRDefault="00410B95">
      <w:pPr>
        <w:rPr>
          <w:rFonts w:ascii="Times New Roman" w:hAnsi="Times New Roman" w:cs="Times New Roman"/>
        </w:rPr>
      </w:pPr>
      <w:r>
        <w:rPr>
          <w:rFonts w:ascii="Times New Roman" w:hAnsi="Times New Roman" w:cs="Times New Roman"/>
        </w:rPr>
        <w:t>a) 20 czerwca odbył się Odpust ku czci Św. Brata Alberta patrona „Domu nad Stawami”</w:t>
      </w:r>
    </w:p>
    <w:p w:rsidR="00410B95" w:rsidRDefault="00410B95">
      <w:pPr>
        <w:numPr>
          <w:ilvl w:val="0"/>
          <w:numId w:val="17"/>
        </w:numPr>
        <w:rPr>
          <w:rFonts w:ascii="Times New Roman" w:hAnsi="Times New Roman" w:cs="Times New Roman"/>
        </w:rPr>
      </w:pPr>
      <w:r>
        <w:rPr>
          <w:rFonts w:ascii="Times New Roman" w:hAnsi="Times New Roman" w:cs="Times New Roman"/>
        </w:rPr>
        <w:t>przygotowanie ołtarza,</w:t>
      </w:r>
    </w:p>
    <w:p w:rsidR="00410B95" w:rsidRDefault="00410B95">
      <w:pPr>
        <w:numPr>
          <w:ilvl w:val="0"/>
          <w:numId w:val="17"/>
        </w:numPr>
        <w:rPr>
          <w:rFonts w:ascii="Times New Roman" w:hAnsi="Times New Roman" w:cs="Times New Roman"/>
        </w:rPr>
      </w:pPr>
      <w:r>
        <w:rPr>
          <w:rFonts w:ascii="Times New Roman" w:hAnsi="Times New Roman" w:cs="Times New Roman"/>
        </w:rPr>
        <w:t>liturgia mszy św. z udziałem ks. Dziekana i zaproszonych kapłanów,</w:t>
      </w:r>
    </w:p>
    <w:p w:rsidR="00410B95" w:rsidRDefault="00410B95">
      <w:pPr>
        <w:numPr>
          <w:ilvl w:val="0"/>
          <w:numId w:val="17"/>
        </w:numPr>
        <w:rPr>
          <w:rFonts w:ascii="Times New Roman" w:hAnsi="Times New Roman" w:cs="Times New Roman"/>
        </w:rPr>
      </w:pPr>
      <w:r>
        <w:rPr>
          <w:rFonts w:ascii="Times New Roman" w:hAnsi="Times New Roman" w:cs="Times New Roman"/>
        </w:rPr>
        <w:t>możliwość sakramentu pokuty,</w:t>
      </w:r>
    </w:p>
    <w:p w:rsidR="00410B95" w:rsidRDefault="00410B95">
      <w:pPr>
        <w:numPr>
          <w:ilvl w:val="0"/>
          <w:numId w:val="17"/>
        </w:numPr>
        <w:spacing w:after="289"/>
        <w:rPr>
          <w:rFonts w:ascii="Times New Roman" w:hAnsi="Times New Roman" w:cs="Times New Roman"/>
        </w:rPr>
      </w:pPr>
      <w:r>
        <w:rPr>
          <w:rFonts w:ascii="Times New Roman" w:hAnsi="Times New Roman" w:cs="Times New Roman"/>
        </w:rPr>
        <w:t>uczczenie relikwii św. Alberta dodatkowy relikwiarz od SS. Albertynek.</w:t>
      </w:r>
    </w:p>
    <w:p w:rsidR="00410B95" w:rsidRDefault="00410B95">
      <w:pPr>
        <w:rPr>
          <w:rFonts w:ascii="Times New Roman" w:hAnsi="Times New Roman" w:cs="Times New Roman"/>
        </w:rPr>
      </w:pPr>
      <w:r>
        <w:rPr>
          <w:rFonts w:ascii="Times New Roman" w:hAnsi="Times New Roman" w:cs="Times New Roman"/>
        </w:rPr>
        <w:t>b) Obchody święta Bożego Narodzenia:</w:t>
      </w:r>
    </w:p>
    <w:p w:rsidR="00410B95" w:rsidRDefault="00410B95">
      <w:pPr>
        <w:numPr>
          <w:ilvl w:val="0"/>
          <w:numId w:val="18"/>
        </w:numPr>
        <w:rPr>
          <w:rFonts w:ascii="Times New Roman" w:hAnsi="Times New Roman" w:cs="Times New Roman"/>
        </w:rPr>
      </w:pPr>
      <w:r>
        <w:rPr>
          <w:rFonts w:ascii="Times New Roman" w:hAnsi="Times New Roman" w:cs="Times New Roman"/>
        </w:rPr>
        <w:t>przeprowadzenie Rekolekcji Adwentowych-zaproszony rekolekcjonista,</w:t>
      </w:r>
    </w:p>
    <w:p w:rsidR="00410B95" w:rsidRDefault="00410B95">
      <w:pPr>
        <w:numPr>
          <w:ilvl w:val="0"/>
          <w:numId w:val="18"/>
        </w:numPr>
        <w:rPr>
          <w:rFonts w:ascii="Times New Roman" w:hAnsi="Times New Roman" w:cs="Times New Roman"/>
        </w:rPr>
      </w:pPr>
      <w:r>
        <w:rPr>
          <w:rFonts w:ascii="Times New Roman" w:hAnsi="Times New Roman" w:cs="Times New Roman"/>
        </w:rPr>
        <w:t>spowiedź św. rekolekcyjna w pokojach i w wyznaczonym pomieszczeniu –dwóch kapłanów,</w:t>
      </w:r>
    </w:p>
    <w:p w:rsidR="00410B95" w:rsidRDefault="00410B95">
      <w:pPr>
        <w:numPr>
          <w:ilvl w:val="0"/>
          <w:numId w:val="18"/>
        </w:numPr>
        <w:rPr>
          <w:rFonts w:ascii="Times New Roman" w:hAnsi="Times New Roman" w:cs="Times New Roman"/>
        </w:rPr>
      </w:pPr>
      <w:r>
        <w:rPr>
          <w:rFonts w:ascii="Times New Roman" w:hAnsi="Times New Roman" w:cs="Times New Roman"/>
        </w:rPr>
        <w:t>zadbanie o wystrój świąteczny Kaplicy ( żłóbek betlejemski),</w:t>
      </w:r>
    </w:p>
    <w:p w:rsidR="00410B95" w:rsidRDefault="00410B95">
      <w:pPr>
        <w:numPr>
          <w:ilvl w:val="0"/>
          <w:numId w:val="18"/>
        </w:numPr>
        <w:rPr>
          <w:rFonts w:ascii="Times New Roman" w:hAnsi="Times New Roman" w:cs="Times New Roman"/>
        </w:rPr>
      </w:pPr>
      <w:r>
        <w:rPr>
          <w:rFonts w:ascii="Times New Roman" w:hAnsi="Times New Roman" w:cs="Times New Roman"/>
        </w:rPr>
        <w:t>kolęda w pokojach mieszkańców</w:t>
      </w:r>
    </w:p>
    <w:p w:rsidR="00410B95" w:rsidRDefault="00410B95">
      <w:pPr>
        <w:rPr>
          <w:rFonts w:ascii="Times New Roman" w:hAnsi="Times New Roman" w:cs="Times New Roman"/>
        </w:rPr>
      </w:pPr>
    </w:p>
    <w:p w:rsidR="00410B95" w:rsidRDefault="00410B95">
      <w:pPr>
        <w:rPr>
          <w:rFonts w:ascii="Times New Roman" w:hAnsi="Times New Roman" w:cs="Times New Roman"/>
        </w:rPr>
      </w:pPr>
      <w:r>
        <w:rPr>
          <w:rFonts w:ascii="Times New Roman" w:hAnsi="Times New Roman" w:cs="Times New Roman"/>
        </w:rPr>
        <w:t>c) Obchody świąt Wielkanocnych:</w:t>
      </w:r>
    </w:p>
    <w:p w:rsidR="00410B95" w:rsidRDefault="00410B95">
      <w:pPr>
        <w:numPr>
          <w:ilvl w:val="0"/>
          <w:numId w:val="31"/>
        </w:numPr>
        <w:rPr>
          <w:rFonts w:ascii="Times New Roman" w:hAnsi="Times New Roman" w:cs="Times New Roman"/>
        </w:rPr>
      </w:pPr>
      <w:r>
        <w:rPr>
          <w:rFonts w:ascii="Times New Roman" w:hAnsi="Times New Roman" w:cs="Times New Roman"/>
        </w:rPr>
        <w:t>Droga Krzyżowa na holu dla mieszkańców w każdy piątek Wielkiego Postu,</w:t>
      </w:r>
    </w:p>
    <w:p w:rsidR="00410B95" w:rsidRDefault="00410B95">
      <w:pPr>
        <w:numPr>
          <w:ilvl w:val="0"/>
          <w:numId w:val="31"/>
        </w:numPr>
        <w:rPr>
          <w:rFonts w:ascii="Times New Roman" w:hAnsi="Times New Roman" w:cs="Times New Roman"/>
        </w:rPr>
      </w:pPr>
      <w:r>
        <w:rPr>
          <w:rFonts w:ascii="Times New Roman" w:hAnsi="Times New Roman" w:cs="Times New Roman"/>
        </w:rPr>
        <w:t>przeprowadzenie Rekolekcji Wielkopostnych – zaproszony rekolekcjonista,</w:t>
      </w:r>
    </w:p>
    <w:p w:rsidR="00410B95" w:rsidRDefault="00410B95">
      <w:pPr>
        <w:numPr>
          <w:ilvl w:val="0"/>
          <w:numId w:val="31"/>
        </w:numPr>
        <w:rPr>
          <w:rFonts w:ascii="Times New Roman" w:hAnsi="Times New Roman" w:cs="Times New Roman"/>
        </w:rPr>
      </w:pPr>
      <w:r>
        <w:rPr>
          <w:rFonts w:ascii="Times New Roman" w:hAnsi="Times New Roman" w:cs="Times New Roman"/>
        </w:rPr>
        <w:t>spowiedź św. w pokojach i w wyznaczonym miejscu – dwóch kapłanów,</w:t>
      </w:r>
    </w:p>
    <w:p w:rsidR="00410B95" w:rsidRDefault="00410B95">
      <w:pPr>
        <w:numPr>
          <w:ilvl w:val="0"/>
          <w:numId w:val="31"/>
        </w:numPr>
        <w:rPr>
          <w:rFonts w:ascii="Times New Roman" w:hAnsi="Times New Roman" w:cs="Times New Roman"/>
        </w:rPr>
      </w:pPr>
      <w:r>
        <w:rPr>
          <w:rFonts w:ascii="Times New Roman" w:hAnsi="Times New Roman" w:cs="Times New Roman"/>
        </w:rPr>
        <w:t xml:space="preserve">liturgia Triduum Paschy (Wielki Czwartek adoracja Najświętszego Sakramentu) </w:t>
      </w:r>
    </w:p>
    <w:p w:rsidR="00410B95" w:rsidRDefault="00410B95">
      <w:pPr>
        <w:numPr>
          <w:ilvl w:val="0"/>
          <w:numId w:val="31"/>
        </w:numPr>
        <w:rPr>
          <w:rFonts w:ascii="Times New Roman" w:hAnsi="Times New Roman" w:cs="Times New Roman"/>
        </w:rPr>
      </w:pPr>
      <w:r>
        <w:rPr>
          <w:rFonts w:ascii="Times New Roman" w:hAnsi="Times New Roman" w:cs="Times New Roman"/>
        </w:rPr>
        <w:t>Wielki Piątek –liturgia Krzyża św.,</w:t>
      </w:r>
    </w:p>
    <w:p w:rsidR="00410B95" w:rsidRDefault="00410B95">
      <w:pPr>
        <w:numPr>
          <w:ilvl w:val="0"/>
          <w:numId w:val="31"/>
        </w:numPr>
        <w:rPr>
          <w:rFonts w:ascii="Times New Roman" w:hAnsi="Times New Roman" w:cs="Times New Roman"/>
        </w:rPr>
      </w:pPr>
      <w:r>
        <w:rPr>
          <w:rFonts w:ascii="Times New Roman" w:hAnsi="Times New Roman" w:cs="Times New Roman"/>
        </w:rPr>
        <w:t xml:space="preserve">Wielka Sobota - czuwanie przy Grobie Pańskim, </w:t>
      </w:r>
    </w:p>
    <w:p w:rsidR="00410B95" w:rsidRDefault="00410B95">
      <w:pPr>
        <w:numPr>
          <w:ilvl w:val="0"/>
          <w:numId w:val="31"/>
        </w:numPr>
        <w:spacing w:after="289"/>
        <w:rPr>
          <w:rFonts w:ascii="Times New Roman" w:hAnsi="Times New Roman" w:cs="Times New Roman"/>
          <w:b/>
          <w:bCs/>
        </w:rPr>
      </w:pPr>
      <w:r>
        <w:rPr>
          <w:rFonts w:ascii="Times New Roman" w:hAnsi="Times New Roman" w:cs="Times New Roman"/>
        </w:rPr>
        <w:t>Święcenie potraw wielkanocnych</w:t>
      </w:r>
      <w:r>
        <w:rPr>
          <w:rFonts w:ascii="Times New Roman" w:hAnsi="Times New Roman" w:cs="Times New Roman"/>
          <w:b/>
          <w:bCs/>
        </w:rPr>
        <w:t>.</w:t>
      </w:r>
    </w:p>
    <w:p w:rsidR="00410B95" w:rsidRDefault="00410B95">
      <w:pPr>
        <w:rPr>
          <w:rFonts w:ascii="Times New Roman" w:hAnsi="Times New Roman" w:cs="Times New Roman"/>
        </w:rPr>
      </w:pPr>
      <w:r>
        <w:rPr>
          <w:rFonts w:ascii="Times New Roman" w:hAnsi="Times New Roman" w:cs="Times New Roman"/>
          <w:b/>
          <w:bCs/>
        </w:rPr>
        <w:t>3. Inne formy duszpasterstwa</w:t>
      </w:r>
      <w:r>
        <w:rPr>
          <w:rFonts w:ascii="Times New Roman" w:hAnsi="Times New Roman" w:cs="Times New Roman"/>
        </w:rPr>
        <w:t>:</w:t>
      </w:r>
    </w:p>
    <w:p w:rsidR="00410B95" w:rsidRDefault="00410B95">
      <w:pPr>
        <w:ind w:firstLine="227"/>
        <w:jc w:val="both"/>
        <w:rPr>
          <w:rFonts w:ascii="Times New Roman" w:hAnsi="Times New Roman" w:cs="Times New Roman"/>
        </w:rPr>
      </w:pPr>
      <w:r>
        <w:rPr>
          <w:rFonts w:ascii="Times New Roman" w:hAnsi="Times New Roman" w:cs="Times New Roman"/>
        </w:rPr>
        <w:t>W piątki prowadzona była katecheza w formie audycji radiowęzłowej połączona z pokazem multimedialnym. W okresie letnim spotkania prowadzone były na świeżym powietrzu przy Kapliczce Matki Bożej. Tematy zaczerpnięte z Katechizmu Kościoła Katolickiego, wprowadzające w okresy liturgiczne i świąteczne, także poruszające różne problemy moralne, etyczne. W katechezach uczestniczyło ok.20-30 osób. Kapelan sprawował kilka pogrzebów naszych mieszkańców.</w:t>
      </w:r>
    </w:p>
    <w:p w:rsidR="00410B95" w:rsidRDefault="00410B95">
      <w:pPr>
        <w:spacing w:after="289"/>
        <w:jc w:val="both"/>
        <w:rPr>
          <w:rFonts w:ascii="Times New Roman" w:hAnsi="Times New Roman" w:cs="Times New Roman"/>
          <w:b/>
          <w:bCs/>
        </w:rPr>
      </w:pPr>
      <w:r>
        <w:rPr>
          <w:rFonts w:ascii="Times New Roman" w:hAnsi="Times New Roman" w:cs="Times New Roman"/>
        </w:rPr>
        <w:t>Odbyła się pielgrzymka do miejsca Kultu Maryjnego Budzieszyn Mokobody (przebieg pielgrzymki: Msza św., Droga Krzyżowa, Różaniec, przejście do „źródełka”, konferencja tematyczna).</w:t>
      </w:r>
    </w:p>
    <w:p w:rsidR="00410B95" w:rsidRDefault="00410B95">
      <w:pPr>
        <w:rPr>
          <w:rFonts w:ascii="Times New Roman" w:hAnsi="Times New Roman" w:cs="Times New Roman"/>
        </w:rPr>
      </w:pPr>
      <w:r>
        <w:rPr>
          <w:rFonts w:ascii="Times New Roman" w:hAnsi="Times New Roman" w:cs="Times New Roman"/>
          <w:b/>
          <w:bCs/>
        </w:rPr>
        <w:t>4. Światowy Dzień Chorego</w:t>
      </w:r>
    </w:p>
    <w:p w:rsidR="00410B95" w:rsidRDefault="00410B95">
      <w:pPr>
        <w:numPr>
          <w:ilvl w:val="0"/>
          <w:numId w:val="4"/>
        </w:numPr>
        <w:jc w:val="both"/>
        <w:rPr>
          <w:rFonts w:ascii="Times New Roman" w:hAnsi="Times New Roman" w:cs="Times New Roman"/>
        </w:rPr>
      </w:pPr>
      <w:r>
        <w:rPr>
          <w:rFonts w:ascii="Times New Roman" w:hAnsi="Times New Roman" w:cs="Times New Roman"/>
        </w:rPr>
        <w:t>katecheza tematyczna</w:t>
      </w:r>
    </w:p>
    <w:p w:rsidR="00410B95" w:rsidRDefault="00410B95">
      <w:pPr>
        <w:numPr>
          <w:ilvl w:val="0"/>
          <w:numId w:val="4"/>
        </w:numPr>
        <w:jc w:val="both"/>
        <w:rPr>
          <w:rFonts w:ascii="Times New Roman" w:hAnsi="Times New Roman" w:cs="Times New Roman"/>
        </w:rPr>
      </w:pPr>
      <w:r>
        <w:rPr>
          <w:rFonts w:ascii="Times New Roman" w:hAnsi="Times New Roman" w:cs="Times New Roman"/>
        </w:rPr>
        <w:t>msza św. połączona z przyjęciem namaszczenia ( cały dom)</w:t>
      </w:r>
    </w:p>
    <w:p w:rsidR="00410B95" w:rsidRDefault="00410B95">
      <w:pPr>
        <w:numPr>
          <w:ilvl w:val="0"/>
          <w:numId w:val="4"/>
        </w:numPr>
        <w:jc w:val="both"/>
        <w:rPr>
          <w:rFonts w:ascii="Times New Roman" w:hAnsi="Times New Roman" w:cs="Times New Roman"/>
        </w:rPr>
      </w:pPr>
      <w:r>
        <w:rPr>
          <w:rFonts w:ascii="Times New Roman" w:hAnsi="Times New Roman" w:cs="Times New Roman"/>
        </w:rPr>
        <w:t>błogosławieństwo ludzkie (Najświętszym sakramentem nad każdym chorym)</w:t>
      </w:r>
    </w:p>
    <w:p w:rsidR="00410B95" w:rsidRDefault="00410B95">
      <w:pPr>
        <w:ind w:firstLine="227"/>
        <w:jc w:val="both"/>
        <w:rPr>
          <w:rFonts w:ascii="Times New Roman" w:hAnsi="Times New Roman" w:cs="Times New Roman"/>
        </w:rPr>
      </w:pPr>
      <w:r>
        <w:rPr>
          <w:rFonts w:ascii="Times New Roman" w:hAnsi="Times New Roman" w:cs="Times New Roman"/>
        </w:rPr>
        <w:t>Nie zapomnieliśmy również o zmarłych mieszkańcach Domu i naszej Pracownicy. Odwiedzaliśmy ich groby oraz groby zmarłych z rodzin mieszkańców Domu oraz uczestniczyliśmy w nabożeństwach odprawianych w ich intencji.</w:t>
      </w:r>
    </w:p>
    <w:p w:rsidR="00410B95" w:rsidRDefault="00410B95">
      <w:pPr>
        <w:ind w:firstLine="227"/>
        <w:jc w:val="both"/>
        <w:rPr>
          <w:rFonts w:ascii="Times New Roman" w:hAnsi="Times New Roman" w:cs="Times New Roman"/>
        </w:rPr>
      </w:pPr>
      <w:r>
        <w:rPr>
          <w:rFonts w:ascii="Times New Roman" w:hAnsi="Times New Roman" w:cs="Times New Roman"/>
        </w:rPr>
        <w:t>Pozostałe uroczystości religijne zapisane są w kalendarzu na końcu sprawozdania.</w:t>
      </w:r>
    </w:p>
    <w:p w:rsidR="00410B95" w:rsidRDefault="00410B95">
      <w:pPr>
        <w:spacing w:after="289"/>
        <w:ind w:firstLine="227"/>
        <w:jc w:val="both"/>
        <w:rPr>
          <w:rFonts w:ascii="Times New Roman" w:hAnsi="Times New Roman" w:cs="Times New Roman"/>
          <w:b/>
          <w:bCs/>
        </w:rPr>
      </w:pPr>
      <w:r>
        <w:rPr>
          <w:rFonts w:ascii="Times New Roman" w:hAnsi="Times New Roman" w:cs="Times New Roman"/>
        </w:rPr>
        <w:t>Ksiądz był też trenerem dla drużyny gry w boccię: jeden, dwa razy w tygodniu. Mieszkańcy bardzo lubią ćwiczyć pod okiem takiego trenera. Kapelan angażuje się również we wszystkie imprezy i uroczystości na terenie Domu.</w:t>
      </w:r>
    </w:p>
    <w:p w:rsidR="00410B95" w:rsidRDefault="00410B95">
      <w:pPr>
        <w:spacing w:after="290"/>
        <w:rPr>
          <w:rFonts w:ascii="Times New Roman" w:hAnsi="Times New Roman" w:cs="Times New Roman"/>
        </w:rPr>
      </w:pPr>
      <w:r>
        <w:rPr>
          <w:rFonts w:ascii="Times New Roman" w:hAnsi="Times New Roman" w:cs="Times New Roman"/>
          <w:b/>
          <w:bCs/>
        </w:rPr>
        <w:t>3.4.5. Pomoc psychologiczna</w:t>
      </w:r>
    </w:p>
    <w:p w:rsidR="00410B95" w:rsidRDefault="00410B95">
      <w:pPr>
        <w:ind w:firstLine="227"/>
        <w:rPr>
          <w:rFonts w:ascii="Times New Roman" w:hAnsi="Times New Roman" w:cs="Times New Roman"/>
        </w:rPr>
      </w:pPr>
      <w:r>
        <w:rPr>
          <w:rFonts w:ascii="Times New Roman" w:hAnsi="Times New Roman" w:cs="Times New Roman"/>
        </w:rPr>
        <w:t xml:space="preserve">Osoby przybywające do DPS-u często nie odnajdują się w nowej rzeczywistości, bywają zagubione, izolują się od pozostałych mieszkańców. Z tego powodu tak ważną pracą jest praca psychologa. Usługi psychologiczne miały na celu: </w:t>
      </w:r>
    </w:p>
    <w:p w:rsidR="00410B95" w:rsidRDefault="00410B95">
      <w:pPr>
        <w:numPr>
          <w:ilvl w:val="0"/>
          <w:numId w:val="27"/>
        </w:numPr>
        <w:ind w:left="363" w:hanging="363"/>
        <w:rPr>
          <w:rFonts w:ascii="Times New Roman" w:hAnsi="Times New Roman" w:cs="Times New Roman"/>
        </w:rPr>
      </w:pPr>
      <w:r>
        <w:rPr>
          <w:rFonts w:ascii="Times New Roman" w:hAnsi="Times New Roman" w:cs="Times New Roman"/>
        </w:rPr>
        <w:lastRenderedPageBreak/>
        <w:t>pomoc w adaptacji Mieszkańca do nowych warunków,</w:t>
      </w:r>
    </w:p>
    <w:p w:rsidR="00410B95" w:rsidRDefault="00410B95">
      <w:pPr>
        <w:numPr>
          <w:ilvl w:val="0"/>
          <w:numId w:val="27"/>
        </w:numPr>
        <w:ind w:left="363" w:hanging="363"/>
        <w:rPr>
          <w:rFonts w:ascii="Times New Roman" w:hAnsi="Times New Roman" w:cs="Times New Roman"/>
        </w:rPr>
      </w:pPr>
      <w:r>
        <w:rPr>
          <w:rFonts w:ascii="Times New Roman" w:hAnsi="Times New Roman" w:cs="Times New Roman"/>
        </w:rPr>
        <w:t>pomoc w znalezieniu zadowalających sposobów funkcjonowania w nowej rzeczywistości,</w:t>
      </w:r>
    </w:p>
    <w:p w:rsidR="00410B95" w:rsidRDefault="00410B95">
      <w:pPr>
        <w:numPr>
          <w:ilvl w:val="0"/>
          <w:numId w:val="27"/>
        </w:numPr>
        <w:spacing w:after="289"/>
        <w:ind w:left="363" w:hanging="363"/>
        <w:rPr>
          <w:rFonts w:ascii="Times New Roman" w:hAnsi="Times New Roman" w:cs="Times New Roman"/>
        </w:rPr>
      </w:pPr>
      <w:r>
        <w:rPr>
          <w:rFonts w:ascii="Times New Roman" w:hAnsi="Times New Roman" w:cs="Times New Roman"/>
        </w:rPr>
        <w:t>pomoc i udzielenie wsparcia w sytuacjach trudnych.</w:t>
      </w:r>
    </w:p>
    <w:p w:rsidR="00410B95" w:rsidRDefault="00410B95">
      <w:pPr>
        <w:pStyle w:val="Nagwek6"/>
        <w:jc w:val="center"/>
      </w:pPr>
      <w:r>
        <w:t>Usługi psychologa w 2017 roku</w:t>
      </w:r>
    </w:p>
    <w:tbl>
      <w:tblPr>
        <w:tblW w:w="0" w:type="auto"/>
        <w:tblInd w:w="70" w:type="dxa"/>
        <w:tblLayout w:type="fixed"/>
        <w:tblCellMar>
          <w:left w:w="70" w:type="dxa"/>
          <w:right w:w="70" w:type="dxa"/>
        </w:tblCellMar>
        <w:tblLook w:val="0000"/>
      </w:tblPr>
      <w:tblGrid>
        <w:gridCol w:w="5865"/>
        <w:gridCol w:w="1515"/>
      </w:tblGrid>
      <w:tr w:rsidR="00410B95">
        <w:trPr>
          <w:trHeight w:val="562"/>
        </w:trPr>
        <w:tc>
          <w:tcPr>
            <w:tcW w:w="5865" w:type="dxa"/>
            <w:tcBorders>
              <w:top w:val="single" w:sz="4" w:space="0" w:color="000000"/>
              <w:left w:val="single" w:sz="4" w:space="0" w:color="000000"/>
              <w:bottom w:val="single" w:sz="4" w:space="0" w:color="000000"/>
            </w:tcBorders>
            <w:shd w:val="clear" w:color="auto" w:fill="auto"/>
            <w:vAlign w:val="center"/>
          </w:tcPr>
          <w:p w:rsidR="00410B95" w:rsidRDefault="00410B95">
            <w:pPr>
              <w:snapToGrid w:val="0"/>
              <w:jc w:val="center"/>
              <w:rPr>
                <w:rFonts w:ascii="Times New Roman" w:hAnsi="Times New Roman" w:cs="Times New Roman"/>
              </w:rPr>
            </w:pPr>
            <w:r>
              <w:rPr>
                <w:rFonts w:ascii="Times New Roman" w:hAnsi="Times New Roman" w:cs="Times New Roman"/>
                <w:b/>
                <w:bCs/>
              </w:rPr>
              <w:t>Usługi</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rPr>
                <w:rFonts w:ascii="Times New Roman" w:hAnsi="Times New Roman" w:cs="Times New Roman"/>
              </w:rPr>
            </w:pPr>
            <w:r>
              <w:rPr>
                <w:rFonts w:ascii="Times New Roman" w:hAnsi="Times New Roman" w:cs="Times New Roman"/>
              </w:rPr>
              <w:t>Liczba</w:t>
            </w:r>
          </w:p>
          <w:p w:rsidR="00410B95" w:rsidRDefault="00410B95">
            <w:pPr>
              <w:jc w:val="center"/>
            </w:pPr>
            <w:r>
              <w:rPr>
                <w:rFonts w:ascii="Times New Roman" w:hAnsi="Times New Roman" w:cs="Times New Roman"/>
              </w:rPr>
              <w:t>ogólna</w:t>
            </w:r>
          </w:p>
        </w:tc>
      </w:tr>
      <w:tr w:rsidR="00410B95">
        <w:trPr>
          <w:trHeight w:val="562"/>
        </w:trPr>
        <w:tc>
          <w:tcPr>
            <w:tcW w:w="5865"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rPr>
            </w:pPr>
            <w:r>
              <w:rPr>
                <w:rFonts w:ascii="Times New Roman" w:hAnsi="Times New Roman" w:cs="Times New Roman"/>
              </w:rPr>
              <w:t>Rozmowy psychologiczne z Mieszkańcami</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napToGrid w:val="0"/>
              <w:jc w:val="center"/>
            </w:pPr>
            <w:r>
              <w:rPr>
                <w:rFonts w:ascii="Times New Roman" w:hAnsi="Times New Roman" w:cs="Times New Roman"/>
              </w:rPr>
              <w:t>849</w:t>
            </w:r>
          </w:p>
        </w:tc>
      </w:tr>
      <w:tr w:rsidR="00410B95">
        <w:trPr>
          <w:trHeight w:val="562"/>
        </w:trPr>
        <w:tc>
          <w:tcPr>
            <w:tcW w:w="5865"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rPr>
            </w:pPr>
            <w:r>
              <w:rPr>
                <w:rFonts w:ascii="Times New Roman" w:hAnsi="Times New Roman" w:cs="Times New Roman"/>
              </w:rPr>
              <w:t>Ocena stanu psychicznego nowych Mieszkańców</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napToGrid w:val="0"/>
              <w:jc w:val="center"/>
            </w:pPr>
            <w:r>
              <w:rPr>
                <w:rFonts w:ascii="Times New Roman" w:hAnsi="Times New Roman" w:cs="Times New Roman"/>
              </w:rPr>
              <w:t>48</w:t>
            </w:r>
          </w:p>
        </w:tc>
      </w:tr>
      <w:tr w:rsidR="00410B95">
        <w:trPr>
          <w:trHeight w:val="562"/>
        </w:trPr>
        <w:tc>
          <w:tcPr>
            <w:tcW w:w="5865"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rPr>
            </w:pPr>
            <w:r>
              <w:rPr>
                <w:rFonts w:ascii="Times New Roman" w:hAnsi="Times New Roman" w:cs="Times New Roman"/>
              </w:rPr>
              <w:t>Bazowe Indywidualne Plany Wspierania Mieszkańca</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napToGrid w:val="0"/>
              <w:jc w:val="center"/>
            </w:pPr>
            <w:r>
              <w:rPr>
                <w:rFonts w:ascii="Times New Roman" w:hAnsi="Times New Roman" w:cs="Times New Roman"/>
              </w:rPr>
              <w:t>32</w:t>
            </w:r>
          </w:p>
        </w:tc>
      </w:tr>
      <w:tr w:rsidR="00410B95">
        <w:trPr>
          <w:trHeight w:val="562"/>
        </w:trPr>
        <w:tc>
          <w:tcPr>
            <w:tcW w:w="5865"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rPr>
            </w:pPr>
            <w:r>
              <w:rPr>
                <w:rFonts w:ascii="Times New Roman" w:hAnsi="Times New Roman" w:cs="Times New Roman"/>
              </w:rPr>
              <w:t>Wystawione zaświadczenia psychologa</w:t>
            </w:r>
          </w:p>
        </w:tc>
        <w:tc>
          <w:tcPr>
            <w:tcW w:w="15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snapToGrid w:val="0"/>
              <w:jc w:val="center"/>
            </w:pPr>
            <w:r>
              <w:rPr>
                <w:rFonts w:ascii="Times New Roman" w:hAnsi="Times New Roman" w:cs="Times New Roman"/>
              </w:rPr>
              <w:t>14</w:t>
            </w:r>
          </w:p>
        </w:tc>
      </w:tr>
    </w:tbl>
    <w:p w:rsidR="00410B95" w:rsidRDefault="00410B95">
      <w:pPr>
        <w:spacing w:before="289" w:after="289"/>
        <w:rPr>
          <w:rFonts w:ascii="Times New Roman" w:hAnsi="Times New Roman" w:cs="Times New Roman"/>
        </w:rPr>
      </w:pPr>
      <w:r>
        <w:rPr>
          <w:rFonts w:ascii="Times New Roman" w:hAnsi="Times New Roman" w:cs="Times New Roman"/>
          <w:b/>
          <w:bCs/>
        </w:rPr>
        <w:t>3.4.6. Usługi krawieckie i fryzjerskie</w:t>
      </w:r>
    </w:p>
    <w:p w:rsidR="00410B95" w:rsidRDefault="00410B95">
      <w:pPr>
        <w:pStyle w:val="Tekstpodstawowywcity31"/>
        <w:spacing w:after="289"/>
        <w:ind w:firstLine="227"/>
        <w:jc w:val="both"/>
        <w:rPr>
          <w:b/>
          <w:bCs/>
        </w:rPr>
      </w:pPr>
      <w:r>
        <w:t>W 2017 roku zostało podpisane porozumienie z Centrum Integracji Społecznej Caritas Diecezji Siedleckiej w ramach którego m.in. jeden raz w miesiącu odwoziliśmy rzeczy do przeróbek krawieckich naszych mieszkańców. Usługa ta była realizowana przez sekcję krawiecko-szwalniczą i była wykonywana bezpłatnie. Pensjonariusze byli zadowoleni z jakości usługi.</w:t>
      </w:r>
      <w:r>
        <w:rPr>
          <w:rStyle w:val="Pogrubienie"/>
          <w:b w:val="0"/>
          <w:bCs w:val="0"/>
        </w:rPr>
        <w:t xml:space="preserve"> Nasi mieszkańcy skorzystali raz z bezpłatnych usług fryzjerskich w ramach współpracy z Zakładem Doskonalenia Zawodowego w Centrum Kształcenia w Siedlcach. Mamy również panie opiekunki, które potrafią ładnie strzyc i dbają o fryzury naszych Mieszkańców.</w:t>
      </w:r>
      <w:r>
        <w:rPr>
          <w:rStyle w:val="Pogrubienie"/>
        </w:rPr>
        <w:t xml:space="preserve"> </w:t>
      </w:r>
      <w:r>
        <w:rPr>
          <w:rStyle w:val="Pogrubienie"/>
          <w:b w:val="0"/>
          <w:bCs w:val="0"/>
        </w:rPr>
        <w:t>Na ich potrzeby zakupiono nową maszynkę do strzyżenia.</w:t>
      </w:r>
    </w:p>
    <w:p w:rsidR="00410B95" w:rsidRDefault="00410B95">
      <w:pPr>
        <w:spacing w:after="289"/>
        <w:rPr>
          <w:rFonts w:ascii="Times New Roman" w:hAnsi="Times New Roman" w:cs="Times New Roman"/>
          <w:color w:val="000000"/>
        </w:rPr>
      </w:pPr>
      <w:r>
        <w:rPr>
          <w:rFonts w:ascii="Times New Roman" w:hAnsi="Times New Roman" w:cs="Times New Roman"/>
          <w:b/>
          <w:bCs/>
        </w:rPr>
        <w:t>3.4.7. Usługi na rzecz rozwiązywania problemów alkoholowych</w:t>
      </w:r>
    </w:p>
    <w:p w:rsidR="00410B95" w:rsidRDefault="00410B95">
      <w:pPr>
        <w:ind w:firstLine="227"/>
        <w:jc w:val="both"/>
        <w:rPr>
          <w:rFonts w:ascii="Times New Roman" w:hAnsi="Times New Roman" w:cs="Times New Roman"/>
          <w:color w:val="000000"/>
        </w:rPr>
      </w:pPr>
      <w:r>
        <w:rPr>
          <w:rFonts w:ascii="Times New Roman" w:hAnsi="Times New Roman" w:cs="Times New Roman"/>
          <w:color w:val="000000"/>
        </w:rPr>
        <w:t xml:space="preserve">Mając na uwadze potrzebę wspólnego działania na rzecz osób uzależnionych podejmujemy konkretne działania. </w:t>
      </w:r>
      <w:r>
        <w:rPr>
          <w:rFonts w:ascii="Times New Roman" w:hAnsi="Times New Roman" w:cs="Times New Roman"/>
        </w:rPr>
        <w:t>Spotkania z terapeutą uzależnień odbywały się 2 razy w tygodniu w czytelni. W spotkaniach brało udział 4-5 mężczyzn. Celem spotkań było wzbudzenie i wzmocnienie motywacji do leczenia, nawiązanie kontaktu, rozpoznanie problemów życiowych i powiązanie ich z piciem, diagnoza uzależnienia, uznanie korzyści, jakie może przynieść udział w zajęciach. Spotkania mają charakter profilaktyczno-rehabilitacyjny.</w:t>
      </w:r>
    </w:p>
    <w:p w:rsidR="00410B95" w:rsidRDefault="00410B95">
      <w:pPr>
        <w:spacing w:after="289"/>
        <w:ind w:firstLine="227"/>
        <w:jc w:val="both"/>
        <w:rPr>
          <w:rFonts w:ascii="Times New Roman" w:hAnsi="Times New Roman" w:cs="Times New Roman"/>
          <w:b/>
          <w:bCs/>
          <w:sz w:val="28"/>
          <w:szCs w:val="28"/>
        </w:rPr>
      </w:pPr>
      <w:r>
        <w:rPr>
          <w:rFonts w:ascii="Times New Roman" w:hAnsi="Times New Roman" w:cs="Times New Roman"/>
          <w:color w:val="000000"/>
        </w:rPr>
        <w:t>Została również nawiązana współpraca ze Stowarzyszeniem „Szansa”, która działa na rzecz osób dotkniętych m.in. chorobą alkoholową. W jej ramach terapeuci przeprowadzili w ramach usługi wolontariackiej grupowe zajęcia warsztatowe dla naszych mieszkańców.</w:t>
      </w:r>
    </w:p>
    <w:p w:rsidR="00410B95" w:rsidRDefault="00410B95">
      <w:pPr>
        <w:spacing w:after="290"/>
        <w:jc w:val="both"/>
        <w:rPr>
          <w:rFonts w:ascii="Times New Roman" w:hAnsi="Times New Roman" w:cs="Times New Roman"/>
        </w:rPr>
      </w:pPr>
      <w:r>
        <w:rPr>
          <w:rFonts w:ascii="Times New Roman" w:hAnsi="Times New Roman" w:cs="Times New Roman"/>
          <w:b/>
          <w:bCs/>
          <w:sz w:val="28"/>
          <w:szCs w:val="28"/>
        </w:rPr>
        <w:tab/>
        <w:t>3.5. Rada Mieszkańców</w:t>
      </w:r>
    </w:p>
    <w:p w:rsidR="00410B95" w:rsidRDefault="00410B95">
      <w:pPr>
        <w:ind w:firstLine="227"/>
        <w:jc w:val="both"/>
        <w:rPr>
          <w:rFonts w:ascii="Times New Roman" w:hAnsi="Times New Roman" w:cs="Times New Roman"/>
        </w:rPr>
      </w:pPr>
      <w:r>
        <w:rPr>
          <w:rFonts w:ascii="Times New Roman" w:hAnsi="Times New Roman" w:cs="Times New Roman"/>
        </w:rPr>
        <w:t>W Domu działa Samorząd Mieszkańców, którego reprezentantem jest dziewięcioosobowa Rada Mieszkańców. Rada jest rzecznikiem interesów mieszkańców, której głównym zadaniem jest kształtowanie właściwych stosunków międzyludzkich, reprezentowanie interesów mieszkańców oraz współpraca z dyrektorem Domu w celu lepszego funkcjonowania Domu. Szczegółowe zasady funkcjonowania Samorządu określa Regulamin Rady Mieszkańców.</w:t>
      </w:r>
    </w:p>
    <w:p w:rsidR="00410B95" w:rsidRDefault="00410B95">
      <w:pPr>
        <w:pStyle w:val="Tekstpodstawowy31"/>
        <w:jc w:val="both"/>
        <w:rPr>
          <w:b/>
          <w:bCs/>
          <w:sz w:val="28"/>
          <w:szCs w:val="28"/>
        </w:rPr>
      </w:pPr>
      <w:r>
        <w:t xml:space="preserve">Posiedzenia Rady odbywały się systematycznie raz w miesiącu, na których oprócz członków Rady uczestniczyli pracownicy Domu tj. Dyrektor, Kierownicy, Terapeuci i inni. Na posiedzeniach przedstawiane były plany wydarzeń w Domu, omawiano problemy podopiecznych oraz ustalano </w:t>
      </w:r>
      <w:r>
        <w:lastRenderedPageBreak/>
        <w:t>ewentualne sposoby ich rozwiązania. Rozpatrywane były także uwagi, propozycje dotyczące spraw związanych z jakością świadczonych usług przez Dom. 1 grudnia odbyły się wybory uzupełniające do Rady Mieszkańców.</w:t>
      </w:r>
    </w:p>
    <w:p w:rsidR="00410B95" w:rsidRDefault="00410B95">
      <w:pPr>
        <w:pStyle w:val="Tekstpodstawowy31"/>
        <w:jc w:val="both"/>
      </w:pPr>
      <w:r>
        <w:rPr>
          <w:b/>
          <w:bCs/>
          <w:sz w:val="28"/>
          <w:szCs w:val="28"/>
        </w:rPr>
        <w:tab/>
        <w:t>3.6. Zespół Terapeutyczno-Opiekuńczy</w:t>
      </w:r>
    </w:p>
    <w:p w:rsidR="00410B95" w:rsidRDefault="00410B95">
      <w:pPr>
        <w:ind w:firstLine="227"/>
        <w:jc w:val="both"/>
        <w:rPr>
          <w:rFonts w:ascii="Times New Roman" w:hAnsi="Times New Roman" w:cs="Times New Roman"/>
        </w:rPr>
      </w:pPr>
      <w:r>
        <w:rPr>
          <w:rFonts w:ascii="Times New Roman" w:hAnsi="Times New Roman" w:cs="Times New Roman"/>
        </w:rPr>
        <w:t>Osoba przychodząca do Domu Pomocy Społecznej musi rozstać się z dotychczasowym życiem oraz przygotować się do nowych, jakże odmiennych warunków. W tym momencie pojawia się skomplikowany proces akceptacji siebie jako mieszkańca DPS. Trudna emocjonalnie sytuacja nowo przybyłych osób wymaga specjalistycznej pomocy i opieki. Odpowiedzią na te potrzeby jest m.in. Zespół Terapeutyczno-Opiekuńczy oraz ,,Pracownik Pierwszego Kontaktu”. Zespół składa się z pracowników Domu, którzy bezpośrednio zajmują się wspieraniem mieszkańców. Głównym zadaniem Zespołu jest opracowywanie Indywidualnych Planów Wspierania Mieszkańca oraz wspólna z mieszkańcem ich realizacja. Dom funkcjonuje w oparciu o te plany opracowane z jego udziałem, jeżeli udział ten jest możliwy ze względu na stan zdrowia i gotowość mieszkańca do uczestnictwa w nim.</w:t>
      </w:r>
    </w:p>
    <w:p w:rsidR="00410B95" w:rsidRDefault="00410B95">
      <w:pPr>
        <w:ind w:firstLine="227"/>
        <w:jc w:val="both"/>
        <w:rPr>
          <w:rFonts w:ascii="Times New Roman" w:hAnsi="Times New Roman" w:cs="Times New Roman"/>
        </w:rPr>
      </w:pPr>
      <w:r>
        <w:rPr>
          <w:rFonts w:ascii="Times New Roman" w:hAnsi="Times New Roman" w:cs="Times New Roman"/>
        </w:rPr>
        <w:t>Działający w Domu Zespół Terapeutyczno – Opiekuńczy spotykał się na posiedzeniach systematycznie raz w tygodniu, a w razie potrzeby częściej. Na każde posiedzenie Zespołu zapraszany był mieszkaniec, którego sytuacja była omawiana. Nie zawsze było to możliwe, zdarzało się, że stan zdrowia podopiecznego nie pozwalał na udział w spotkaniu.</w:t>
      </w:r>
    </w:p>
    <w:p w:rsidR="00410B95" w:rsidRDefault="00410B95">
      <w:pPr>
        <w:ind w:firstLine="227"/>
        <w:jc w:val="both"/>
        <w:rPr>
          <w:rFonts w:ascii="Times New Roman" w:hAnsi="Times New Roman" w:cs="Times New Roman"/>
        </w:rPr>
      </w:pPr>
      <w:r>
        <w:rPr>
          <w:rFonts w:ascii="Times New Roman" w:hAnsi="Times New Roman" w:cs="Times New Roman"/>
        </w:rPr>
        <w:t>Na podstawie rozmowy z mieszkańcem można było zdiagnozować jego potrzeby. Znajomość potrzeb oraz zainteresowań mieszkańca jest punktem wyjścia do zaplanowania strategii: aktywizacji, leczenia, rehabilitacji, terapii na najbliższe pół roku. Mieszkaniec miał prawo decydowania na które działania się zgadza, a na który nie. Działanie zespołu zmierzało do tego, aby założone cele w planie były wykonalne, zgodne z potrzebami, zainteresowaniami oraz zawierały zharmonizowane zadania. Tworzenie planu opieki indywidualnej prowadziło do indywidualnego spojrzenia na każdego mieszkańca, zakładało wspólne oddziaływania wszystkich pracowników na daną osobę oraz przyczyniało się do bardziej skutecznego sprawowania opieki nad mieszkańcem.</w:t>
      </w:r>
    </w:p>
    <w:p w:rsidR="00410B95" w:rsidRDefault="00410B95">
      <w:pPr>
        <w:ind w:firstLine="227"/>
        <w:jc w:val="both"/>
        <w:rPr>
          <w:rFonts w:ascii="Times New Roman" w:hAnsi="Times New Roman" w:cs="Times New Roman"/>
          <w:b/>
          <w:bCs/>
        </w:rPr>
      </w:pPr>
      <w:r>
        <w:rPr>
          <w:rFonts w:ascii="Times New Roman" w:hAnsi="Times New Roman" w:cs="Times New Roman"/>
        </w:rPr>
        <w:t>Po ok. tygodniu pobytu w Domu mieszkańcowi był przydzielony przez Kierownika działu pielęgnacyjno-opiekuńczego ,,Pracownik pierwszego kontaktu.”</w:t>
      </w:r>
    </w:p>
    <w:p w:rsidR="00410B95" w:rsidRDefault="00410B95">
      <w:pPr>
        <w:ind w:firstLine="227"/>
        <w:jc w:val="both"/>
        <w:rPr>
          <w:rFonts w:ascii="Times New Roman" w:hAnsi="Times New Roman" w:cs="Times New Roman"/>
          <w:color w:val="000000"/>
        </w:rPr>
      </w:pPr>
      <w:r>
        <w:rPr>
          <w:rFonts w:ascii="Times New Roman" w:hAnsi="Times New Roman" w:cs="Times New Roman"/>
          <w:b/>
          <w:bCs/>
        </w:rPr>
        <w:t>Pracownik pierwszego kontaktu</w:t>
      </w:r>
      <w:r>
        <w:rPr>
          <w:rFonts w:ascii="Times New Roman" w:hAnsi="Times New Roman" w:cs="Times New Roman"/>
        </w:rPr>
        <w:t xml:space="preserve"> jest koordynatorem działań, wynikających z Indywidualnego Planu Wspierania Mieszkańca, to przewodnik mieszkańca przez okres życia przypadający na pobyt w Domu. Jest on doradcą oraz rzecznikiem spraw i praw swojego podopiecznego. Podtrzymuje go na duchu, wspiera w trudnych sytuacjach, inspiruje do postaw aktywnych i pozytywnych, jak również pomaga w rozpoznawaniu przeróżnych potrzeb. Opiekun indywidualny kontaktuje się z mieszkańcem podczas godzin swej pracy. Do swojego opiekuna mieszkaniec zwraca się ze swoimi problemami i wątpliwościami, opiekun pomaga załatwić jego sprawy, ułatwia mu kontakt ze środowiskiem, służy poradą, jest powiernikiem jego trosk i zmartwień. To u niego mieszkaniec szuka zainteresowania, zrozumienia, wsparcia i współczucia.</w:t>
      </w:r>
    </w:p>
    <w:p w:rsidR="00410B95" w:rsidRDefault="00410B95">
      <w:pPr>
        <w:ind w:firstLine="227"/>
        <w:jc w:val="both"/>
        <w:rPr>
          <w:rFonts w:ascii="Times New Roman" w:hAnsi="Times New Roman" w:cs="Times New Roman"/>
          <w:b/>
          <w:bCs/>
        </w:rPr>
      </w:pPr>
      <w:r>
        <w:rPr>
          <w:rFonts w:ascii="Times New Roman" w:hAnsi="Times New Roman" w:cs="Times New Roman"/>
          <w:color w:val="000000"/>
        </w:rPr>
        <w:t>Mieszkaniec ma prawo wolnego wyboru opiekuna zgodnie ze swoimi potrzebami i sympatiami.  Wszystkie dane dotyczące mieszkańca opiekun odnotowuje w Planie na bieżąco. W 2017 roku było 32 pracowników pierwszego kontaktu i każdy miał od 2 do 4 podopiecznych.</w:t>
      </w:r>
    </w:p>
    <w:p w:rsidR="00410B95" w:rsidRDefault="00410B95">
      <w:pPr>
        <w:spacing w:after="290"/>
        <w:ind w:firstLine="227"/>
        <w:jc w:val="both"/>
      </w:pPr>
      <w:r>
        <w:rPr>
          <w:rFonts w:ascii="Times New Roman" w:hAnsi="Times New Roman" w:cs="Times New Roman"/>
          <w:b/>
          <w:bCs/>
        </w:rPr>
        <w:t>W minionym roku odbyły się 54 posiedzenia Zespołu Terapeutyczno – Opiekuńczego, na których opracowane zostały 188 Indywidualne Plany Wspierania Mieszkańca z czego 32 to plany bazowe</w:t>
      </w:r>
      <w:r>
        <w:rPr>
          <w:rFonts w:ascii="Times New Roman" w:hAnsi="Times New Roman" w:cs="Times New Roman"/>
        </w:rPr>
        <w:t>.</w:t>
      </w:r>
    </w:p>
    <w:p w:rsidR="00410B95" w:rsidRDefault="00410B95">
      <w:pPr>
        <w:pStyle w:val="Tekstpodstawowy21"/>
        <w:spacing w:after="289"/>
        <w:ind w:left="360" w:hanging="360"/>
        <w:jc w:val="center"/>
      </w:pPr>
    </w:p>
    <w:p w:rsidR="00410B95" w:rsidRDefault="00410B95">
      <w:pPr>
        <w:pStyle w:val="Tekstpodstawowy21"/>
        <w:pageBreakBefore/>
        <w:spacing w:after="289"/>
        <w:ind w:left="360" w:hanging="360"/>
        <w:jc w:val="center"/>
        <w:rPr>
          <w:rFonts w:ascii="Times New Roman" w:hAnsi="Times New Roman" w:cs="Times New Roman"/>
        </w:rPr>
      </w:pPr>
      <w:r>
        <w:rPr>
          <w:rFonts w:ascii="Times New Roman" w:hAnsi="Times New Roman" w:cs="Times New Roman"/>
          <w:color w:val="000000"/>
          <w:sz w:val="32"/>
          <w:u w:val="none"/>
        </w:rPr>
        <w:lastRenderedPageBreak/>
        <w:t xml:space="preserve">4. </w:t>
      </w:r>
      <w:r>
        <w:rPr>
          <w:rFonts w:ascii="Times New Roman" w:hAnsi="Times New Roman" w:cs="Times New Roman"/>
          <w:sz w:val="32"/>
          <w:u w:val="none"/>
        </w:rPr>
        <w:t>Usługi opiekuńcze świadczone dla osób nie zamieszkujących w DPS</w:t>
      </w:r>
    </w:p>
    <w:p w:rsidR="00410B95" w:rsidRDefault="00410B95">
      <w:pPr>
        <w:pStyle w:val="NormalnyWeb"/>
        <w:spacing w:before="0" w:after="0"/>
        <w:ind w:firstLine="227"/>
        <w:rPr>
          <w:rFonts w:ascii="Times New Roman" w:hAnsi="Times New Roman" w:cs="Times New Roman"/>
        </w:rPr>
      </w:pPr>
      <w:r>
        <w:rPr>
          <w:rFonts w:ascii="Times New Roman" w:hAnsi="Times New Roman" w:cs="Times New Roman"/>
        </w:rPr>
        <w:t xml:space="preserve">Osoby zameldowane w Siedlcach a wymagające opieki mają możliwość korzystania z usług opiekuńczych świadczonych w Domu Pomocy Społecznej ,,Dom nad Stawami” w Siedlcach. Prawo do usług opiekuńczych przyznawane jest w formie decyzji administracyjnej a usługa świadczona jest odpłatnie. Świadczone są one od poniedziałku do piątku od 8.00 do 16.00, a w szczególnie uzasadnionych przypadkach w innych godzinach. W ramach opieki dziennej uczestnik może korzystać ze wszystkich zajęć które odbywają się na terenie Domu: ćwiczeń rehabilitacyjnych, usług religijnych, terapii, kół zainteresowań, imprez. Mogą i wyjeżdżają również poza teren DPS na różne imprezy, uroczystości i spotkania. Mają również zapewniony domowy obiad. </w:t>
      </w:r>
    </w:p>
    <w:p w:rsidR="00410B95" w:rsidRDefault="00410B95">
      <w:pPr>
        <w:pStyle w:val="NormalnyWeb"/>
        <w:spacing w:before="0" w:after="0"/>
        <w:ind w:firstLine="227"/>
        <w:rPr>
          <w:rFonts w:ascii="Times New Roman" w:hAnsi="Times New Roman" w:cs="Times New Roman"/>
        </w:rPr>
      </w:pPr>
      <w:r>
        <w:rPr>
          <w:rFonts w:ascii="Times New Roman" w:hAnsi="Times New Roman" w:cs="Times New Roman"/>
        </w:rPr>
        <w:t>W roku ubiegłym z takich świadczeń skorzystało 13 osób.</w:t>
      </w:r>
    </w:p>
    <w:p w:rsidR="00410B95" w:rsidRDefault="00410B95">
      <w:pPr>
        <w:jc w:val="both"/>
        <w:rPr>
          <w:rFonts w:ascii="Times New Roman" w:hAnsi="Times New Roman" w:cs="Times New Roman"/>
        </w:rPr>
      </w:pPr>
      <w:r>
        <w:rPr>
          <w:rFonts w:ascii="Times New Roman" w:hAnsi="Times New Roman" w:cs="Times New Roman"/>
        </w:rPr>
        <w:t>Zakres usług obejmuje:</w:t>
      </w:r>
    </w:p>
    <w:p w:rsidR="00410B95" w:rsidRDefault="00410B95">
      <w:pPr>
        <w:numPr>
          <w:ilvl w:val="0"/>
          <w:numId w:val="18"/>
        </w:numPr>
        <w:jc w:val="both"/>
        <w:rPr>
          <w:rFonts w:ascii="Times New Roman" w:hAnsi="Times New Roman" w:cs="Times New Roman"/>
        </w:rPr>
      </w:pPr>
      <w:r>
        <w:rPr>
          <w:rFonts w:ascii="Times New Roman" w:hAnsi="Times New Roman" w:cs="Times New Roman"/>
        </w:rPr>
        <w:t>udzielanie pomocy w podstawowych czynnościach życiowych,</w:t>
      </w:r>
    </w:p>
    <w:p w:rsidR="00410B95" w:rsidRDefault="00410B95">
      <w:pPr>
        <w:numPr>
          <w:ilvl w:val="0"/>
          <w:numId w:val="18"/>
        </w:numPr>
        <w:jc w:val="both"/>
        <w:rPr>
          <w:rFonts w:ascii="Times New Roman" w:hAnsi="Times New Roman" w:cs="Times New Roman"/>
        </w:rPr>
      </w:pPr>
      <w:r>
        <w:rPr>
          <w:rFonts w:ascii="Times New Roman" w:hAnsi="Times New Roman" w:cs="Times New Roman"/>
        </w:rPr>
        <w:t>pielęgnację,</w:t>
      </w:r>
    </w:p>
    <w:p w:rsidR="00410B95" w:rsidRDefault="00410B95">
      <w:pPr>
        <w:numPr>
          <w:ilvl w:val="0"/>
          <w:numId w:val="18"/>
        </w:numPr>
        <w:jc w:val="both"/>
        <w:rPr>
          <w:rFonts w:ascii="Times New Roman" w:hAnsi="Times New Roman" w:cs="Times New Roman"/>
        </w:rPr>
      </w:pPr>
      <w:r>
        <w:rPr>
          <w:rFonts w:ascii="Times New Roman" w:hAnsi="Times New Roman" w:cs="Times New Roman"/>
        </w:rPr>
        <w:t>spędzanie czasu zgodnie ze swoimi upodobaniami,</w:t>
      </w:r>
    </w:p>
    <w:p w:rsidR="00410B95" w:rsidRDefault="00410B95">
      <w:pPr>
        <w:numPr>
          <w:ilvl w:val="0"/>
          <w:numId w:val="18"/>
        </w:numPr>
        <w:jc w:val="both"/>
        <w:rPr>
          <w:rFonts w:ascii="Times New Roman" w:hAnsi="Times New Roman" w:cs="Times New Roman"/>
        </w:rPr>
      </w:pPr>
      <w:r>
        <w:rPr>
          <w:rFonts w:ascii="Times New Roman" w:hAnsi="Times New Roman" w:cs="Times New Roman"/>
        </w:rPr>
        <w:t>rozwijanie swoich pasji w różnych pracowniach,</w:t>
      </w:r>
    </w:p>
    <w:p w:rsidR="00410B95" w:rsidRDefault="00410B95">
      <w:pPr>
        <w:numPr>
          <w:ilvl w:val="0"/>
          <w:numId w:val="18"/>
        </w:numPr>
        <w:jc w:val="both"/>
        <w:rPr>
          <w:rFonts w:ascii="Times New Roman" w:hAnsi="Times New Roman" w:cs="Times New Roman"/>
        </w:rPr>
      </w:pPr>
      <w:r>
        <w:rPr>
          <w:rFonts w:ascii="Times New Roman" w:hAnsi="Times New Roman" w:cs="Times New Roman"/>
        </w:rPr>
        <w:t>korzystanie z usług: rehabilitacyjnych, kulturalnych, religijnych,</w:t>
      </w:r>
    </w:p>
    <w:p w:rsidR="00410B95" w:rsidRDefault="00410B95">
      <w:pPr>
        <w:numPr>
          <w:ilvl w:val="0"/>
          <w:numId w:val="18"/>
        </w:numPr>
        <w:spacing w:after="289"/>
        <w:jc w:val="both"/>
        <w:rPr>
          <w:rFonts w:ascii="Times New Roman" w:hAnsi="Times New Roman" w:cs="Times New Roman"/>
          <w:color w:val="000000"/>
        </w:rPr>
      </w:pPr>
      <w:r>
        <w:rPr>
          <w:rFonts w:ascii="Times New Roman" w:hAnsi="Times New Roman" w:cs="Times New Roman"/>
        </w:rPr>
        <w:t>domowy obiad.</w:t>
      </w:r>
    </w:p>
    <w:p w:rsidR="00410B95" w:rsidRDefault="00410B95">
      <w:pPr>
        <w:ind w:firstLine="227"/>
        <w:jc w:val="both"/>
        <w:rPr>
          <w:rFonts w:ascii="Times New Roman" w:hAnsi="Times New Roman" w:cs="Times New Roman"/>
          <w:color w:val="000000"/>
          <w:szCs w:val="28"/>
        </w:rPr>
      </w:pPr>
      <w:r>
        <w:rPr>
          <w:rFonts w:ascii="Times New Roman" w:hAnsi="Times New Roman" w:cs="Times New Roman"/>
          <w:color w:val="000000"/>
        </w:rPr>
        <w:t>Uczestnicy dziennych usług korzystali m. in. z takich zajęć jak:</w:t>
      </w:r>
    </w:p>
    <w:p w:rsidR="00410B95" w:rsidRDefault="00410B95">
      <w:pPr>
        <w:numPr>
          <w:ilvl w:val="0"/>
          <w:numId w:val="13"/>
        </w:numPr>
        <w:jc w:val="both"/>
        <w:rPr>
          <w:rFonts w:ascii="Times New Roman" w:hAnsi="Times New Roman" w:cs="Times New Roman"/>
          <w:color w:val="000000"/>
          <w:szCs w:val="28"/>
        </w:rPr>
      </w:pPr>
      <w:r>
        <w:rPr>
          <w:rFonts w:ascii="Times New Roman" w:hAnsi="Times New Roman" w:cs="Times New Roman"/>
          <w:color w:val="000000"/>
          <w:szCs w:val="28"/>
        </w:rPr>
        <w:t>gimnastyki ogólnousprawniającej – prowadzona codziennie w sali kinezyterapii,</w:t>
      </w:r>
    </w:p>
    <w:p w:rsidR="00410B95" w:rsidRDefault="00410B95">
      <w:pPr>
        <w:numPr>
          <w:ilvl w:val="0"/>
          <w:numId w:val="13"/>
        </w:numPr>
        <w:jc w:val="both"/>
        <w:rPr>
          <w:rFonts w:ascii="Times New Roman" w:hAnsi="Times New Roman" w:cs="Times New Roman"/>
          <w:color w:val="000000"/>
          <w:szCs w:val="28"/>
        </w:rPr>
      </w:pPr>
      <w:r>
        <w:rPr>
          <w:rFonts w:ascii="Times New Roman" w:hAnsi="Times New Roman" w:cs="Times New Roman"/>
          <w:color w:val="000000"/>
          <w:szCs w:val="28"/>
        </w:rPr>
        <w:t>muzykoterapia – cykliczne wspólne muzykowanie z udziałem wolontariuszy grających na instrumentach,</w:t>
      </w:r>
    </w:p>
    <w:p w:rsidR="00410B95" w:rsidRDefault="00410B95">
      <w:pPr>
        <w:numPr>
          <w:ilvl w:val="0"/>
          <w:numId w:val="13"/>
        </w:numPr>
        <w:jc w:val="both"/>
        <w:rPr>
          <w:rFonts w:ascii="Times New Roman" w:hAnsi="Times New Roman" w:cs="Times New Roman"/>
          <w:color w:val="000000"/>
          <w:szCs w:val="28"/>
        </w:rPr>
      </w:pPr>
      <w:r>
        <w:rPr>
          <w:rFonts w:ascii="Times New Roman" w:hAnsi="Times New Roman" w:cs="Times New Roman"/>
          <w:color w:val="000000"/>
          <w:szCs w:val="28"/>
        </w:rPr>
        <w:t>zajęcia plastyczne i rękodzielnicze: rysowanie, malowanie, tworzenie kwiatów z bibuły, dekoracje świąteczne, wyroby z masy solnej i porcelanowej,</w:t>
      </w:r>
    </w:p>
    <w:p w:rsidR="00410B95" w:rsidRDefault="00410B95">
      <w:pPr>
        <w:numPr>
          <w:ilvl w:val="0"/>
          <w:numId w:val="13"/>
        </w:numPr>
        <w:jc w:val="both"/>
        <w:rPr>
          <w:rFonts w:ascii="Times New Roman" w:hAnsi="Times New Roman" w:cs="Times New Roman"/>
          <w:color w:val="000000"/>
          <w:szCs w:val="28"/>
        </w:rPr>
      </w:pPr>
      <w:r>
        <w:rPr>
          <w:rFonts w:ascii="Times New Roman" w:hAnsi="Times New Roman" w:cs="Times New Roman"/>
          <w:color w:val="000000"/>
          <w:szCs w:val="28"/>
        </w:rPr>
        <w:t>seanse filmowe – w Domu i w kinie NoveKino,</w:t>
      </w:r>
    </w:p>
    <w:p w:rsidR="00410B95" w:rsidRDefault="00410B95">
      <w:pPr>
        <w:numPr>
          <w:ilvl w:val="0"/>
          <w:numId w:val="13"/>
        </w:numPr>
        <w:jc w:val="both"/>
        <w:rPr>
          <w:rFonts w:ascii="Times New Roman" w:hAnsi="Times New Roman" w:cs="Times New Roman"/>
          <w:color w:val="000000"/>
          <w:szCs w:val="28"/>
        </w:rPr>
      </w:pPr>
      <w:r>
        <w:rPr>
          <w:rFonts w:ascii="Times New Roman" w:hAnsi="Times New Roman" w:cs="Times New Roman"/>
          <w:color w:val="000000"/>
          <w:szCs w:val="28"/>
        </w:rPr>
        <w:t>dogoterapia – z psem terapeutą Bezą,</w:t>
      </w:r>
    </w:p>
    <w:p w:rsidR="00410B95" w:rsidRDefault="00410B95">
      <w:pPr>
        <w:numPr>
          <w:ilvl w:val="0"/>
          <w:numId w:val="13"/>
        </w:numPr>
        <w:jc w:val="both"/>
        <w:rPr>
          <w:rFonts w:ascii="Times New Roman" w:hAnsi="Times New Roman" w:cs="Times New Roman"/>
          <w:color w:val="000000"/>
          <w:szCs w:val="28"/>
        </w:rPr>
      </w:pPr>
      <w:r>
        <w:rPr>
          <w:rFonts w:ascii="Times New Roman" w:hAnsi="Times New Roman" w:cs="Times New Roman"/>
          <w:color w:val="000000"/>
          <w:szCs w:val="28"/>
        </w:rPr>
        <w:t>biblioterapia – wykorzystanie wybranych tekstów literackich do prowadzenia ciekawych rozmów i rozwiązania różnych problemów dotykających uczestników zajęć,</w:t>
      </w:r>
    </w:p>
    <w:p w:rsidR="00410B95" w:rsidRDefault="00410B95">
      <w:pPr>
        <w:numPr>
          <w:ilvl w:val="0"/>
          <w:numId w:val="13"/>
        </w:numPr>
        <w:jc w:val="both"/>
        <w:rPr>
          <w:rFonts w:ascii="Times New Roman" w:hAnsi="Times New Roman" w:cs="Times New Roman"/>
          <w:color w:val="000000"/>
          <w:szCs w:val="28"/>
        </w:rPr>
      </w:pPr>
      <w:r>
        <w:rPr>
          <w:rFonts w:ascii="Times New Roman" w:hAnsi="Times New Roman" w:cs="Times New Roman"/>
          <w:color w:val="000000"/>
          <w:szCs w:val="28"/>
        </w:rPr>
        <w:t>zajęcia kulinarne: sałatki, ciasta, faworki, pierniczki,</w:t>
      </w:r>
    </w:p>
    <w:p w:rsidR="00410B95" w:rsidRDefault="00410B95">
      <w:pPr>
        <w:numPr>
          <w:ilvl w:val="0"/>
          <w:numId w:val="13"/>
        </w:numPr>
        <w:jc w:val="both"/>
        <w:rPr>
          <w:rFonts w:ascii="Times New Roman" w:hAnsi="Times New Roman" w:cs="Times New Roman"/>
          <w:color w:val="000000"/>
          <w:szCs w:val="28"/>
        </w:rPr>
      </w:pPr>
      <w:r>
        <w:rPr>
          <w:rFonts w:ascii="Times New Roman" w:hAnsi="Times New Roman" w:cs="Times New Roman"/>
          <w:color w:val="000000"/>
          <w:szCs w:val="28"/>
        </w:rPr>
        <w:t>treningi pamięci – w formie zabaw, zagadek, rebusów, gier, prowadzone każdego dnia,</w:t>
      </w:r>
    </w:p>
    <w:p w:rsidR="00410B95" w:rsidRDefault="00410B95">
      <w:pPr>
        <w:numPr>
          <w:ilvl w:val="0"/>
          <w:numId w:val="13"/>
        </w:numPr>
        <w:jc w:val="both"/>
        <w:rPr>
          <w:rFonts w:ascii="Times New Roman" w:hAnsi="Times New Roman" w:cs="Times New Roman"/>
          <w:color w:val="000000"/>
          <w:szCs w:val="28"/>
        </w:rPr>
      </w:pPr>
      <w:r>
        <w:rPr>
          <w:rFonts w:ascii="Times New Roman" w:hAnsi="Times New Roman" w:cs="Times New Roman"/>
          <w:color w:val="000000"/>
          <w:szCs w:val="28"/>
        </w:rPr>
        <w:t>bal karnawałowy, andrzejkowy</w:t>
      </w:r>
    </w:p>
    <w:p w:rsidR="00410B95" w:rsidRDefault="00410B95">
      <w:pPr>
        <w:numPr>
          <w:ilvl w:val="0"/>
          <w:numId w:val="13"/>
        </w:numPr>
        <w:jc w:val="both"/>
        <w:rPr>
          <w:rFonts w:ascii="Times New Roman" w:hAnsi="Times New Roman" w:cs="Times New Roman"/>
          <w:color w:val="000000"/>
          <w:szCs w:val="28"/>
        </w:rPr>
      </w:pPr>
      <w:r>
        <w:rPr>
          <w:rFonts w:ascii="Times New Roman" w:hAnsi="Times New Roman" w:cs="Times New Roman"/>
          <w:color w:val="000000"/>
          <w:szCs w:val="28"/>
        </w:rPr>
        <w:t>praktyki religijne: wspólne modlitwy, msza św., rekolekcje,</w:t>
      </w:r>
    </w:p>
    <w:p w:rsidR="00410B95" w:rsidRDefault="00410B95">
      <w:pPr>
        <w:numPr>
          <w:ilvl w:val="0"/>
          <w:numId w:val="13"/>
        </w:numPr>
        <w:jc w:val="both"/>
        <w:rPr>
          <w:rFonts w:ascii="Times New Roman" w:hAnsi="Times New Roman" w:cs="Times New Roman"/>
          <w:color w:val="000000"/>
        </w:rPr>
      </w:pPr>
      <w:r>
        <w:rPr>
          <w:rFonts w:ascii="Times New Roman" w:hAnsi="Times New Roman" w:cs="Times New Roman"/>
          <w:color w:val="000000"/>
          <w:szCs w:val="28"/>
        </w:rPr>
        <w:t>udział w kole teatralnym „Albert”, wokalnym „Stawowiacy”</w:t>
      </w:r>
    </w:p>
    <w:p w:rsidR="00410B95" w:rsidRDefault="00410B95">
      <w:pPr>
        <w:numPr>
          <w:ilvl w:val="0"/>
          <w:numId w:val="13"/>
        </w:numPr>
        <w:jc w:val="both"/>
        <w:rPr>
          <w:rFonts w:ascii="Times New Roman" w:hAnsi="Times New Roman" w:cs="Times New Roman"/>
          <w:color w:val="000000"/>
        </w:rPr>
      </w:pPr>
      <w:r>
        <w:rPr>
          <w:rFonts w:ascii="Times New Roman" w:hAnsi="Times New Roman" w:cs="Times New Roman"/>
          <w:color w:val="000000"/>
        </w:rPr>
        <w:t>wyjazdy poza teren Domu: wycieczki, spotkania i imprezy w klubach Seniora, zaprzyjaźnionych Domach np. w Wirowie, Jabłonnej Lackiej.</w:t>
      </w:r>
    </w:p>
    <w:p w:rsidR="00410B95" w:rsidRDefault="00410B95">
      <w:pPr>
        <w:jc w:val="both"/>
        <w:rPr>
          <w:rFonts w:ascii="Times New Roman" w:hAnsi="Times New Roman" w:cs="Times New Roman"/>
          <w:b/>
          <w:bCs/>
          <w:color w:val="000000"/>
          <w:sz w:val="32"/>
        </w:rPr>
      </w:pPr>
      <w:r>
        <w:rPr>
          <w:rFonts w:ascii="Times New Roman" w:hAnsi="Times New Roman" w:cs="Times New Roman"/>
          <w:color w:val="000000"/>
        </w:rPr>
        <w:t>W 2017 roku doposażono Dział Usług Opiekuńczych w nowy telewizor.</w:t>
      </w:r>
    </w:p>
    <w:p w:rsidR="00410B95" w:rsidRDefault="00410B95">
      <w:pPr>
        <w:spacing w:before="289" w:after="289"/>
        <w:jc w:val="center"/>
        <w:rPr>
          <w:rFonts w:ascii="Times New Roman" w:hAnsi="Times New Roman" w:cs="Times New Roman"/>
          <w:b/>
          <w:bCs/>
          <w:color w:val="000000"/>
          <w:sz w:val="28"/>
          <w:szCs w:val="28"/>
        </w:rPr>
      </w:pPr>
      <w:r>
        <w:rPr>
          <w:rFonts w:ascii="Times New Roman" w:hAnsi="Times New Roman" w:cs="Times New Roman"/>
          <w:b/>
          <w:bCs/>
          <w:color w:val="000000"/>
          <w:sz w:val="32"/>
        </w:rPr>
        <w:t>5. Struktura zatrudnienia, szkolenia, wolontariat</w:t>
      </w:r>
    </w:p>
    <w:p w:rsidR="00410B95" w:rsidRDefault="00410B95">
      <w:pPr>
        <w:spacing w:after="289"/>
        <w:rPr>
          <w:rFonts w:ascii="Times New Roman" w:hAnsi="Times New Roman" w:cs="Times New Roman"/>
        </w:rPr>
      </w:pPr>
      <w:r>
        <w:rPr>
          <w:rFonts w:ascii="Times New Roman" w:hAnsi="Times New Roman" w:cs="Times New Roman"/>
          <w:b/>
          <w:bCs/>
          <w:color w:val="000000"/>
          <w:sz w:val="28"/>
          <w:szCs w:val="28"/>
        </w:rPr>
        <w:tab/>
        <w:t>5.1. Struktura zatrudnienia</w:t>
      </w:r>
    </w:p>
    <w:p w:rsidR="00410B95" w:rsidRDefault="00410B95">
      <w:pPr>
        <w:ind w:firstLine="227"/>
        <w:jc w:val="both"/>
        <w:rPr>
          <w:rFonts w:ascii="Times New Roman" w:hAnsi="Times New Roman" w:cs="Times New Roman"/>
          <w:sz w:val="12"/>
          <w:szCs w:val="12"/>
        </w:rPr>
      </w:pPr>
      <w:r>
        <w:rPr>
          <w:rFonts w:ascii="Times New Roman" w:hAnsi="Times New Roman" w:cs="Times New Roman"/>
        </w:rPr>
        <w:t>W 2017 roku średnie zatrudnienie w „Domu nad Stawami” Domu Pomocy Społecznej w Siedlcach wynosiło 75,45 etatu. Liczba zatrudnionych pracowników w dniu 01.01.2017 r. wynosiła 77 osoby (75,50 etatu), zaś na dzień 31.12.2017 r DPS zatrudniał 78 pracowników, co w etatach wynosiło 76,50 etatu. Dokładne dane o stanowiskach i etatach na dzień 01.01.2017 r. i 31.12.2017 r. przedstawia poniższa tabela:</w:t>
      </w:r>
    </w:p>
    <w:p w:rsidR="00410B95" w:rsidRDefault="00410B95">
      <w:pPr>
        <w:spacing w:before="240"/>
        <w:jc w:val="both"/>
        <w:rPr>
          <w:rFonts w:ascii="Times New Roman" w:hAnsi="Times New Roman" w:cs="Times New Roman"/>
          <w:sz w:val="12"/>
          <w:szCs w:val="12"/>
        </w:rPr>
      </w:pPr>
    </w:p>
    <w:tbl>
      <w:tblPr>
        <w:tblW w:w="0" w:type="auto"/>
        <w:tblInd w:w="108" w:type="dxa"/>
        <w:tblLayout w:type="fixed"/>
        <w:tblLook w:val="0000"/>
      </w:tblPr>
      <w:tblGrid>
        <w:gridCol w:w="6468"/>
        <w:gridCol w:w="738"/>
        <w:gridCol w:w="813"/>
        <w:gridCol w:w="679"/>
        <w:gridCol w:w="950"/>
      </w:tblGrid>
      <w:tr w:rsidR="00410B95">
        <w:trPr>
          <w:cantSplit/>
        </w:trPr>
        <w:tc>
          <w:tcPr>
            <w:tcW w:w="6468" w:type="dxa"/>
            <w:vMerge w:val="restart"/>
            <w:tcBorders>
              <w:top w:val="double" w:sz="4" w:space="0" w:color="000000"/>
              <w:left w:val="double" w:sz="4" w:space="0" w:color="000000"/>
              <w:bottom w:val="double" w:sz="4" w:space="0" w:color="000000"/>
            </w:tcBorders>
            <w:shd w:val="clear" w:color="auto" w:fill="B3B3B3"/>
            <w:vAlign w:val="center"/>
          </w:tcPr>
          <w:p w:rsidR="00410B95" w:rsidRDefault="00410B95">
            <w:pPr>
              <w:ind w:left="132"/>
              <w:rPr>
                <w:rFonts w:ascii="Times New Roman" w:hAnsi="Times New Roman" w:cs="Times New Roman"/>
                <w:b/>
                <w:sz w:val="22"/>
              </w:rPr>
            </w:pPr>
            <w:r>
              <w:rPr>
                <w:rFonts w:ascii="Times New Roman" w:hAnsi="Times New Roman" w:cs="Times New Roman"/>
                <w:b/>
                <w:sz w:val="22"/>
              </w:rPr>
              <w:lastRenderedPageBreak/>
              <w:t>Stanowisko</w:t>
            </w:r>
          </w:p>
        </w:tc>
        <w:tc>
          <w:tcPr>
            <w:tcW w:w="1551" w:type="dxa"/>
            <w:gridSpan w:val="2"/>
            <w:tcBorders>
              <w:top w:val="double" w:sz="4" w:space="0" w:color="000000"/>
              <w:left w:val="double" w:sz="4" w:space="0" w:color="000000"/>
              <w:bottom w:val="double" w:sz="4" w:space="0" w:color="000000"/>
            </w:tcBorders>
            <w:shd w:val="clear" w:color="auto" w:fill="B3B3B3"/>
          </w:tcPr>
          <w:p w:rsidR="00410B95" w:rsidRDefault="00410B95">
            <w:pPr>
              <w:ind w:left="-23"/>
              <w:rPr>
                <w:rFonts w:ascii="Times New Roman" w:hAnsi="Times New Roman" w:cs="Times New Roman"/>
                <w:b/>
                <w:sz w:val="22"/>
              </w:rPr>
            </w:pPr>
            <w:r>
              <w:rPr>
                <w:rFonts w:ascii="Times New Roman" w:hAnsi="Times New Roman" w:cs="Times New Roman"/>
                <w:b/>
                <w:sz w:val="22"/>
              </w:rPr>
              <w:t>Stan na dzień 01.01.17 r.</w:t>
            </w:r>
          </w:p>
        </w:tc>
        <w:tc>
          <w:tcPr>
            <w:tcW w:w="1629" w:type="dxa"/>
            <w:gridSpan w:val="2"/>
            <w:tcBorders>
              <w:top w:val="double" w:sz="4" w:space="0" w:color="000000"/>
              <w:left w:val="double" w:sz="4" w:space="0" w:color="000000"/>
              <w:bottom w:val="double" w:sz="4" w:space="0" w:color="000000"/>
              <w:right w:val="double" w:sz="4" w:space="0" w:color="000000"/>
            </w:tcBorders>
            <w:shd w:val="clear" w:color="auto" w:fill="B3B3B3"/>
          </w:tcPr>
          <w:p w:rsidR="00410B95" w:rsidRDefault="00410B95">
            <w:pPr>
              <w:ind w:left="-23"/>
            </w:pPr>
            <w:r>
              <w:rPr>
                <w:rFonts w:ascii="Times New Roman" w:hAnsi="Times New Roman" w:cs="Times New Roman"/>
                <w:b/>
                <w:sz w:val="22"/>
              </w:rPr>
              <w:t>Stan na dzień 31.12.17 r.</w:t>
            </w:r>
          </w:p>
        </w:tc>
      </w:tr>
      <w:tr w:rsidR="00410B95">
        <w:trPr>
          <w:cantSplit/>
        </w:trPr>
        <w:tc>
          <w:tcPr>
            <w:tcW w:w="6468" w:type="dxa"/>
            <w:vMerge/>
            <w:tcBorders>
              <w:top w:val="double" w:sz="4" w:space="0" w:color="000000"/>
              <w:left w:val="double" w:sz="4" w:space="0" w:color="000000"/>
              <w:bottom w:val="double" w:sz="4" w:space="0" w:color="000000"/>
            </w:tcBorders>
            <w:shd w:val="clear" w:color="auto" w:fill="auto"/>
            <w:vAlign w:val="center"/>
          </w:tcPr>
          <w:p w:rsidR="00410B95" w:rsidRDefault="00410B95">
            <w:pPr>
              <w:snapToGrid w:val="0"/>
              <w:ind w:left="132"/>
              <w:jc w:val="both"/>
              <w:rPr>
                <w:rFonts w:ascii="Times New Roman" w:hAnsi="Times New Roman" w:cs="Times New Roman"/>
                <w:b/>
                <w:sz w:val="22"/>
              </w:rPr>
            </w:pPr>
          </w:p>
        </w:tc>
        <w:tc>
          <w:tcPr>
            <w:tcW w:w="738" w:type="dxa"/>
            <w:tcBorders>
              <w:top w:val="double" w:sz="4" w:space="0" w:color="000000"/>
              <w:left w:val="double" w:sz="4" w:space="0" w:color="000000"/>
              <w:bottom w:val="double" w:sz="4" w:space="0" w:color="000000"/>
            </w:tcBorders>
            <w:shd w:val="clear" w:color="auto" w:fill="B3B3B3"/>
            <w:vAlign w:val="center"/>
          </w:tcPr>
          <w:p w:rsidR="00410B95" w:rsidRDefault="00410B95">
            <w:pPr>
              <w:jc w:val="both"/>
              <w:rPr>
                <w:rFonts w:ascii="Times New Roman" w:hAnsi="Times New Roman" w:cs="Times New Roman"/>
                <w:sz w:val="22"/>
              </w:rPr>
            </w:pPr>
            <w:r>
              <w:rPr>
                <w:rFonts w:ascii="Times New Roman" w:hAnsi="Times New Roman" w:cs="Times New Roman"/>
                <w:sz w:val="22"/>
              </w:rPr>
              <w:t>etaty</w:t>
            </w:r>
          </w:p>
        </w:tc>
        <w:tc>
          <w:tcPr>
            <w:tcW w:w="813" w:type="dxa"/>
            <w:tcBorders>
              <w:top w:val="double" w:sz="4" w:space="0" w:color="000000"/>
              <w:left w:val="double" w:sz="4" w:space="0" w:color="000000"/>
              <w:bottom w:val="double" w:sz="4" w:space="0" w:color="000000"/>
            </w:tcBorders>
            <w:shd w:val="clear" w:color="auto" w:fill="B3B3B3"/>
            <w:vAlign w:val="center"/>
          </w:tcPr>
          <w:p w:rsidR="00410B95" w:rsidRDefault="00410B95">
            <w:pPr>
              <w:jc w:val="both"/>
              <w:rPr>
                <w:rFonts w:ascii="Times New Roman" w:hAnsi="Times New Roman" w:cs="Times New Roman"/>
                <w:sz w:val="22"/>
              </w:rPr>
            </w:pPr>
            <w:r>
              <w:rPr>
                <w:rFonts w:ascii="Times New Roman" w:hAnsi="Times New Roman" w:cs="Times New Roman"/>
                <w:sz w:val="22"/>
              </w:rPr>
              <w:t>osoby</w:t>
            </w:r>
          </w:p>
        </w:tc>
        <w:tc>
          <w:tcPr>
            <w:tcW w:w="679" w:type="dxa"/>
            <w:tcBorders>
              <w:top w:val="single" w:sz="4" w:space="0" w:color="000000"/>
              <w:left w:val="double" w:sz="4" w:space="0" w:color="000000"/>
              <w:bottom w:val="single" w:sz="4" w:space="0" w:color="000000"/>
            </w:tcBorders>
            <w:shd w:val="clear" w:color="auto" w:fill="B3B3B3"/>
            <w:vAlign w:val="center"/>
          </w:tcPr>
          <w:p w:rsidR="00410B95" w:rsidRDefault="00410B95">
            <w:pPr>
              <w:jc w:val="both"/>
              <w:rPr>
                <w:rFonts w:ascii="Times New Roman" w:hAnsi="Times New Roman" w:cs="Times New Roman"/>
                <w:sz w:val="22"/>
              </w:rPr>
            </w:pPr>
            <w:r>
              <w:rPr>
                <w:rFonts w:ascii="Times New Roman" w:hAnsi="Times New Roman" w:cs="Times New Roman"/>
                <w:sz w:val="22"/>
              </w:rPr>
              <w:t>etaty</w:t>
            </w:r>
          </w:p>
        </w:tc>
        <w:tc>
          <w:tcPr>
            <w:tcW w:w="950"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410B95" w:rsidRDefault="00410B95">
            <w:pPr>
              <w:jc w:val="both"/>
            </w:pPr>
            <w:r>
              <w:rPr>
                <w:rFonts w:ascii="Times New Roman" w:hAnsi="Times New Roman" w:cs="Times New Roman"/>
                <w:sz w:val="22"/>
              </w:rPr>
              <w:t>osoby</w:t>
            </w:r>
          </w:p>
        </w:tc>
      </w:tr>
      <w:tr w:rsidR="00410B95">
        <w:trPr>
          <w:trHeight w:val="228"/>
        </w:trPr>
        <w:tc>
          <w:tcPr>
            <w:tcW w:w="6468" w:type="dxa"/>
            <w:tcBorders>
              <w:top w:val="doub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Dyrektor</w:t>
            </w:r>
          </w:p>
        </w:tc>
        <w:tc>
          <w:tcPr>
            <w:tcW w:w="738" w:type="dxa"/>
            <w:tcBorders>
              <w:top w:val="doub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doub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Kierownik działu opiekuńczo-pielęgnacyjnego</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Kierownik działu usług wspomagających</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Główna Księgowa</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 xml:space="preserve">Główny specjalista </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0,8</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0,8</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Główny administrator</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 xml:space="preserve">Starszy specjalista </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 xml:space="preserve">Specjalista </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Intendent</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2</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 xml:space="preserve">Inspektor </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Starszy referent</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3</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3</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2</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Kierownik zmiany</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Starsza pielęgniarka</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6</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6</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6</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6</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Pielęgniarka</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Starszy opiekun kwalifikowany w domu pomocy społecznej</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12</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12</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Opiekun kwalifikowany w dps</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Starszy opiekun</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18</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18</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20</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20</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Opiekun</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5</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5</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Młodszy opiekun</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2</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Starszy pokojowy</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Pokojowa</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Starszy terapeuta</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Terapeuta</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0</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Starszy instruktor terapii zajęciowej</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Kapelan</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Psycholog</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0,5</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0,5</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2</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Specjalista pracy socjalnej</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Starszy pracownik socjalny</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Pracownik socjalny</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0,2</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0,2</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Starszy technik fizjoterapii</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2</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63"/>
              <w:jc w:val="both"/>
              <w:rPr>
                <w:rFonts w:ascii="Times New Roman" w:hAnsi="Times New Roman" w:cs="Times New Roman"/>
                <w:sz w:val="22"/>
              </w:rPr>
            </w:pPr>
            <w:r>
              <w:rPr>
                <w:rFonts w:ascii="Times New Roman" w:hAnsi="Times New Roman" w:cs="Times New Roman"/>
                <w:sz w:val="22"/>
              </w:rPr>
              <w:t>Masażysta</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64"/>
              <w:jc w:val="both"/>
              <w:rPr>
                <w:rFonts w:ascii="Times New Roman" w:hAnsi="Times New Roman" w:cs="Times New Roman"/>
                <w:sz w:val="22"/>
              </w:rPr>
            </w:pPr>
            <w:r>
              <w:rPr>
                <w:rFonts w:ascii="Times New Roman" w:hAnsi="Times New Roman" w:cs="Times New Roman"/>
                <w:sz w:val="22"/>
              </w:rPr>
              <w:t>Kuchmistrz  - Szef kuchni</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Starszy kucharz</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Kucharz</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3</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3</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3</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3</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Pomoc kuchenna</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2</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2</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Zaopatrzeniowiec-kierowca</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0</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Starszy konserwator</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rPr>
          <w:trHeight w:val="275"/>
        </w:trPr>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ind w:left="132"/>
              <w:jc w:val="both"/>
              <w:rPr>
                <w:rFonts w:ascii="Times New Roman" w:hAnsi="Times New Roman" w:cs="Times New Roman"/>
                <w:sz w:val="22"/>
              </w:rPr>
            </w:pPr>
            <w:r>
              <w:rPr>
                <w:rFonts w:ascii="Times New Roman" w:hAnsi="Times New Roman" w:cs="Times New Roman"/>
                <w:sz w:val="22"/>
              </w:rPr>
              <w:t xml:space="preserve">Rzemieślnik specjalista </w:t>
            </w:r>
          </w:p>
        </w:tc>
        <w:tc>
          <w:tcPr>
            <w:tcW w:w="738"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813"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679" w:type="dxa"/>
            <w:tcBorders>
              <w:top w:val="single" w:sz="4" w:space="0" w:color="000000"/>
              <w:left w:val="single" w:sz="4" w:space="0" w:color="000000"/>
              <w:bottom w:val="single" w:sz="4" w:space="0" w:color="000000"/>
            </w:tcBorders>
            <w:shd w:val="clear" w:color="auto" w:fill="auto"/>
            <w:vAlign w:val="center"/>
          </w:tcPr>
          <w:p w:rsidR="00410B95" w:rsidRDefault="00410B95">
            <w:pPr>
              <w:jc w:val="center"/>
              <w:rPr>
                <w:rFonts w:ascii="Times New Roman" w:hAnsi="Times New Roman" w:cs="Times New Roman"/>
                <w:sz w:val="22"/>
              </w:rPr>
            </w:pPr>
            <w:r>
              <w:rPr>
                <w:rFonts w:ascii="Times New Roman" w:hAnsi="Times New Roman" w:cs="Times New Roman"/>
                <w:sz w:val="22"/>
              </w:rPr>
              <w:t>1</w:t>
            </w:r>
          </w:p>
        </w:tc>
        <w:tc>
          <w:tcPr>
            <w:tcW w:w="9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10B95" w:rsidRDefault="00410B95">
            <w:pPr>
              <w:jc w:val="center"/>
            </w:pPr>
            <w:r>
              <w:rPr>
                <w:rFonts w:ascii="Times New Roman" w:hAnsi="Times New Roman" w:cs="Times New Roman"/>
                <w:sz w:val="22"/>
              </w:rPr>
              <w:t>1</w:t>
            </w:r>
          </w:p>
        </w:tc>
      </w:tr>
      <w:tr w:rsidR="00410B95">
        <w:tc>
          <w:tcPr>
            <w:tcW w:w="6468" w:type="dxa"/>
            <w:tcBorders>
              <w:top w:val="single" w:sz="4" w:space="0" w:color="000000"/>
              <w:left w:val="single" w:sz="4" w:space="0" w:color="000000"/>
              <w:bottom w:val="single" w:sz="4" w:space="0" w:color="000000"/>
            </w:tcBorders>
            <w:shd w:val="clear" w:color="auto" w:fill="auto"/>
            <w:vAlign w:val="center"/>
          </w:tcPr>
          <w:p w:rsidR="00410B95" w:rsidRDefault="00410B95">
            <w:pPr>
              <w:snapToGrid w:val="0"/>
              <w:ind w:left="-360"/>
              <w:jc w:val="right"/>
              <w:rPr>
                <w:rFonts w:ascii="Times New Roman" w:hAnsi="Times New Roman" w:cs="Times New Roman"/>
                <w:b/>
                <w:sz w:val="22"/>
              </w:rPr>
            </w:pPr>
          </w:p>
        </w:tc>
        <w:tc>
          <w:tcPr>
            <w:tcW w:w="738" w:type="dxa"/>
            <w:tcBorders>
              <w:top w:val="single" w:sz="4" w:space="0" w:color="000000"/>
              <w:left w:val="single" w:sz="4" w:space="0" w:color="000000"/>
              <w:bottom w:val="single" w:sz="4" w:space="0" w:color="000000"/>
            </w:tcBorders>
            <w:shd w:val="clear" w:color="auto" w:fill="B3B3B3"/>
            <w:vAlign w:val="center"/>
          </w:tcPr>
          <w:p w:rsidR="00410B95" w:rsidRDefault="00410B95">
            <w:pPr>
              <w:jc w:val="center"/>
              <w:rPr>
                <w:rFonts w:ascii="Times New Roman" w:hAnsi="Times New Roman" w:cs="Times New Roman"/>
                <w:b/>
                <w:sz w:val="22"/>
              </w:rPr>
            </w:pPr>
            <w:r>
              <w:rPr>
                <w:rFonts w:ascii="Times New Roman" w:hAnsi="Times New Roman" w:cs="Times New Roman"/>
                <w:b/>
                <w:sz w:val="22"/>
              </w:rPr>
              <w:t>75,50</w:t>
            </w:r>
          </w:p>
        </w:tc>
        <w:tc>
          <w:tcPr>
            <w:tcW w:w="813" w:type="dxa"/>
            <w:tcBorders>
              <w:top w:val="single" w:sz="4" w:space="0" w:color="000000"/>
              <w:left w:val="single" w:sz="4" w:space="0" w:color="000000"/>
              <w:bottom w:val="single" w:sz="4" w:space="0" w:color="000000"/>
            </w:tcBorders>
            <w:shd w:val="clear" w:color="auto" w:fill="B3B3B3"/>
            <w:vAlign w:val="center"/>
          </w:tcPr>
          <w:p w:rsidR="00410B95" w:rsidRDefault="00410B95">
            <w:pPr>
              <w:jc w:val="center"/>
              <w:rPr>
                <w:rFonts w:ascii="Times New Roman" w:hAnsi="Times New Roman" w:cs="Times New Roman"/>
                <w:b/>
                <w:sz w:val="22"/>
              </w:rPr>
            </w:pPr>
            <w:r>
              <w:rPr>
                <w:rFonts w:ascii="Times New Roman" w:hAnsi="Times New Roman" w:cs="Times New Roman"/>
                <w:b/>
                <w:sz w:val="22"/>
              </w:rPr>
              <w:t>77</w:t>
            </w:r>
          </w:p>
        </w:tc>
        <w:tc>
          <w:tcPr>
            <w:tcW w:w="679" w:type="dxa"/>
            <w:tcBorders>
              <w:top w:val="single" w:sz="4" w:space="0" w:color="000000"/>
              <w:left w:val="single" w:sz="4" w:space="0" w:color="000000"/>
              <w:bottom w:val="single" w:sz="4" w:space="0" w:color="000000"/>
            </w:tcBorders>
            <w:shd w:val="clear" w:color="auto" w:fill="B3B3B3"/>
            <w:vAlign w:val="center"/>
          </w:tcPr>
          <w:p w:rsidR="00410B95" w:rsidRDefault="00410B95">
            <w:pPr>
              <w:jc w:val="center"/>
              <w:rPr>
                <w:rFonts w:ascii="Times New Roman" w:hAnsi="Times New Roman" w:cs="Times New Roman"/>
                <w:b/>
                <w:color w:val="000000"/>
                <w:sz w:val="22"/>
              </w:rPr>
            </w:pPr>
            <w:r>
              <w:rPr>
                <w:rFonts w:ascii="Times New Roman" w:hAnsi="Times New Roman" w:cs="Times New Roman"/>
                <w:b/>
                <w:sz w:val="22"/>
              </w:rPr>
              <w:t>76,50</w:t>
            </w:r>
          </w:p>
        </w:tc>
        <w:tc>
          <w:tcPr>
            <w:tcW w:w="950" w:type="dxa"/>
            <w:tcBorders>
              <w:top w:val="single" w:sz="4" w:space="0" w:color="000000"/>
              <w:left w:val="single" w:sz="4" w:space="0" w:color="000000"/>
              <w:bottom w:val="single" w:sz="4" w:space="0" w:color="000000"/>
              <w:right w:val="single" w:sz="4" w:space="0" w:color="000000"/>
            </w:tcBorders>
            <w:shd w:val="clear" w:color="auto" w:fill="B3B3B3"/>
            <w:vAlign w:val="center"/>
          </w:tcPr>
          <w:p w:rsidR="00410B95" w:rsidRDefault="00410B95">
            <w:pPr>
              <w:jc w:val="center"/>
            </w:pPr>
            <w:r>
              <w:rPr>
                <w:rFonts w:ascii="Times New Roman" w:hAnsi="Times New Roman" w:cs="Times New Roman"/>
                <w:b/>
                <w:color w:val="000000"/>
                <w:sz w:val="22"/>
              </w:rPr>
              <w:t>78</w:t>
            </w:r>
          </w:p>
        </w:tc>
      </w:tr>
    </w:tbl>
    <w:p w:rsidR="00410B95" w:rsidRDefault="00410B95">
      <w:pPr>
        <w:pStyle w:val="Tekstpodstawowy"/>
        <w:spacing w:before="119" w:after="0" w:line="240" w:lineRule="auto"/>
        <w:ind w:firstLine="227"/>
        <w:jc w:val="both"/>
        <w:rPr>
          <w:rFonts w:ascii="Times New Roman" w:hAnsi="Times New Roman" w:cs="Times New Roman"/>
        </w:rPr>
      </w:pPr>
      <w:r>
        <w:rPr>
          <w:rFonts w:ascii="Times New Roman" w:hAnsi="Times New Roman" w:cs="Times New Roman"/>
          <w:sz w:val="22"/>
          <w:szCs w:val="22"/>
        </w:rPr>
        <w:t>* Na stanowisku Głównego specjalisty na 0,8 etatu i Pracownika socjalnego na 0,2 etatu zatrudniona jest ta sama osoba.</w:t>
      </w:r>
    </w:p>
    <w:p w:rsidR="00410B95" w:rsidRDefault="00410B95">
      <w:pPr>
        <w:spacing w:before="240"/>
        <w:ind w:firstLine="340"/>
        <w:jc w:val="both"/>
        <w:rPr>
          <w:rFonts w:ascii="Times New Roman" w:hAnsi="Times New Roman" w:cs="Times New Roman"/>
        </w:rPr>
      </w:pPr>
      <w:r>
        <w:rPr>
          <w:rFonts w:ascii="Times New Roman" w:hAnsi="Times New Roman" w:cs="Times New Roman"/>
        </w:rPr>
        <w:t>Na dzień 31.12.2017</w:t>
      </w:r>
      <w:r>
        <w:rPr>
          <w:rFonts w:ascii="Times New Roman" w:hAnsi="Times New Roman" w:cs="Times New Roman"/>
          <w:b/>
        </w:rPr>
        <w:t> </w:t>
      </w:r>
      <w:r>
        <w:rPr>
          <w:rFonts w:ascii="Times New Roman" w:hAnsi="Times New Roman" w:cs="Times New Roman"/>
        </w:rPr>
        <w:t xml:space="preserve"> r. wskaźnik zatrudnienia personelu terapeutyczno – opiekuńczego wyniósł dla osób w podeszłym wieku – 32,80 etatu (82 mieszkańców x 0,4 wskaźnik ustawowy), dla osób przewlekle somatycznie chorych – 9,50 etatu (19 mieszkańców x 0,5 wskaźnik ustawowy). Łącznie wg wskaźnika ustawowego niezbędne było zatrudnienie na poziomie 42,30 etatu, a w rzeczywistości wyniosło 46,45. Na dzień 31.12.2017 roku</w:t>
      </w:r>
      <w:r>
        <w:rPr>
          <w:rFonts w:ascii="Times New Roman" w:hAnsi="Times New Roman" w:cs="Times New Roman"/>
          <w:b/>
        </w:rPr>
        <w:t xml:space="preserve"> </w:t>
      </w:r>
      <w:r>
        <w:rPr>
          <w:rFonts w:ascii="Times New Roman" w:hAnsi="Times New Roman" w:cs="Times New Roman"/>
        </w:rPr>
        <w:t xml:space="preserve">minimalny wskaźnik wynosić </w:t>
      </w:r>
      <w:r>
        <w:rPr>
          <w:rFonts w:ascii="Times New Roman" w:hAnsi="Times New Roman" w:cs="Times New Roman"/>
          <w:color w:val="000000"/>
        </w:rPr>
        <w:t xml:space="preserve">powinien 0,42 </w:t>
      </w:r>
      <w:r>
        <w:rPr>
          <w:rFonts w:ascii="Times New Roman" w:hAnsi="Times New Roman" w:cs="Times New Roman"/>
        </w:rPr>
        <w:t>na jednego mieszkańca, a w DPS wyniósł 0,46</w:t>
      </w:r>
      <w:r>
        <w:rPr>
          <w:rFonts w:ascii="Times New Roman" w:hAnsi="Times New Roman" w:cs="Times New Roman"/>
          <w:b/>
        </w:rPr>
        <w:t>.</w:t>
      </w:r>
    </w:p>
    <w:p w:rsidR="00410B95" w:rsidRDefault="00410B95">
      <w:pPr>
        <w:spacing w:before="240"/>
        <w:ind w:firstLine="227"/>
        <w:jc w:val="both"/>
        <w:rPr>
          <w:rFonts w:ascii="Times New Roman" w:hAnsi="Times New Roman" w:cs="Times New Roman"/>
        </w:rPr>
      </w:pPr>
      <w:r>
        <w:rPr>
          <w:rFonts w:ascii="Times New Roman" w:hAnsi="Times New Roman" w:cs="Times New Roman"/>
        </w:rPr>
        <w:lastRenderedPageBreak/>
        <w:t>Spośród personelu „Domu nad Stawami” pracownicy z wykształceniem wyższym stanowią 41,03%, z wykształceniem policealnym – 28,21%, średnie wykształcenie posiada 23,07%, zasadnicze zawodowe – 7,69%.</w:t>
      </w:r>
    </w:p>
    <w:p w:rsidR="00410B95" w:rsidRDefault="00410B95">
      <w:pPr>
        <w:spacing w:after="289"/>
        <w:ind w:firstLine="227"/>
        <w:jc w:val="both"/>
        <w:rPr>
          <w:rFonts w:ascii="Times New Roman" w:hAnsi="Times New Roman" w:cs="Times New Roman"/>
          <w:b/>
          <w:bCs/>
          <w:sz w:val="28"/>
        </w:rPr>
      </w:pPr>
      <w:r>
        <w:rPr>
          <w:rFonts w:ascii="Times New Roman" w:hAnsi="Times New Roman" w:cs="Times New Roman"/>
        </w:rPr>
        <w:t xml:space="preserve">W „Domu nad Stawami” wśród opiekunów 12 osób posiada dyplom </w:t>
      </w:r>
      <w:r>
        <w:rPr>
          <w:rFonts w:ascii="Times New Roman" w:hAnsi="Times New Roman" w:cs="Times New Roman"/>
          <w:b/>
        </w:rPr>
        <w:t>opiekuna kwalifikowanego w domu pomocy społecznej</w:t>
      </w:r>
      <w:r>
        <w:rPr>
          <w:rFonts w:ascii="Times New Roman" w:hAnsi="Times New Roman" w:cs="Times New Roman"/>
        </w:rPr>
        <w:t>, co stanowi 34,29% wszystkich zatrudnionych opiekunów.</w:t>
      </w:r>
    </w:p>
    <w:p w:rsidR="00410B95" w:rsidRDefault="00410B95">
      <w:pPr>
        <w:spacing w:after="289"/>
        <w:rPr>
          <w:rFonts w:ascii="Times New Roman" w:hAnsi="Times New Roman" w:cs="Times New Roman"/>
        </w:rPr>
      </w:pPr>
      <w:r>
        <w:rPr>
          <w:rFonts w:ascii="Times New Roman" w:hAnsi="Times New Roman" w:cs="Times New Roman"/>
          <w:b/>
          <w:bCs/>
          <w:sz w:val="28"/>
        </w:rPr>
        <w:tab/>
        <w:t>5. 2. Szkolenia</w:t>
      </w:r>
    </w:p>
    <w:p w:rsidR="00410B95" w:rsidRDefault="00410B95">
      <w:pPr>
        <w:pStyle w:val="Tekstpodstawowy"/>
        <w:numPr>
          <w:ilvl w:val="0"/>
          <w:numId w:val="39"/>
        </w:numPr>
        <w:tabs>
          <w:tab w:val="left" w:pos="1428"/>
        </w:tabs>
        <w:spacing w:after="0" w:line="240" w:lineRule="auto"/>
        <w:ind w:left="363" w:hanging="363"/>
        <w:jc w:val="both"/>
        <w:rPr>
          <w:rFonts w:ascii="Times New Roman" w:hAnsi="Times New Roman" w:cs="Times New Roman"/>
        </w:rPr>
      </w:pPr>
      <w:r>
        <w:rPr>
          <w:rFonts w:ascii="Times New Roman" w:hAnsi="Times New Roman" w:cs="Times New Roman"/>
        </w:rPr>
        <w:t>W marcu Pani Dyrektor wzięła udział w konferencji zorganizowanej przez Ogólnopolskie Stowarzyszenie Organizatorów i Menadżerów Pomocy Społecznej i Ochrony Zdrowia Region Mazowsze pt. „Bieżące sprawy związane z funkcjonowaniem domów pomocy społecznej w województwie mazowieckiem”, która odbyła się w Domu Pomocy Społecznej w Nowym Mieście nad Pilicą.</w:t>
      </w:r>
    </w:p>
    <w:p w:rsidR="00410B95" w:rsidRDefault="00410B95">
      <w:pPr>
        <w:pStyle w:val="Tekstpodstawowy"/>
        <w:numPr>
          <w:ilvl w:val="0"/>
          <w:numId w:val="39"/>
        </w:numPr>
        <w:tabs>
          <w:tab w:val="left" w:pos="1428"/>
        </w:tabs>
        <w:spacing w:after="0" w:line="240" w:lineRule="auto"/>
        <w:ind w:left="363" w:hanging="363"/>
        <w:jc w:val="both"/>
        <w:rPr>
          <w:rFonts w:ascii="Times New Roman" w:hAnsi="Times New Roman" w:cs="Times New Roman"/>
        </w:rPr>
      </w:pPr>
      <w:r>
        <w:rPr>
          <w:rFonts w:ascii="Times New Roman" w:hAnsi="Times New Roman" w:cs="Times New Roman"/>
        </w:rPr>
        <w:t>W kwietniu:</w:t>
      </w:r>
    </w:p>
    <w:p w:rsidR="00410B95" w:rsidRDefault="00410B95">
      <w:pPr>
        <w:pStyle w:val="Tekstpodstawowy"/>
        <w:numPr>
          <w:ilvl w:val="0"/>
          <w:numId w:val="34"/>
        </w:numPr>
        <w:spacing w:after="0" w:line="240" w:lineRule="auto"/>
        <w:ind w:left="357" w:hanging="357"/>
        <w:jc w:val="both"/>
        <w:rPr>
          <w:rFonts w:ascii="Times New Roman" w:hAnsi="Times New Roman" w:cs="Times New Roman"/>
        </w:rPr>
      </w:pPr>
      <w:r>
        <w:rPr>
          <w:rFonts w:ascii="Times New Roman" w:hAnsi="Times New Roman" w:cs="Times New Roman"/>
        </w:rPr>
        <w:t>Dyrektor Domu wzięła udział w konferencji zorganizowanej przez Centrum Kształcenia Zawodowego i Ustawicznego w Siedlcach pt. „Depresja – porozmawiajmy o niej”.</w:t>
      </w:r>
    </w:p>
    <w:p w:rsidR="00410B95" w:rsidRDefault="00410B95">
      <w:pPr>
        <w:pStyle w:val="Tekstpodstawowy"/>
        <w:numPr>
          <w:ilvl w:val="0"/>
          <w:numId w:val="34"/>
        </w:numPr>
        <w:spacing w:after="0" w:line="240" w:lineRule="auto"/>
        <w:ind w:left="357" w:hanging="357"/>
        <w:jc w:val="both"/>
        <w:rPr>
          <w:rFonts w:ascii="Times New Roman" w:hAnsi="Times New Roman" w:cs="Times New Roman"/>
        </w:rPr>
      </w:pPr>
      <w:r>
        <w:rPr>
          <w:rFonts w:ascii="Times New Roman" w:hAnsi="Times New Roman" w:cs="Times New Roman"/>
        </w:rPr>
        <w:t xml:space="preserve">Starsi pracownicy socjalni wzięli udział w konferencji pt. „Interdyscyplinarność jako znaczący element oddziaływania w procesie powrotu do równowagi rodziny z problemem przemocy” zorganizowanej przez Caritas Diecezji Siedleckiej. </w:t>
      </w:r>
    </w:p>
    <w:p w:rsidR="00410B95" w:rsidRDefault="00410B95">
      <w:pPr>
        <w:pStyle w:val="Tekstpodstawowy"/>
        <w:numPr>
          <w:ilvl w:val="0"/>
          <w:numId w:val="34"/>
        </w:numPr>
        <w:spacing w:after="0" w:line="240" w:lineRule="auto"/>
        <w:ind w:left="357" w:hanging="357"/>
        <w:jc w:val="both"/>
        <w:rPr>
          <w:rFonts w:ascii="Times New Roman" w:hAnsi="Times New Roman" w:cs="Times New Roman"/>
        </w:rPr>
      </w:pPr>
      <w:r>
        <w:rPr>
          <w:rFonts w:ascii="Times New Roman" w:hAnsi="Times New Roman" w:cs="Times New Roman"/>
        </w:rPr>
        <w:t>Starszy specjalista w dziale księgowości uczestniczył w szkoleniu pt. „Płace Optivum – rozliczanie i korekta absencji” zorganizowanym przez firmę VULCAN.</w:t>
      </w:r>
    </w:p>
    <w:p w:rsidR="00410B95" w:rsidRDefault="00410B95">
      <w:pPr>
        <w:pStyle w:val="Tekstpodstawowy"/>
        <w:numPr>
          <w:ilvl w:val="0"/>
          <w:numId w:val="34"/>
        </w:numPr>
        <w:spacing w:after="0" w:line="240" w:lineRule="auto"/>
        <w:ind w:left="357" w:hanging="357"/>
        <w:jc w:val="both"/>
        <w:rPr>
          <w:rFonts w:ascii="Times New Roman" w:hAnsi="Times New Roman" w:cs="Times New Roman"/>
        </w:rPr>
      </w:pPr>
      <w:r>
        <w:rPr>
          <w:rFonts w:ascii="Times New Roman" w:hAnsi="Times New Roman" w:cs="Times New Roman"/>
        </w:rPr>
        <w:t>Pracownicy Domu wzięli udział w szkoleniu z zasad udzielania pierwszej pomocy zorganizowanym przez Zakład Ratownictwa Medycznego Instytutu Nauk o Zdrowiu Uniwersytetu Przyrodniczo-Humanistycznego w Siedlcach.</w:t>
      </w:r>
    </w:p>
    <w:p w:rsidR="00410B95" w:rsidRDefault="00410B95">
      <w:pPr>
        <w:pStyle w:val="Tekstpodstawowy"/>
        <w:numPr>
          <w:ilvl w:val="0"/>
          <w:numId w:val="39"/>
        </w:numPr>
        <w:tabs>
          <w:tab w:val="left" w:pos="1428"/>
        </w:tabs>
        <w:spacing w:after="0" w:line="240" w:lineRule="auto"/>
        <w:ind w:left="363" w:hanging="363"/>
        <w:jc w:val="both"/>
        <w:rPr>
          <w:rFonts w:ascii="Times New Roman" w:hAnsi="Times New Roman" w:cs="Times New Roman"/>
        </w:rPr>
      </w:pPr>
      <w:r>
        <w:rPr>
          <w:rFonts w:ascii="Times New Roman" w:hAnsi="Times New Roman" w:cs="Times New Roman"/>
        </w:rPr>
        <w:t>W maju:</w:t>
      </w:r>
    </w:p>
    <w:p w:rsidR="00410B95" w:rsidRDefault="00410B95">
      <w:pPr>
        <w:pStyle w:val="Tekstpodstawowy"/>
        <w:spacing w:after="0" w:line="240" w:lineRule="auto"/>
        <w:ind w:left="360" w:hanging="360"/>
        <w:jc w:val="both"/>
        <w:rPr>
          <w:rFonts w:ascii="Times New Roman" w:hAnsi="Times New Roman" w:cs="Times New Roman"/>
        </w:rPr>
      </w:pPr>
      <w:r>
        <w:rPr>
          <w:rFonts w:ascii="Times New Roman" w:hAnsi="Times New Roman" w:cs="Times New Roman"/>
        </w:rPr>
        <w:t>Starszy referent w dziale administracyjno-gospodarczym wziął udział w szkoleniu pt. „Jak w przetargu nieograniczonym prawidłowo sporządzać ogłoszenia, SIWZ i protokół postępowania oraz obowiązki informacyjne zamawiającego w postępowaniu” zorganizowanym przez firmę EKSPERT.</w:t>
      </w:r>
    </w:p>
    <w:p w:rsidR="00410B95" w:rsidRDefault="00410B95">
      <w:pPr>
        <w:pStyle w:val="Tekstpodstawowy"/>
        <w:spacing w:after="0" w:line="240" w:lineRule="auto"/>
        <w:ind w:left="360" w:hanging="360"/>
        <w:jc w:val="both"/>
        <w:rPr>
          <w:rFonts w:ascii="Times New Roman" w:hAnsi="Times New Roman" w:cs="Times New Roman"/>
        </w:rPr>
      </w:pPr>
      <w:r>
        <w:rPr>
          <w:rFonts w:ascii="Times New Roman" w:hAnsi="Times New Roman" w:cs="Times New Roman"/>
        </w:rPr>
        <w:t>Pracownicy działu opiekuńczo-pielęgnacyjnego wzięli udział w szkoleniu z wypalenia zawodowego przeprowadzonym przez psychologa Leszka Gugę.</w:t>
      </w:r>
    </w:p>
    <w:p w:rsidR="00410B95" w:rsidRDefault="00410B95">
      <w:pPr>
        <w:pStyle w:val="Tekstpodstawowy"/>
        <w:numPr>
          <w:ilvl w:val="0"/>
          <w:numId w:val="39"/>
        </w:numPr>
        <w:tabs>
          <w:tab w:val="left" w:pos="1428"/>
        </w:tabs>
        <w:spacing w:after="0" w:line="240" w:lineRule="auto"/>
        <w:ind w:left="363" w:hanging="363"/>
        <w:jc w:val="both"/>
        <w:rPr>
          <w:rFonts w:ascii="Times New Roman" w:hAnsi="Times New Roman" w:cs="Times New Roman"/>
        </w:rPr>
      </w:pPr>
      <w:r>
        <w:rPr>
          <w:rFonts w:ascii="Times New Roman" w:hAnsi="Times New Roman" w:cs="Times New Roman"/>
        </w:rPr>
        <w:t>We wrześniu:</w:t>
      </w:r>
    </w:p>
    <w:p w:rsidR="00410B95" w:rsidRDefault="00410B95">
      <w:pPr>
        <w:pStyle w:val="Tekstpodstawowy"/>
        <w:numPr>
          <w:ilvl w:val="0"/>
          <w:numId w:val="34"/>
        </w:numPr>
        <w:spacing w:after="0" w:line="240" w:lineRule="auto"/>
        <w:ind w:left="357" w:hanging="357"/>
        <w:jc w:val="both"/>
        <w:rPr>
          <w:rFonts w:ascii="Times New Roman" w:hAnsi="Times New Roman" w:cs="Times New Roman"/>
        </w:rPr>
      </w:pPr>
      <w:r>
        <w:rPr>
          <w:rFonts w:ascii="Times New Roman" w:hAnsi="Times New Roman" w:cs="Times New Roman"/>
        </w:rPr>
        <w:t>Kierownik działu usług wspomagających wziął udział w konferencji pt. „Wsparcie seniora w środowisku” zorganizowanej przez Uniwersytet Papieski im. Jana Pawła II i Miejski Ośrodek Pomocy Społecznej w Krakowie,</w:t>
      </w:r>
    </w:p>
    <w:p w:rsidR="00410B95" w:rsidRDefault="00410B95">
      <w:pPr>
        <w:pStyle w:val="Tekstpodstawowy"/>
        <w:numPr>
          <w:ilvl w:val="0"/>
          <w:numId w:val="34"/>
        </w:numPr>
        <w:spacing w:after="0" w:line="240" w:lineRule="auto"/>
        <w:ind w:left="357" w:hanging="357"/>
        <w:jc w:val="both"/>
        <w:rPr>
          <w:rFonts w:ascii="Times New Roman" w:hAnsi="Times New Roman" w:cs="Times New Roman"/>
        </w:rPr>
      </w:pPr>
      <w:r>
        <w:rPr>
          <w:rFonts w:ascii="Times New Roman" w:hAnsi="Times New Roman" w:cs="Times New Roman"/>
        </w:rPr>
        <w:t xml:space="preserve">Kierownik działu opiekuńczo-pielęgnacyjnego, specjalista pracy socjalnej oraz starszy pracownik socjalny wzięli udział w XX Międzynarodowej Konferencji Opieki Długoterminowej zorganizowanej przez firmę TZMO w Toruniu. </w:t>
      </w:r>
    </w:p>
    <w:p w:rsidR="00410B95" w:rsidRDefault="00410B95">
      <w:pPr>
        <w:pStyle w:val="Tekstpodstawowy"/>
        <w:numPr>
          <w:ilvl w:val="0"/>
          <w:numId w:val="34"/>
        </w:numPr>
        <w:spacing w:after="0" w:line="240" w:lineRule="auto"/>
        <w:ind w:left="357" w:hanging="357"/>
        <w:jc w:val="both"/>
        <w:rPr>
          <w:rFonts w:ascii="Times New Roman" w:hAnsi="Times New Roman" w:cs="Times New Roman"/>
        </w:rPr>
      </w:pPr>
      <w:r>
        <w:rPr>
          <w:rFonts w:ascii="Times New Roman" w:hAnsi="Times New Roman" w:cs="Times New Roman"/>
        </w:rPr>
        <w:t>Główny specjalista ds. kadr oraz starszy technik fizjoterapii wzięli udział w szkoleniu „Granice dziennikarskiej dociekliwości. Jak radzić sobie z mediami” zorganizowanym przez firmę IPSON w Warszawie oraz TZMO w Toruniu.</w:t>
      </w:r>
    </w:p>
    <w:p w:rsidR="00410B95" w:rsidRDefault="00410B95">
      <w:pPr>
        <w:pStyle w:val="Tekstpodstawowy"/>
        <w:numPr>
          <w:ilvl w:val="0"/>
          <w:numId w:val="39"/>
        </w:numPr>
        <w:tabs>
          <w:tab w:val="left" w:pos="1428"/>
        </w:tabs>
        <w:spacing w:after="0" w:line="240" w:lineRule="auto"/>
        <w:ind w:left="363" w:hanging="363"/>
        <w:jc w:val="both"/>
        <w:rPr>
          <w:rFonts w:ascii="Times New Roman" w:hAnsi="Times New Roman" w:cs="Times New Roman"/>
        </w:rPr>
      </w:pPr>
      <w:r>
        <w:rPr>
          <w:rFonts w:ascii="Times New Roman" w:hAnsi="Times New Roman" w:cs="Times New Roman"/>
        </w:rPr>
        <w:t>W październiku:</w:t>
      </w:r>
    </w:p>
    <w:p w:rsidR="00410B95" w:rsidRDefault="00410B95">
      <w:pPr>
        <w:pStyle w:val="Tekstpodstawowy"/>
        <w:numPr>
          <w:ilvl w:val="0"/>
          <w:numId w:val="34"/>
        </w:numPr>
        <w:spacing w:after="0" w:line="240" w:lineRule="auto"/>
        <w:ind w:left="357" w:hanging="357"/>
        <w:jc w:val="both"/>
        <w:rPr>
          <w:rFonts w:ascii="Times New Roman" w:hAnsi="Times New Roman" w:cs="Times New Roman"/>
        </w:rPr>
      </w:pPr>
      <w:r>
        <w:rPr>
          <w:rFonts w:ascii="Times New Roman" w:hAnsi="Times New Roman" w:cs="Times New Roman"/>
        </w:rPr>
        <w:t>Dyrektor i starszy referent w dziale księgowości wzięli udział w szkoleniu dla Administratorów Danych Osobowych i Administratorów Bezpieczeństwa Informacji.</w:t>
      </w:r>
    </w:p>
    <w:p w:rsidR="00410B95" w:rsidRDefault="00410B95">
      <w:pPr>
        <w:pStyle w:val="Tekstpodstawowy"/>
        <w:numPr>
          <w:ilvl w:val="0"/>
          <w:numId w:val="36"/>
        </w:numPr>
        <w:spacing w:after="0" w:line="240" w:lineRule="auto"/>
        <w:jc w:val="both"/>
        <w:rPr>
          <w:rFonts w:ascii="Times New Roman" w:hAnsi="Times New Roman" w:cs="Times New Roman"/>
        </w:rPr>
      </w:pPr>
      <w:r>
        <w:rPr>
          <w:rFonts w:ascii="Times New Roman" w:hAnsi="Times New Roman" w:cs="Times New Roman"/>
        </w:rPr>
        <w:t>W listopadzie:</w:t>
      </w:r>
    </w:p>
    <w:p w:rsidR="00410B95" w:rsidRDefault="00410B95">
      <w:pPr>
        <w:pStyle w:val="Tekstpodstawowy"/>
        <w:numPr>
          <w:ilvl w:val="0"/>
          <w:numId w:val="34"/>
        </w:numPr>
        <w:spacing w:after="289" w:line="240" w:lineRule="auto"/>
        <w:ind w:left="357" w:hanging="357"/>
        <w:jc w:val="both"/>
        <w:rPr>
          <w:rFonts w:ascii="Times New Roman" w:hAnsi="Times New Roman" w:cs="Times New Roman"/>
          <w:b/>
          <w:bCs/>
          <w:color w:val="000000"/>
          <w:sz w:val="28"/>
        </w:rPr>
      </w:pPr>
      <w:r>
        <w:rPr>
          <w:rFonts w:ascii="Times New Roman" w:hAnsi="Times New Roman" w:cs="Times New Roman"/>
        </w:rPr>
        <w:t>Dwóch opiekunów wzięło udział w szkoleniu „Stres i wypalenie zawodowe u osób pracujących z osobami uzależnionymi i ich rodzinami”. Szkolenie zorganizowane przez Mazowieckie Centrum Polityki Społecznej,</w:t>
      </w:r>
    </w:p>
    <w:p w:rsidR="00410B95" w:rsidRDefault="00410B95">
      <w:pPr>
        <w:spacing w:after="200"/>
        <w:rPr>
          <w:rFonts w:ascii="Times New Roman" w:hAnsi="Times New Roman" w:cs="Times New Roman"/>
        </w:rPr>
      </w:pPr>
      <w:r>
        <w:rPr>
          <w:rFonts w:ascii="Times New Roman" w:hAnsi="Times New Roman" w:cs="Times New Roman"/>
          <w:b/>
          <w:bCs/>
          <w:color w:val="000000"/>
          <w:sz w:val="28"/>
        </w:rPr>
        <w:lastRenderedPageBreak/>
        <w:tab/>
        <w:t>5.3. Praktyki</w:t>
      </w:r>
    </w:p>
    <w:p w:rsidR="00410B95" w:rsidRDefault="00410B95">
      <w:pPr>
        <w:ind w:firstLine="284"/>
        <w:jc w:val="both"/>
        <w:rPr>
          <w:rFonts w:ascii="Times New Roman" w:hAnsi="Times New Roman" w:cs="Times New Roman"/>
        </w:rPr>
      </w:pPr>
      <w:r>
        <w:rPr>
          <w:rFonts w:ascii="Times New Roman" w:hAnsi="Times New Roman" w:cs="Times New Roman"/>
        </w:rPr>
        <w:t>W Naszej Placówce zdobywają umiejętności praktyczne uczniowie i studenci szkół kształcących w zawodach: opiekun medyczny, opiekunka środowiskowa, opiekunka w DPS, asystent osoby niepełnosprawnej, technik masażysta, fizjoterapeuta. W roku 2017 praktyki odbywali uczniowie i studenci szkół:</w:t>
      </w:r>
    </w:p>
    <w:p w:rsidR="00410B95" w:rsidRDefault="00410B95">
      <w:pPr>
        <w:numPr>
          <w:ilvl w:val="0"/>
          <w:numId w:val="10"/>
        </w:numPr>
        <w:tabs>
          <w:tab w:val="left" w:pos="284"/>
        </w:tabs>
        <w:ind w:left="363"/>
        <w:jc w:val="both"/>
        <w:rPr>
          <w:rFonts w:ascii="Times New Roman" w:hAnsi="Times New Roman" w:cs="Times New Roman"/>
        </w:rPr>
      </w:pPr>
      <w:r>
        <w:rPr>
          <w:rFonts w:ascii="Times New Roman" w:hAnsi="Times New Roman" w:cs="Times New Roman"/>
        </w:rPr>
        <w:t>Centrum Kształcenia Zawodowego i Ustawicznego w Siedlcach,</w:t>
      </w:r>
    </w:p>
    <w:p w:rsidR="00410B95" w:rsidRDefault="00410B95">
      <w:pPr>
        <w:numPr>
          <w:ilvl w:val="0"/>
          <w:numId w:val="10"/>
        </w:numPr>
        <w:tabs>
          <w:tab w:val="left" w:pos="284"/>
        </w:tabs>
        <w:ind w:left="363"/>
        <w:jc w:val="both"/>
        <w:rPr>
          <w:rFonts w:ascii="Times New Roman" w:hAnsi="Times New Roman" w:cs="Times New Roman"/>
        </w:rPr>
      </w:pPr>
      <w:r>
        <w:rPr>
          <w:rFonts w:ascii="Times New Roman" w:hAnsi="Times New Roman" w:cs="Times New Roman"/>
        </w:rPr>
        <w:t>Centrum Nauki i Biznesu Żak Sp. z o.o,</w:t>
      </w:r>
    </w:p>
    <w:p w:rsidR="00410B95" w:rsidRDefault="00410B95">
      <w:pPr>
        <w:numPr>
          <w:ilvl w:val="0"/>
          <w:numId w:val="10"/>
        </w:numPr>
        <w:tabs>
          <w:tab w:val="left" w:pos="284"/>
        </w:tabs>
        <w:ind w:left="363"/>
        <w:jc w:val="both"/>
        <w:rPr>
          <w:rFonts w:ascii="Times New Roman" w:hAnsi="Times New Roman" w:cs="Times New Roman"/>
        </w:rPr>
      </w:pPr>
      <w:r>
        <w:rPr>
          <w:rFonts w:ascii="Times New Roman" w:hAnsi="Times New Roman" w:cs="Times New Roman"/>
        </w:rPr>
        <w:t>Uniwersytetu im. Marii Curiie-Skłodowskiej w Lublinie,</w:t>
      </w:r>
    </w:p>
    <w:p w:rsidR="00410B95" w:rsidRDefault="00410B95">
      <w:pPr>
        <w:numPr>
          <w:ilvl w:val="0"/>
          <w:numId w:val="10"/>
        </w:numPr>
        <w:tabs>
          <w:tab w:val="left" w:pos="284"/>
        </w:tabs>
        <w:ind w:left="363"/>
        <w:jc w:val="both"/>
        <w:rPr>
          <w:rFonts w:ascii="Times New Roman" w:hAnsi="Times New Roman" w:cs="Times New Roman"/>
        </w:rPr>
      </w:pPr>
      <w:r>
        <w:rPr>
          <w:rFonts w:ascii="Times New Roman" w:hAnsi="Times New Roman" w:cs="Times New Roman"/>
        </w:rPr>
        <w:t>Akademii Wychowania Fizycznego im. Józefa Piłsudskiego w Warszawie Filia w Białej Podlaskiej,</w:t>
      </w:r>
    </w:p>
    <w:p w:rsidR="00410B95" w:rsidRDefault="00410B95">
      <w:pPr>
        <w:numPr>
          <w:ilvl w:val="0"/>
          <w:numId w:val="10"/>
        </w:numPr>
        <w:tabs>
          <w:tab w:val="left" w:pos="284"/>
        </w:tabs>
        <w:ind w:left="363"/>
        <w:jc w:val="both"/>
        <w:rPr>
          <w:rFonts w:ascii="Times New Roman" w:hAnsi="Times New Roman" w:cs="Times New Roman"/>
          <w:color w:val="000000"/>
        </w:rPr>
      </w:pPr>
      <w:r>
        <w:rPr>
          <w:rFonts w:ascii="Times New Roman" w:hAnsi="Times New Roman" w:cs="Times New Roman"/>
        </w:rPr>
        <w:t>Collegium Mazowia Innowacyjnej Szkoły Wyższej,</w:t>
      </w:r>
    </w:p>
    <w:p w:rsidR="00410B95" w:rsidRDefault="00410B95">
      <w:pPr>
        <w:numPr>
          <w:ilvl w:val="0"/>
          <w:numId w:val="10"/>
        </w:numPr>
        <w:tabs>
          <w:tab w:val="left" w:pos="284"/>
        </w:tabs>
        <w:ind w:left="363"/>
        <w:jc w:val="both"/>
        <w:rPr>
          <w:rFonts w:ascii="Times New Roman" w:hAnsi="Times New Roman" w:cs="Times New Roman"/>
          <w:color w:val="000000"/>
        </w:rPr>
      </w:pPr>
      <w:r>
        <w:rPr>
          <w:rFonts w:ascii="Times New Roman" w:hAnsi="Times New Roman" w:cs="Times New Roman"/>
          <w:color w:val="000000"/>
        </w:rPr>
        <w:t>Akademii Medycznej w Smoleńsku,</w:t>
      </w:r>
    </w:p>
    <w:p w:rsidR="00410B95" w:rsidRDefault="00410B95">
      <w:pPr>
        <w:numPr>
          <w:ilvl w:val="0"/>
          <w:numId w:val="10"/>
        </w:numPr>
        <w:tabs>
          <w:tab w:val="left" w:pos="284"/>
        </w:tabs>
        <w:ind w:left="363"/>
        <w:jc w:val="both"/>
        <w:rPr>
          <w:rFonts w:ascii="Times New Roman" w:hAnsi="Times New Roman" w:cs="Times New Roman"/>
          <w:color w:val="000000"/>
        </w:rPr>
      </w:pPr>
      <w:r>
        <w:rPr>
          <w:rFonts w:ascii="Times New Roman" w:hAnsi="Times New Roman" w:cs="Times New Roman"/>
          <w:color w:val="000000"/>
        </w:rPr>
        <w:t>Centrum Integracji Społecznej Caritas Diecezji Siedleckiej.</w:t>
      </w:r>
    </w:p>
    <w:p w:rsidR="00410B95" w:rsidRDefault="00410B95">
      <w:pPr>
        <w:tabs>
          <w:tab w:val="left" w:pos="284"/>
          <w:tab w:val="left" w:pos="426"/>
        </w:tabs>
        <w:spacing w:after="289"/>
        <w:jc w:val="both"/>
        <w:rPr>
          <w:rFonts w:ascii="Times New Roman" w:hAnsi="Times New Roman" w:cs="Times New Roman"/>
          <w:b/>
          <w:bCs/>
          <w:color w:val="000000"/>
          <w:sz w:val="28"/>
        </w:rPr>
      </w:pPr>
      <w:r>
        <w:rPr>
          <w:rFonts w:ascii="Times New Roman" w:hAnsi="Times New Roman" w:cs="Times New Roman"/>
          <w:color w:val="000000"/>
        </w:rPr>
        <w:t>Od września 2017 roku 3-4 uczniów z opiekunem ze Specjalnego Ośrodka Szkolno-Wychowawczego w Siedlcach raz w tygodniu przychodzą do naszego Domu w ramach praktyk przysposabiających do zawodu w gospodarstwie domowym.</w:t>
      </w:r>
    </w:p>
    <w:p w:rsidR="00410B95" w:rsidRDefault="00410B95">
      <w:pPr>
        <w:spacing w:after="289"/>
        <w:rPr>
          <w:rFonts w:ascii="Times New Roman" w:hAnsi="Times New Roman" w:cs="Times New Roman"/>
        </w:rPr>
      </w:pPr>
      <w:r>
        <w:rPr>
          <w:rFonts w:ascii="Times New Roman" w:hAnsi="Times New Roman" w:cs="Times New Roman"/>
          <w:b/>
          <w:bCs/>
          <w:color w:val="000000"/>
          <w:sz w:val="28"/>
        </w:rPr>
        <w:tab/>
        <w:t>5.4. Wolontariat im. Anny Piluś.</w:t>
      </w:r>
    </w:p>
    <w:p w:rsidR="00410B95" w:rsidRDefault="00410B95">
      <w:pPr>
        <w:ind w:firstLine="227"/>
        <w:jc w:val="both"/>
        <w:rPr>
          <w:rFonts w:ascii="Times New Roman" w:hAnsi="Times New Roman" w:cs="Times New Roman"/>
        </w:rPr>
      </w:pPr>
      <w:r>
        <w:rPr>
          <w:rFonts w:ascii="Times New Roman" w:hAnsi="Times New Roman" w:cs="Times New Roman"/>
        </w:rPr>
        <w:t>Wolontariat w naszej placówce zrzesza ludzi w różnym wieku, którzy swoim dobrym sercem i wyciągniętą dłonią chcą pomagać mieszkańcom. W ubiegłym roku cztery razy odbyły się szkolenia wolontariuszy z Kierownikiem działu usług wspomagających i Koordynatorem. Wolontariusze uczestniczyli w rozmowach indywidualnych z mieszkańcami, pomagali w przygotowaniach do imprez w naszym Domu, uczestniczyli w kołach zainteresowań mieszkańców, spacerach. Obecnie mamy 39 wolontariuszy, którzy łącznie przepracowali: w styczniu – 114 godz, lutym – 191 godz., marcu 217 godz., kwietniu – 100 godz., maju - 229 godz., czerwcu- 243 godz., lipcu - 137 godz., sierpniu – 160 godz., wrześniu – 95 godz., październiku – 116 godz., listopadzie – 207 godz., grudniu – 146 godz.</w:t>
      </w:r>
    </w:p>
    <w:p w:rsidR="00410B95" w:rsidRDefault="00410B95">
      <w:pPr>
        <w:ind w:firstLine="227"/>
        <w:jc w:val="both"/>
        <w:rPr>
          <w:rFonts w:ascii="Times New Roman" w:eastAsia="Times New Roman" w:hAnsi="Times New Roman" w:cs="Times New Roman"/>
        </w:rPr>
      </w:pPr>
      <w:r>
        <w:rPr>
          <w:rFonts w:ascii="Times New Roman" w:hAnsi="Times New Roman" w:cs="Times New Roman"/>
        </w:rPr>
        <w:t>5 października odbyła</w:t>
      </w:r>
      <w:r>
        <w:rPr>
          <w:rStyle w:val="textexposedshow"/>
          <w:rFonts w:ascii="Times New Roman" w:hAnsi="Times New Roman" w:cs="Times New Roman"/>
        </w:rPr>
        <w:t xml:space="preserve"> się uroczystość nadania imienia Anny Piluś wolontariatowi działającemu przy DPS. Ta uroczystość została już wcześniej opisana.. Wolontariusze są dumni, że mają tak wspaniałego człowieka za patrona w swojej działalności.</w:t>
      </w:r>
    </w:p>
    <w:p w:rsidR="00410B95" w:rsidRDefault="00410B95">
      <w:pPr>
        <w:spacing w:after="289"/>
        <w:ind w:firstLine="227"/>
        <w:jc w:val="both"/>
        <w:rPr>
          <w:rFonts w:ascii="Times New Roman" w:hAnsi="Times New Roman" w:cs="Times New Roman"/>
          <w:b/>
          <w:bCs/>
          <w:sz w:val="28"/>
        </w:rPr>
      </w:pPr>
      <w:r>
        <w:rPr>
          <w:rFonts w:ascii="Times New Roman" w:eastAsia="Times New Roman" w:hAnsi="Times New Roman" w:cs="Times New Roman"/>
        </w:rPr>
        <w:t>„</w:t>
      </w:r>
      <w:r>
        <w:rPr>
          <w:rFonts w:ascii="Times New Roman" w:hAnsi="Times New Roman" w:cs="Times New Roman"/>
        </w:rPr>
        <w:t>Dom nad Stawami” kontynuuje współpracę w ramach porozumienia o wolontariacie z Uniwersytetem Przyrodniczo–Humanistycznym w Siedlcach, z Młodzieżowym Ośrodkiem Wychowawczym w Gostchorzy, Centrum Wolontariatu Caritas Diecezji Siedleckiej. W ramach współpracy DPS umożliwia młodzieży wykonywanie wspólnie uzgodnionych świadczeń wolontariackich.</w:t>
      </w:r>
    </w:p>
    <w:p w:rsidR="00410B95" w:rsidRDefault="00410B95">
      <w:pPr>
        <w:spacing w:after="290"/>
        <w:jc w:val="both"/>
        <w:rPr>
          <w:rFonts w:ascii="Times New Roman" w:hAnsi="Times New Roman" w:cs="Times New Roman"/>
        </w:rPr>
      </w:pPr>
      <w:r>
        <w:rPr>
          <w:rFonts w:ascii="Times New Roman" w:hAnsi="Times New Roman" w:cs="Times New Roman"/>
          <w:b/>
          <w:bCs/>
          <w:sz w:val="28"/>
        </w:rPr>
        <w:tab/>
        <w:t>5.5. Współpraca z innymi instytucjami na rzecz „Domu nad Stawami”</w:t>
      </w:r>
    </w:p>
    <w:p w:rsidR="00410B95" w:rsidRDefault="00410B95">
      <w:pPr>
        <w:ind w:firstLine="227"/>
        <w:jc w:val="both"/>
        <w:rPr>
          <w:rStyle w:val="Pogrubienie"/>
          <w:rFonts w:ascii="Times New Roman" w:hAnsi="Times New Roman" w:cs="Times New Roman"/>
          <w:b w:val="0"/>
          <w:bCs w:val="0"/>
        </w:rPr>
      </w:pPr>
      <w:r>
        <w:rPr>
          <w:rFonts w:ascii="Times New Roman" w:hAnsi="Times New Roman" w:cs="Times New Roman"/>
        </w:rPr>
        <w:t>Poza wymienionymi już wcześniej instytucjami od kilku lat współpracujemy z Zakładem Karnym w Siedlcach. W ciągu całego 2017 roku 9 skazanych świadczyło pracę w naszym Domu. W ramach readaptacji społecznej osoby pozbawione wolności pracowały w charakterze opiekunów, jako pomoc w kuchni oraz wykonywały prace porządkowo–remontowe. Panowie pracowali codziennie w godzinach od 8.15 do 14.15. Na dzień 31 grudnia 2017 roku pozostało 3 wolontariuszy.</w:t>
      </w:r>
    </w:p>
    <w:p w:rsidR="00410B95" w:rsidRDefault="00410B95">
      <w:pPr>
        <w:ind w:firstLine="227"/>
        <w:jc w:val="both"/>
        <w:rPr>
          <w:rStyle w:val="Pogrubienie"/>
          <w:rFonts w:ascii="Times New Roman" w:hAnsi="Times New Roman" w:cs="Times New Roman"/>
          <w:b w:val="0"/>
          <w:bCs w:val="0"/>
        </w:rPr>
      </w:pPr>
      <w:r>
        <w:rPr>
          <w:rStyle w:val="Pogrubienie"/>
          <w:rFonts w:ascii="Times New Roman" w:hAnsi="Times New Roman" w:cs="Times New Roman"/>
          <w:b w:val="0"/>
          <w:bCs w:val="0"/>
        </w:rPr>
        <w:t>Sąd Rejonowy w Siedlcach, Zespół Kuratorskiej Służby Sądowej w ramach Porozumienia skierował w ubiegłym roku 15 osób do nieodpłatnej kontrolowanej pracy na cele społeczne.</w:t>
      </w:r>
    </w:p>
    <w:p w:rsidR="00410B95" w:rsidRDefault="00410B95">
      <w:pPr>
        <w:spacing w:after="290"/>
        <w:ind w:firstLine="227"/>
        <w:jc w:val="both"/>
        <w:rPr>
          <w:rFonts w:ascii="Times New Roman" w:hAnsi="Times New Roman" w:cs="Times New Roman"/>
          <w:b/>
          <w:bCs/>
          <w:sz w:val="32"/>
        </w:rPr>
      </w:pPr>
      <w:r>
        <w:rPr>
          <w:rStyle w:val="Pogrubienie"/>
          <w:rFonts w:ascii="Times New Roman" w:hAnsi="Times New Roman" w:cs="Times New Roman"/>
          <w:b w:val="0"/>
          <w:bCs w:val="0"/>
        </w:rPr>
        <w:lastRenderedPageBreak/>
        <w:t>W 2017 roku w ramach Porozumienia w sprawie organizowania prac społecznie użytecznych pomiędzy Prezydentem Miasta Siedlce, w imieniu którego działa Dyrektor Miejskiego Ośrodka Pomocy Rodzinie a „Domem nad Stawami” 4 osoby wykonywało prace społecznie użyteczne.</w:t>
      </w:r>
    </w:p>
    <w:p w:rsidR="00410B95" w:rsidRDefault="00410B95">
      <w:pPr>
        <w:spacing w:after="289"/>
        <w:jc w:val="center"/>
        <w:rPr>
          <w:rStyle w:val="Pogrubienie"/>
          <w:rFonts w:ascii="Times New Roman" w:hAnsi="Times New Roman" w:cs="Times New Roman"/>
          <w:b w:val="0"/>
          <w:bCs w:val="0"/>
        </w:rPr>
      </w:pPr>
      <w:r>
        <w:rPr>
          <w:rFonts w:ascii="Times New Roman" w:hAnsi="Times New Roman" w:cs="Times New Roman"/>
          <w:b/>
          <w:bCs/>
          <w:sz w:val="32"/>
        </w:rPr>
        <w:t>6. Stowarzyszenie Przyjaciół „Domu nad Stawami”</w:t>
      </w:r>
    </w:p>
    <w:p w:rsidR="00410B95" w:rsidRDefault="00410B95">
      <w:pPr>
        <w:spacing w:after="289"/>
        <w:ind w:firstLine="227"/>
        <w:jc w:val="both"/>
        <w:rPr>
          <w:rFonts w:ascii="Times New Roman" w:hAnsi="Times New Roman" w:cs="Times New Roman"/>
          <w:b/>
          <w:bCs/>
          <w:sz w:val="32"/>
        </w:rPr>
      </w:pPr>
      <w:r>
        <w:rPr>
          <w:rStyle w:val="Pogrubienie"/>
          <w:rFonts w:ascii="Times New Roman" w:hAnsi="Times New Roman" w:cs="Times New Roman"/>
          <w:b w:val="0"/>
          <w:bCs w:val="0"/>
        </w:rPr>
        <w:t>Przy naszym Domu działa „Stowarzyszenie Przyjaciół »Domu nad Stawami«”, które wspiera mieszkańców współorganizując imprezy na terenie Domu oraz pomagając w innych formach aktywności. Z</w:t>
      </w:r>
      <w:r>
        <w:rPr>
          <w:rStyle w:val="Pogrubienie"/>
          <w:rFonts w:ascii="Times New Roman" w:hAnsi="Times New Roman" w:cs="Times New Roman"/>
          <w:b w:val="0"/>
          <w:bCs w:val="0"/>
          <w:color w:val="000000"/>
        </w:rPr>
        <w:t xml:space="preserve">ostało powołane </w:t>
      </w:r>
      <w:r>
        <w:rPr>
          <w:rStyle w:val="Pogrubienie"/>
          <w:rFonts w:ascii="Times New Roman" w:hAnsi="Times New Roman" w:cs="Times New Roman"/>
          <w:b w:val="0"/>
          <w:bCs w:val="0"/>
          <w:i/>
          <w:iCs/>
          <w:color w:val="000000"/>
        </w:rPr>
        <w:t>„w celu niesienia pomocy finansowej i rzeczowej dla „Domu nad Stawami” i jego mieszkańców”.</w:t>
      </w:r>
      <w:r>
        <w:rPr>
          <w:rStyle w:val="Pogrubienie"/>
          <w:rFonts w:ascii="Times New Roman" w:hAnsi="Times New Roman" w:cs="Times New Roman"/>
          <w:b w:val="0"/>
          <w:bCs w:val="0"/>
        </w:rPr>
        <w:t xml:space="preserve"> </w:t>
      </w:r>
      <w:r>
        <w:rPr>
          <w:rStyle w:val="Pogrubienie"/>
          <w:rFonts w:ascii="Times New Roman" w:hAnsi="Times New Roman" w:cs="Times New Roman"/>
          <w:b w:val="0"/>
          <w:bCs w:val="0"/>
          <w:color w:val="000000"/>
        </w:rPr>
        <w:t>W 2017 roku Stowarzyszenie m.in. współorganizowało i wspomagało finansowo kilka imprez organizowanych przez Dom: sfinansowało koszt szczepionek przeciwko grypie dla kilku mieszkańców, wykupiło leki dla kilku osób, zakupiło dużą ilość materiałów i narzędzi do terapii zajęciowej, 2 podnośniki do przenoszenia Mieszkańców, kule do gry w Boccia, rowerek rehabilitacyjny, sfinansowało kilka wyjazdów integracyjnych. Stowarzyszenie było współorganizatorem V Wiosennego Turnieju Boccia i konkursu plastycznego „Albertowskie Ścieżki”. Jesteśmy bardzo wdzięczni za wymierne wsparcie ze strony Stowarzyszenia, tym bardziej, że działalność wszystkich członków oparta jest na pracy społecznej.</w:t>
      </w:r>
    </w:p>
    <w:p w:rsidR="00410B95" w:rsidRDefault="00410B95">
      <w:pPr>
        <w:pageBreakBefore/>
        <w:numPr>
          <w:ilvl w:val="0"/>
          <w:numId w:val="40"/>
        </w:numPr>
        <w:spacing w:after="289"/>
        <w:rPr>
          <w:rFonts w:ascii="Times New Roman" w:eastAsia="Times New Roman" w:hAnsi="Times New Roman" w:cs="Times New Roman"/>
        </w:rPr>
      </w:pPr>
      <w:r>
        <w:rPr>
          <w:rFonts w:ascii="Times New Roman" w:hAnsi="Times New Roman" w:cs="Times New Roman"/>
          <w:b/>
          <w:bCs/>
          <w:sz w:val="32"/>
        </w:rPr>
        <w:lastRenderedPageBreak/>
        <w:t>Kalendarz uroczystości kulturalno-religijnych w „Domu nad Stawami” Domu Pomocy Społecznej w 2017 roku.</w:t>
      </w:r>
    </w:p>
    <w:p w:rsidR="00410B95" w:rsidRDefault="00410B95">
      <w:pPr>
        <w:pStyle w:val="NormalnyWeb"/>
        <w:spacing w:before="0" w:after="0"/>
        <w:jc w:val="center"/>
        <w:rPr>
          <w:rFonts w:ascii="Times New Roman" w:eastAsia="Times New Roman" w:hAnsi="Times New Roman" w:cs="Times New Roman"/>
        </w:rPr>
      </w:pPr>
    </w:p>
    <w:p w:rsidR="00410B95" w:rsidRDefault="00410B95">
      <w:pPr>
        <w:rPr>
          <w:rFonts w:ascii="Times New Roman" w:hAnsi="Times New Roman" w:cs="Times New Roman"/>
          <w:sz w:val="30"/>
        </w:rPr>
      </w:pPr>
    </w:p>
    <w:tbl>
      <w:tblPr>
        <w:tblW w:w="0" w:type="auto"/>
        <w:tblInd w:w="5" w:type="dxa"/>
        <w:tblLayout w:type="fixed"/>
        <w:tblCellMar>
          <w:left w:w="0" w:type="dxa"/>
          <w:right w:w="0" w:type="dxa"/>
        </w:tblCellMar>
        <w:tblLook w:val="0000"/>
      </w:tblPr>
      <w:tblGrid>
        <w:gridCol w:w="1270"/>
        <w:gridCol w:w="5931"/>
        <w:gridCol w:w="2439"/>
      </w:tblGrid>
      <w:tr w:rsidR="00410B95">
        <w:tc>
          <w:tcPr>
            <w:tcW w:w="9638" w:type="dxa"/>
            <w:gridSpan w:val="3"/>
            <w:tcBorders>
              <w:top w:val="single" w:sz="4" w:space="0" w:color="000000"/>
              <w:left w:val="single" w:sz="4" w:space="0" w:color="000000"/>
              <w:bottom w:val="single" w:sz="4" w:space="0" w:color="000000"/>
              <w:right w:val="single" w:sz="4" w:space="0" w:color="000000"/>
            </w:tcBorders>
            <w:shd w:val="clear" w:color="auto" w:fill="A6A6A6"/>
          </w:tcPr>
          <w:p w:rsidR="00410B95" w:rsidRDefault="00410B95">
            <w:pPr>
              <w:pStyle w:val="NormalnyWeb"/>
              <w:snapToGrid w:val="0"/>
              <w:spacing w:before="0" w:after="0"/>
              <w:jc w:val="center"/>
            </w:pPr>
            <w:r>
              <w:rPr>
                <w:rFonts w:ascii="Times New Roman" w:hAnsi="Times New Roman" w:cs="Times New Roman"/>
                <w:b/>
                <w:bCs/>
                <w:sz w:val="32"/>
                <w:szCs w:val="22"/>
              </w:rPr>
              <w:t>I KWARTAŁ</w:t>
            </w:r>
          </w:p>
        </w:tc>
      </w:tr>
      <w:tr w:rsidR="00410B95">
        <w:tc>
          <w:tcPr>
            <w:tcW w:w="1268" w:type="dxa"/>
            <w:tcBorders>
              <w:top w:val="single" w:sz="4" w:space="0" w:color="000000"/>
              <w:left w:val="single" w:sz="4" w:space="0" w:color="000000"/>
              <w:bottom w:val="single" w:sz="4" w:space="0" w:color="000000"/>
            </w:tcBorders>
            <w:shd w:val="clear" w:color="auto" w:fill="A6A6A6"/>
          </w:tcPr>
          <w:p w:rsidR="00410B95" w:rsidRDefault="00410B95">
            <w:pPr>
              <w:pStyle w:val="NormalnyWeb"/>
              <w:snapToGrid w:val="0"/>
              <w:spacing w:before="0" w:after="0"/>
              <w:jc w:val="center"/>
              <w:rPr>
                <w:rFonts w:ascii="Times New Roman" w:eastAsia="Times New Roman" w:hAnsi="Times New Roman" w:cs="Times New Roman"/>
                <w:b/>
                <w:i/>
                <w:iCs/>
                <w:sz w:val="32"/>
                <w:szCs w:val="22"/>
              </w:rPr>
            </w:pPr>
            <w:r>
              <w:rPr>
                <w:rFonts w:ascii="Times New Roman" w:eastAsia="Times New Roman" w:hAnsi="Times New Roman" w:cs="Times New Roman"/>
                <w:sz w:val="32"/>
                <w:szCs w:val="20"/>
              </w:rPr>
              <w:t>DATA</w:t>
            </w:r>
          </w:p>
        </w:tc>
        <w:tc>
          <w:tcPr>
            <w:tcW w:w="5931" w:type="dxa"/>
            <w:tcBorders>
              <w:top w:val="single" w:sz="4" w:space="0" w:color="000000"/>
              <w:left w:val="single" w:sz="4" w:space="0" w:color="000000"/>
              <w:bottom w:val="single" w:sz="4" w:space="0" w:color="000000"/>
            </w:tcBorders>
            <w:shd w:val="clear" w:color="auto" w:fill="A6A6A6"/>
          </w:tcPr>
          <w:p w:rsidR="00410B95" w:rsidRDefault="00410B95">
            <w:pPr>
              <w:pStyle w:val="NormalnyWeb"/>
              <w:snapToGrid w:val="0"/>
              <w:spacing w:before="0" w:after="0"/>
              <w:jc w:val="center"/>
              <w:rPr>
                <w:rFonts w:ascii="Times New Roman" w:hAnsi="Times New Roman" w:cs="Times New Roman"/>
                <w:bCs/>
                <w:sz w:val="32"/>
                <w:szCs w:val="22"/>
              </w:rPr>
            </w:pPr>
            <w:r>
              <w:rPr>
                <w:rFonts w:ascii="Times New Roman" w:eastAsia="Times New Roman" w:hAnsi="Times New Roman" w:cs="Times New Roman"/>
                <w:b/>
                <w:i/>
                <w:iCs/>
                <w:sz w:val="32"/>
                <w:szCs w:val="22"/>
              </w:rPr>
              <w:t>RODZAJ UROCZYSTOŚCI</w:t>
            </w:r>
          </w:p>
        </w:tc>
        <w:tc>
          <w:tcPr>
            <w:tcW w:w="2439" w:type="dxa"/>
            <w:tcBorders>
              <w:top w:val="single" w:sz="4" w:space="0" w:color="000000"/>
              <w:left w:val="single" w:sz="4" w:space="0" w:color="000000"/>
              <w:bottom w:val="single" w:sz="4" w:space="0" w:color="000000"/>
              <w:right w:val="single" w:sz="4" w:space="0" w:color="000000"/>
            </w:tcBorders>
            <w:shd w:val="clear" w:color="auto" w:fill="A6A6A6"/>
          </w:tcPr>
          <w:p w:rsidR="00410B95" w:rsidRDefault="00410B95">
            <w:pPr>
              <w:pStyle w:val="NormalnyWeb"/>
              <w:snapToGrid w:val="0"/>
              <w:spacing w:before="0" w:after="0"/>
              <w:jc w:val="center"/>
            </w:pPr>
            <w:r>
              <w:rPr>
                <w:rFonts w:ascii="Times New Roman" w:hAnsi="Times New Roman" w:cs="Times New Roman"/>
                <w:bCs/>
                <w:sz w:val="32"/>
                <w:szCs w:val="22"/>
              </w:rPr>
              <w:t>MIEJSCE</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05.01</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napToGrid w:val="0"/>
              <w:spacing w:before="0" w:after="0"/>
              <w:jc w:val="left"/>
              <w:rPr>
                <w:rFonts w:ascii="Times New Roman" w:eastAsia="Times New Roman" w:hAnsi="Times New Roman" w:cs="Times New Roman"/>
                <w:iCs/>
              </w:rPr>
            </w:pPr>
            <w:r>
              <w:rPr>
                <w:rFonts w:ascii="Times New Roman" w:eastAsia="Times New Roman" w:hAnsi="Times New Roman" w:cs="Times New Roman"/>
                <w:b/>
                <w:iCs/>
              </w:rPr>
              <w:t xml:space="preserve">„Spotkanie z kolędą i nie tylko…” </w:t>
            </w:r>
            <w:r>
              <w:rPr>
                <w:rFonts w:ascii="Times New Roman" w:eastAsia="Times New Roman" w:hAnsi="Times New Roman" w:cs="Times New Roman"/>
                <w:iCs/>
              </w:rPr>
              <w:t>Jasełka i zabawy integracyjne przygotowane przez Niepubliczne Przedszkole „Wesoły Smyk” oraz Biuro Podróży Happy Travel” z Siedlec.</w:t>
            </w:r>
          </w:p>
          <w:p w:rsidR="00410B95" w:rsidRDefault="00410B95">
            <w:pPr>
              <w:pStyle w:val="NormalnyWeb"/>
              <w:snapToGrid w:val="0"/>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 mieszkańcy Domu, nauczyciele i dzieci z przedszkola, animatorzy zabaw integracyjnych, wolontariusze.</w:t>
            </w:r>
          </w:p>
          <w:p w:rsidR="00410B95" w:rsidRDefault="00410B95">
            <w:pPr>
              <w:pStyle w:val="NormalnyWeb"/>
              <w:snapToGrid w:val="0"/>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hAnsi="Times New Roman" w:cs="Times New Roman"/>
              </w:rPr>
            </w:pPr>
            <w:r>
              <w:rPr>
                <w:rFonts w:ascii="Times New Roman" w:eastAsia="Times New Roman" w:hAnsi="Times New Roman" w:cs="Times New Roman"/>
              </w:rPr>
              <w:t>10.01</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snapToGrid w:val="0"/>
              <w:rPr>
                <w:rFonts w:ascii="Times New Roman" w:hAnsi="Times New Roman" w:cs="Times New Roman"/>
              </w:rPr>
            </w:pPr>
            <w:r>
              <w:rPr>
                <w:rFonts w:ascii="Times New Roman" w:hAnsi="Times New Roman" w:cs="Times New Roman"/>
                <w:b/>
              </w:rPr>
              <w:t>Spotkanie Noworoczne.</w:t>
            </w:r>
          </w:p>
          <w:p w:rsidR="00410B95" w:rsidRDefault="00410B95">
            <w:pPr>
              <w:snapToGrid w:val="0"/>
              <w:rPr>
                <w:rFonts w:ascii="Times New Roman" w:hAnsi="Times New Roman" w:cs="Times New Roman"/>
              </w:rPr>
            </w:pPr>
            <w:r>
              <w:rPr>
                <w:rFonts w:ascii="Times New Roman" w:hAnsi="Times New Roman" w:cs="Times New Roman"/>
              </w:rPr>
              <w:t>Organizatorzy:</w:t>
            </w:r>
            <w:r>
              <w:rPr>
                <w:rFonts w:ascii="Times New Roman" w:hAnsi="Times New Roman" w:cs="Times New Roman"/>
                <w:b/>
              </w:rPr>
              <w:t xml:space="preserve"> </w:t>
            </w:r>
            <w:r>
              <w:rPr>
                <w:rFonts w:ascii="Times New Roman" w:hAnsi="Times New Roman" w:cs="Times New Roman"/>
              </w:rPr>
              <w:t>Klub Seniora „Zdrowie”.</w:t>
            </w:r>
          </w:p>
          <w:p w:rsidR="00410B95" w:rsidRDefault="00410B95">
            <w:pPr>
              <w:snapToGrid w:val="0"/>
              <w:rPr>
                <w:rFonts w:ascii="Times New Roman" w:hAnsi="Times New Roman" w:cs="Times New Roman"/>
                <w:b/>
              </w:rPr>
            </w:pPr>
            <w:r>
              <w:rPr>
                <w:rFonts w:ascii="Times New Roman" w:hAnsi="Times New Roman" w:cs="Times New Roman"/>
              </w:rPr>
              <w:t>Uczestnicy: mieszkańcy Domu, członkowie Klubu Seniora „Zdrowie”, „Rafa” inni zaproszenie goście.</w:t>
            </w:r>
          </w:p>
          <w:p w:rsidR="00410B95" w:rsidRDefault="00410B95">
            <w:pPr>
              <w:snapToGrid w:val="0"/>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Klub „Rafa” w Siedlcach</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hAnsi="Times New Roman" w:cs="Times New Roman"/>
              </w:rPr>
            </w:pPr>
            <w:r>
              <w:rPr>
                <w:rFonts w:ascii="Times New Roman" w:eastAsia="Times New Roman" w:hAnsi="Times New Roman" w:cs="Times New Roman"/>
              </w:rPr>
              <w:t>11.01</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snapToGrid w:val="0"/>
              <w:rPr>
                <w:rFonts w:ascii="Times New Roman" w:hAnsi="Times New Roman" w:cs="Times New Roman"/>
              </w:rPr>
            </w:pPr>
            <w:r>
              <w:rPr>
                <w:rFonts w:ascii="Times New Roman" w:hAnsi="Times New Roman" w:cs="Times New Roman"/>
                <w:b/>
              </w:rPr>
              <w:t>Bal Karnawałowy.</w:t>
            </w:r>
          </w:p>
          <w:p w:rsidR="00410B95" w:rsidRDefault="00410B95">
            <w:pPr>
              <w:snapToGrid w:val="0"/>
              <w:rPr>
                <w:rFonts w:ascii="Times New Roman" w:hAnsi="Times New Roman" w:cs="Times New Roman"/>
              </w:rPr>
            </w:pPr>
            <w:r>
              <w:rPr>
                <w:rFonts w:ascii="Times New Roman" w:hAnsi="Times New Roman" w:cs="Times New Roman"/>
              </w:rPr>
              <w:t>Organizatorzy:</w:t>
            </w:r>
            <w:r>
              <w:rPr>
                <w:rFonts w:ascii="Times New Roman" w:hAnsi="Times New Roman" w:cs="Times New Roman"/>
                <w:b/>
              </w:rPr>
              <w:t xml:space="preserve"> </w:t>
            </w:r>
            <w:r>
              <w:rPr>
                <w:rFonts w:ascii="Times New Roman" w:hAnsi="Times New Roman" w:cs="Times New Roman"/>
              </w:rPr>
              <w:t>Środowiskowy Dom Samopomocy dla osób niepełnosprawnych intelektualnie i osób z autyzmem.</w:t>
            </w:r>
          </w:p>
          <w:p w:rsidR="00410B95" w:rsidRDefault="00410B95">
            <w:pPr>
              <w:snapToGrid w:val="0"/>
              <w:rPr>
                <w:rFonts w:ascii="Times New Roman" w:hAnsi="Times New Roman" w:cs="Times New Roman"/>
              </w:rPr>
            </w:pPr>
            <w:r>
              <w:rPr>
                <w:rFonts w:ascii="Times New Roman" w:hAnsi="Times New Roman" w:cs="Times New Roman"/>
              </w:rPr>
              <w:t>Uczestnicy:</w:t>
            </w:r>
            <w:r>
              <w:rPr>
                <w:rFonts w:ascii="Times New Roman" w:hAnsi="Times New Roman" w:cs="Times New Roman"/>
                <w:b/>
              </w:rPr>
              <w:t xml:space="preserve"> </w:t>
            </w:r>
            <w:r>
              <w:rPr>
                <w:rFonts w:ascii="Times New Roman" w:hAnsi="Times New Roman" w:cs="Times New Roman"/>
              </w:rPr>
              <w:t>mieszkańcy Domu, ŚDS przy MOPR w Siedlcach, Specjalny Ośrodek Szkolno-Wychowawczy w Siedlcach, S.O.S.W. w Stoku Lackim, WTZ w Skórce, WTZ w Siedlcach, DPS im. św. Józefa z Mieni, DPS w Wirowie.</w:t>
            </w:r>
          </w:p>
          <w:p w:rsidR="00410B95" w:rsidRDefault="00410B95">
            <w:pPr>
              <w:snapToGrid w:val="0"/>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jc w:val="center"/>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Zespół Szkół nr 2 w Siedlcach</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12.01</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 xml:space="preserve">„Dzisiaj w Betlejem…” </w:t>
            </w:r>
            <w:r>
              <w:rPr>
                <w:rFonts w:ascii="Times New Roman" w:eastAsia="Times New Roman" w:hAnsi="Times New Roman" w:cs="Times New Roman"/>
                <w:iCs/>
              </w:rPr>
              <w:t>Jasełka wystawione przez dzieci z Miejskiego Przedszkola nr 13 im.  Doroty Gellner w Siedlcach.</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w:t>
            </w:r>
            <w:r>
              <w:rPr>
                <w:rFonts w:ascii="Times New Roman" w:eastAsia="Times New Roman" w:hAnsi="Times New Roman" w:cs="Times New Roman"/>
                <w:b/>
                <w:iCs/>
              </w:rPr>
              <w:t xml:space="preserve"> </w:t>
            </w:r>
            <w:r>
              <w:rPr>
                <w:rFonts w:ascii="Times New Roman" w:eastAsia="Times New Roman" w:hAnsi="Times New Roman" w:cs="Times New Roman"/>
                <w:iCs/>
              </w:rPr>
              <w:t>mieszkańcy Domu, nauczyciele i dzieci z przedszkola.</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20.01</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 xml:space="preserve">Dzień Babci i Dziadka. </w:t>
            </w:r>
            <w:r>
              <w:rPr>
                <w:rFonts w:ascii="Times New Roman" w:eastAsia="Times New Roman" w:hAnsi="Times New Roman" w:cs="Times New Roman"/>
                <w:iCs/>
              </w:rPr>
              <w:t>Montaż słowno – muzyczny.</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 mieszkańcy i pracownicy Domu, dzieci i nauczyciele z Niepublicznego Przedszkola „Żółty latawiec” w Siedlcach, uczniowie i nauczyciele ze Szkoły Podstawowej im. Kawalerów Uśmiechu w Grali – Dąbrowiźnie, młodzież z Publicznego Gimnazjum nr 2 w Siedlcach pod opieką Pani Justyny Wojewódzkiej.</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iCs/>
              </w:rPr>
            </w:pPr>
            <w:r>
              <w:rPr>
                <w:rFonts w:ascii="Times New Roman" w:eastAsia="Times New Roman" w:hAnsi="Times New Roman" w:cs="Times New Roman"/>
              </w:rPr>
              <w:t>23.01</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left"/>
              <w:rPr>
                <w:rFonts w:ascii="Times New Roman" w:eastAsia="Times New Roman" w:hAnsi="Times New Roman" w:cs="Times New Roman"/>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 xml:space="preserve">„Kopciuch”. </w:t>
            </w:r>
            <w:r>
              <w:rPr>
                <w:rFonts w:ascii="Times New Roman" w:eastAsia="Times New Roman" w:hAnsi="Times New Roman" w:cs="Times New Roman"/>
                <w:iCs/>
              </w:rPr>
              <w:t>Przedstawienie przygotowane przez młodzież z Młodzieżowego Ośrodka Wychowawczego w Gostchorzy.</w:t>
            </w: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iCs/>
              </w:rPr>
              <w:t>Uczestnicy: mieszkańcy Domu, opiekunowie i wychowankowie MOW.</w:t>
            </w:r>
          </w:p>
          <w:p w:rsidR="00410B95" w:rsidRDefault="00410B95">
            <w:pPr>
              <w:pStyle w:val="NormalnyWeb"/>
              <w:spacing w:before="0" w:after="0"/>
              <w:jc w:val="left"/>
              <w:rPr>
                <w:rFonts w:ascii="Times New Roman" w:eastAsia="Times New Roman" w:hAnsi="Times New Roman" w:cs="Times New Roman"/>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27.01</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 xml:space="preserve">IV Wewnętrzny Turniej Krzyżówkowy w „Domu nad Stawami”. </w:t>
            </w:r>
            <w:r>
              <w:rPr>
                <w:rFonts w:ascii="Times New Roman" w:eastAsia="Times New Roman" w:hAnsi="Times New Roman" w:cs="Times New Roman"/>
                <w:iCs/>
              </w:rPr>
              <w:t>Zabawa polegająca na wspólnym rozwiązywaniu krzyżówek w formie konkursu.</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 mieszkańcy Domu.</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rPr>
            </w:pPr>
            <w:r>
              <w:rPr>
                <w:rFonts w:ascii="Times New Roman" w:eastAsia="Times New Roman" w:hAnsi="Times New Roman" w:cs="Times New Roman"/>
              </w:rPr>
              <w:t>31.01</w:t>
            </w:r>
          </w:p>
          <w:p w:rsidR="00410B95" w:rsidRDefault="00410B95">
            <w:pPr>
              <w:pStyle w:val="NormalnyWeb"/>
              <w:snapToGrid w:val="0"/>
              <w:spacing w:before="0" w:after="0"/>
              <w:jc w:val="center"/>
              <w:rPr>
                <w:rFonts w:ascii="Times New Roman" w:eastAsia="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rPr>
                <w:rFonts w:ascii="Times New Roman" w:eastAsia="Times New Roman" w:hAnsi="Times New Roman" w:cs="Times New Roman"/>
                <w:iCs/>
              </w:rPr>
            </w:pPr>
            <w:r>
              <w:rPr>
                <w:rFonts w:ascii="Times New Roman" w:eastAsia="Times New Roman" w:hAnsi="Times New Roman" w:cs="Times New Roman"/>
                <w:b/>
                <w:iCs/>
              </w:rPr>
              <w:t xml:space="preserve">„Laurka dla Babci i Dziadka”. </w:t>
            </w:r>
            <w:r>
              <w:rPr>
                <w:rFonts w:ascii="Times New Roman" w:eastAsia="Times New Roman" w:hAnsi="Times New Roman" w:cs="Times New Roman"/>
                <w:iCs/>
              </w:rPr>
              <w:t>Występ dzieci z Miejskiego Przedszkola nr 21 w Siedlcach.</w:t>
            </w:r>
          </w:p>
          <w:p w:rsidR="00410B95" w:rsidRDefault="00410B95">
            <w:pPr>
              <w:pStyle w:val="NormalnyWeb"/>
              <w:spacing w:before="0" w:after="0"/>
              <w:rPr>
                <w:rFonts w:ascii="Times New Roman" w:eastAsia="Times New Roman" w:hAnsi="Times New Roman" w:cs="Times New Roman"/>
                <w:b/>
                <w:iCs/>
              </w:rPr>
            </w:pPr>
            <w:r>
              <w:rPr>
                <w:rFonts w:ascii="Times New Roman" w:eastAsia="Times New Roman" w:hAnsi="Times New Roman" w:cs="Times New Roman"/>
                <w:iCs/>
              </w:rPr>
              <w:t>Uczestnicy: mieszkańcy Domu, dzieci i nauczyciele przedszkola.</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jc w:val="center"/>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hAnsi="Times New Roman" w:cs="Times New Roman"/>
              </w:rPr>
              <w:t>01.02</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rPr>
                <w:rFonts w:ascii="Times New Roman" w:hAnsi="Times New Roman" w:cs="Times New Roman"/>
              </w:rPr>
            </w:pPr>
            <w:r>
              <w:rPr>
                <w:rFonts w:ascii="Times New Roman" w:eastAsia="Times New Roman" w:hAnsi="Times New Roman" w:cs="Times New Roman"/>
                <w:b/>
                <w:bCs/>
              </w:rPr>
              <w:t>„</w:t>
            </w:r>
            <w:r>
              <w:rPr>
                <w:rFonts w:ascii="Times New Roman" w:hAnsi="Times New Roman" w:cs="Times New Roman"/>
                <w:b/>
                <w:bCs/>
              </w:rPr>
              <w:t xml:space="preserve">Cóż Tobie imię moje powie?”. </w:t>
            </w:r>
            <w:r>
              <w:rPr>
                <w:rFonts w:ascii="Times New Roman" w:hAnsi="Times New Roman" w:cs="Times New Roman"/>
                <w:bCs/>
              </w:rPr>
              <w:t>Wykład prof. dr hab. Wioletty Machnickiej z UPH</w:t>
            </w:r>
          </w:p>
          <w:p w:rsidR="00410B95" w:rsidRDefault="00410B95">
            <w:pPr>
              <w:rPr>
                <w:rFonts w:ascii="Times New Roman" w:eastAsia="Times New Roman" w:hAnsi="Times New Roman" w:cs="Times New Roman"/>
                <w:b/>
                <w:iCs/>
              </w:rPr>
            </w:pPr>
            <w:r>
              <w:rPr>
                <w:rFonts w:ascii="Times New Roman" w:hAnsi="Times New Roman" w:cs="Times New Roman"/>
              </w:rPr>
              <w:t>Uczestnicy: mieszkańcy Domu.</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jc w:val="center"/>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iCs/>
              </w:rPr>
            </w:pPr>
            <w:r>
              <w:rPr>
                <w:rFonts w:ascii="Times New Roman" w:eastAsia="Times New Roman" w:hAnsi="Times New Roman" w:cs="Times New Roman"/>
              </w:rPr>
              <w:t>05.02</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left"/>
              <w:rPr>
                <w:rFonts w:ascii="Times New Roman" w:eastAsia="Times New Roman" w:hAnsi="Times New Roman" w:cs="Times New Roman"/>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Jubileusz 40-lecia działalności Spółdzielczego Klubu Seniora „Rafa”.</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 mieszkańcy i pracownicy Domu, członkowie Klubu, Dyrektor CKiS w Siedlcach Waldemar Koperkiewicz, Prezes Agencji Rozwoju Miasta Siedlce Grzegorz Orzełowski, Wicedyrektor CKiS w Siedlcach Iwona Orzełowska, i inni zaproszeni goście.</w:t>
            </w:r>
          </w:p>
          <w:p w:rsidR="00410B95" w:rsidRDefault="00410B95">
            <w:pPr>
              <w:pStyle w:val="NormalnyWeb"/>
              <w:spacing w:before="0" w:after="0"/>
              <w:jc w:val="left"/>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rPr>
                <w:rFonts w:ascii="Times New Roman" w:hAnsi="Times New Roman" w:cs="Times New Roman"/>
                <w:bCs/>
              </w:rPr>
            </w:pPr>
            <w:r>
              <w:rPr>
                <w:rFonts w:ascii="Times New Roman" w:hAnsi="Times New Roman" w:cs="Times New Roman"/>
                <w:bCs/>
              </w:rPr>
              <w:t>Siedziba Klubu „Rafa”</w:t>
            </w:r>
          </w:p>
          <w:p w:rsidR="00410B95" w:rsidRDefault="00410B95">
            <w:pPr>
              <w:pStyle w:val="NormalnyWeb"/>
              <w:snapToGrid w:val="0"/>
              <w:spacing w:before="0" w:after="0"/>
              <w:jc w:val="center"/>
            </w:pPr>
            <w:r>
              <w:rPr>
                <w:rFonts w:ascii="Times New Roman" w:hAnsi="Times New Roman" w:cs="Times New Roman"/>
                <w:bCs/>
              </w:rPr>
              <w:t>w Siedlcach.</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iCs/>
              </w:rPr>
            </w:pPr>
            <w:r>
              <w:rPr>
                <w:rFonts w:ascii="Times New Roman" w:hAnsi="Times New Roman" w:cs="Times New Roman"/>
              </w:rPr>
              <w:t>11.02</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iCs/>
              </w:rPr>
            </w:pPr>
          </w:p>
          <w:p w:rsidR="00410B95" w:rsidRDefault="00410B95">
            <w:pPr>
              <w:rPr>
                <w:rFonts w:ascii="Times New Roman" w:eastAsia="Times New Roman" w:hAnsi="Times New Roman" w:cs="Times New Roman"/>
                <w:iCs/>
              </w:rPr>
            </w:pPr>
            <w:r>
              <w:rPr>
                <w:rFonts w:ascii="Times New Roman" w:hAnsi="Times New Roman" w:cs="Times New Roman"/>
                <w:b/>
                <w:bCs/>
              </w:rPr>
              <w:t xml:space="preserve">Światowy Dzień Chorego </w:t>
            </w:r>
            <w:r>
              <w:rPr>
                <w:rFonts w:ascii="Times New Roman" w:hAnsi="Times New Roman" w:cs="Times New Roman"/>
              </w:rPr>
              <w:t>–  katecheza, msza św. z sakramentem  namaszczenia chorych.</w:t>
            </w:r>
          </w:p>
          <w:p w:rsidR="00410B95" w:rsidRDefault="00410B95">
            <w:pPr>
              <w:pStyle w:val="NormalnyWeb"/>
              <w:spacing w:before="0" w:after="0"/>
              <w:rPr>
                <w:rFonts w:ascii="Times New Roman" w:eastAsia="Times New Roman" w:hAnsi="Times New Roman" w:cs="Times New Roman"/>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rPr>
              <w:t>Kaplica w Domu, pokoje Mieszkańców</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14.02</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Bal Karnawałowy „Pod św. Walentym”</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 : mieszkańcy i pracownicy Domu, Warsztat Terapii Zajęciowej z Siedlec, ze Skórca, z Kisielan, Dom Pomocy Społecznej w Wirowie, w Jabłonnie Lackiej, w „Jedlinie”, „św. Józefa”, Środowiskowy Dom Samopomocy przy MOPR, oraz dla osób niepełnosprawnych intelektualnie i osób z autyzmem, Katolickie Stowarzyszenie Niepełnosprawnych.</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r>
              <w:rPr>
                <w:rFonts w:ascii="Times New Roman" w:eastAsia="Times New Roman" w:hAnsi="Times New Roman" w:cs="Times New Roman"/>
                <w:bCs/>
              </w:rPr>
              <w:t xml:space="preserve"> </w:t>
            </w: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16.02</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„Zakochany bal karnawałowy”</w:t>
            </w: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iCs/>
              </w:rPr>
              <w:t>Organizatorzy: Dom Pomocy Społecznej św. Franciszka Salezego</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lastRenderedPageBreak/>
              <w:t>Uczestnicy: mieszkańcy i pracownicy Domu, oraz goście z zaprzyjaźnionych placówek</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DPS św. Franciszka Salezego w Warszawie</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20.02</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„Do zakochania jeden krok</w:t>
            </w:r>
            <w:r>
              <w:rPr>
                <w:rFonts w:ascii="Times New Roman" w:eastAsia="Times New Roman" w:hAnsi="Times New Roman" w:cs="Times New Roman"/>
                <w:iCs/>
              </w:rPr>
              <w:t>” – występ chóru Melodia</w:t>
            </w: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iCs/>
              </w:rPr>
              <w:t>Uczestnicy : mieszkańcy i pracownicy Domu, oraz członkowie chóru Melodia.</w:t>
            </w:r>
          </w:p>
          <w:p w:rsidR="00410B95" w:rsidRDefault="00410B95">
            <w:pPr>
              <w:pStyle w:val="NormalnyWeb"/>
              <w:spacing w:before="0" w:after="0"/>
              <w:rPr>
                <w:rFonts w:ascii="Times New Roman" w:eastAsia="Times New Roman" w:hAnsi="Times New Roman" w:cs="Times New Roman"/>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23.02</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left"/>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Bal karnawałowy - Integracyjna zabawa taneczna.</w:t>
            </w: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iCs/>
              </w:rPr>
              <w:t>Organizatorzy: Dom Pomocy Społecznej „Jedlina” w Mieni</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 mieszkańcy i pracownicy Domu, DPS w Wirowie, DPS im. Św. Józefa w Mieni i inni zaproszeni goście.</w:t>
            </w:r>
          </w:p>
          <w:p w:rsidR="00410B95" w:rsidRDefault="00410B95">
            <w:pPr>
              <w:pStyle w:val="NormalnyWeb"/>
              <w:spacing w:before="0" w:after="0"/>
              <w:jc w:val="left"/>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Mienia</w:t>
            </w:r>
          </w:p>
        </w:tc>
      </w:tr>
      <w:tr w:rsidR="00410B95">
        <w:trPr>
          <w:trHeight w:val="497"/>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b/>
                <w:bCs/>
              </w:rPr>
            </w:pPr>
            <w:r>
              <w:rPr>
                <w:rFonts w:ascii="Times New Roman" w:hAnsi="Times New Roman" w:cs="Times New Roman"/>
              </w:rPr>
              <w:t>27.02</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
                <w:bCs/>
              </w:rPr>
            </w:pPr>
          </w:p>
          <w:p w:rsidR="00410B95" w:rsidRDefault="00410B95">
            <w:pPr>
              <w:pStyle w:val="NormalnyWeb"/>
              <w:spacing w:before="0" w:after="0"/>
              <w:jc w:val="left"/>
              <w:rPr>
                <w:rFonts w:ascii="Times New Roman" w:hAnsi="Times New Roman" w:cs="Times New Roman"/>
                <w:bCs/>
              </w:rPr>
            </w:pPr>
            <w:r>
              <w:rPr>
                <w:rFonts w:ascii="Times New Roman" w:eastAsia="Times New Roman" w:hAnsi="Times New Roman" w:cs="Times New Roman"/>
                <w:b/>
                <w:bCs/>
              </w:rPr>
              <w:t>„</w:t>
            </w:r>
            <w:r>
              <w:rPr>
                <w:rFonts w:ascii="Times New Roman" w:hAnsi="Times New Roman" w:cs="Times New Roman"/>
                <w:b/>
                <w:bCs/>
              </w:rPr>
              <w:t xml:space="preserve">Zerwany kłos”. </w:t>
            </w:r>
            <w:r>
              <w:rPr>
                <w:rFonts w:ascii="Times New Roman" w:hAnsi="Times New Roman" w:cs="Times New Roman"/>
                <w:bCs/>
              </w:rPr>
              <w:t>Wyjście do kina.</w:t>
            </w:r>
          </w:p>
          <w:p w:rsidR="00410B95" w:rsidRDefault="00410B95">
            <w:pPr>
              <w:pStyle w:val="NormalnyWeb"/>
              <w:spacing w:before="0" w:after="0"/>
              <w:jc w:val="left"/>
              <w:rPr>
                <w:rFonts w:ascii="Times New Roman" w:hAnsi="Times New Roman" w:cs="Times New Roman"/>
                <w:bCs/>
              </w:rPr>
            </w:pPr>
            <w:r>
              <w:rPr>
                <w:rFonts w:ascii="Times New Roman" w:hAnsi="Times New Roman" w:cs="Times New Roman"/>
                <w:bCs/>
              </w:rPr>
              <w:t>Organizatorzy: NoveKino Siedlce.</w:t>
            </w:r>
          </w:p>
          <w:p w:rsidR="00410B95" w:rsidRDefault="00410B95">
            <w:pPr>
              <w:pStyle w:val="NormalnyWeb"/>
              <w:spacing w:before="0" w:after="0"/>
              <w:jc w:val="left"/>
              <w:rPr>
                <w:rFonts w:ascii="Times New Roman" w:eastAsia="Times New Roman" w:hAnsi="Times New Roman" w:cs="Times New Roman"/>
                <w:b/>
                <w:iCs/>
              </w:rPr>
            </w:pPr>
            <w:r>
              <w:rPr>
                <w:rFonts w:ascii="Times New Roman" w:hAnsi="Times New Roman" w:cs="Times New Roman"/>
                <w:bCs/>
              </w:rPr>
              <w:t>Uczestnicy: mieszkańcy i pracownicy Domu.</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NoveKino Siedlce</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hAnsi="Times New Roman" w:cs="Times New Roman"/>
              </w:rPr>
              <w:t>08.03</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hAnsi="Times New Roman" w:cs="Times New Roman"/>
              </w:rPr>
            </w:pPr>
            <w:r>
              <w:rPr>
                <w:rFonts w:ascii="Times New Roman" w:hAnsi="Times New Roman" w:cs="Times New Roman"/>
                <w:b/>
              </w:rPr>
              <w:t xml:space="preserve">Międzynarodowy Dzień Kobiet. </w:t>
            </w:r>
            <w:r>
              <w:rPr>
                <w:rFonts w:ascii="Times New Roman" w:hAnsi="Times New Roman" w:cs="Times New Roman"/>
              </w:rPr>
              <w:t>Montaż słowno – muzyczny przygotowany przez zespół artystyczny „Seniorynki”, sztuka teatralna przygotowana przez mieszkańców z Grupy Teatralnej „Albert”.</w:t>
            </w:r>
          </w:p>
          <w:p w:rsidR="00410B95" w:rsidRDefault="00410B95">
            <w:pPr>
              <w:pStyle w:val="NormalnyWeb"/>
              <w:spacing w:before="0" w:after="0"/>
              <w:jc w:val="left"/>
              <w:rPr>
                <w:rFonts w:ascii="Times New Roman" w:eastAsia="Times New Roman" w:hAnsi="Times New Roman" w:cs="Times New Roman"/>
                <w:b/>
                <w:iCs/>
              </w:rPr>
            </w:pPr>
            <w:r>
              <w:rPr>
                <w:rFonts w:ascii="Times New Roman" w:hAnsi="Times New Roman" w:cs="Times New Roman"/>
              </w:rPr>
              <w:t>Uczestnicy: mieszkańcy i pracownicy Domu, członkowie zespołu „Seniorynki”.</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hAnsi="Times New Roman" w:cs="Times New Roman"/>
              </w:rPr>
              <w:t>14.03</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suppressAutoHyphens w:val="0"/>
              <w:ind w:left="45" w:right="150"/>
              <w:rPr>
                <w:rFonts w:ascii="Times New Roman" w:hAnsi="Times New Roman" w:cs="Times New Roman"/>
                <w:lang w:eastAsia="pl-PL"/>
              </w:rPr>
            </w:pPr>
            <w:r>
              <w:rPr>
                <w:rFonts w:ascii="Times New Roman" w:eastAsia="Times New Roman" w:hAnsi="Times New Roman" w:cs="Times New Roman"/>
                <w:b/>
                <w:lang w:eastAsia="pl-PL"/>
              </w:rPr>
              <w:t>„</w:t>
            </w:r>
            <w:r>
              <w:rPr>
                <w:rFonts w:ascii="Times New Roman" w:hAnsi="Times New Roman" w:cs="Times New Roman"/>
                <w:b/>
                <w:lang w:eastAsia="pl-PL"/>
              </w:rPr>
              <w:t>O rybaku i złotej rybce” - występy gościnne.</w:t>
            </w:r>
            <w:r>
              <w:rPr>
                <w:rFonts w:ascii="Times New Roman" w:hAnsi="Times New Roman" w:cs="Times New Roman"/>
                <w:lang w:eastAsia="pl-PL"/>
              </w:rPr>
              <w:t xml:space="preserve"> Mieszkańcy z Grupy Teatralnej „Albert” wystawili spektakl w Zespole Szkół w Wiśniewie i w Młodzieżowym Ośrodku Wychowawczym w Gostchorzy.</w:t>
            </w:r>
          </w:p>
          <w:p w:rsidR="00410B95" w:rsidRDefault="00410B95">
            <w:pPr>
              <w:suppressAutoHyphens w:val="0"/>
              <w:ind w:left="45" w:right="150"/>
              <w:rPr>
                <w:rFonts w:ascii="Times New Roman" w:hAnsi="Times New Roman" w:cs="Times New Roman"/>
                <w:lang w:eastAsia="pl-PL"/>
              </w:rPr>
            </w:pPr>
            <w:r>
              <w:rPr>
                <w:rFonts w:ascii="Times New Roman" w:hAnsi="Times New Roman" w:cs="Times New Roman"/>
                <w:lang w:eastAsia="pl-PL"/>
              </w:rPr>
              <w:t>Uczestnicy: mieszkańcy i pracownicy Domu, uczniowie wychowankowie i grono pedagogiczne z ZS w Wiśniewie</w:t>
            </w:r>
          </w:p>
          <w:p w:rsidR="00410B95" w:rsidRDefault="00410B95">
            <w:pPr>
              <w:suppressAutoHyphens w:val="0"/>
              <w:ind w:left="45" w:right="150"/>
              <w:rPr>
                <w:rFonts w:ascii="Times New Roman" w:hAnsi="Times New Roman" w:cs="Times New Roman"/>
                <w:b/>
                <w:iCs/>
              </w:rPr>
            </w:pPr>
            <w:r>
              <w:rPr>
                <w:rFonts w:ascii="Times New Roman" w:hAnsi="Times New Roman" w:cs="Times New Roman"/>
                <w:lang w:eastAsia="pl-PL"/>
              </w:rPr>
              <w:t>i MOW w Gostchorzy.</w:t>
            </w:r>
          </w:p>
          <w:p w:rsidR="00410B95" w:rsidRDefault="00410B95">
            <w:pPr>
              <w:suppressAutoHyphens w:val="0"/>
              <w:ind w:left="45" w:right="150"/>
              <w:rPr>
                <w:rFonts w:ascii="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rPr>
                <w:rFonts w:ascii="Times New Roman" w:hAnsi="Times New Roman" w:cs="Times New Roman"/>
                <w:bCs/>
              </w:rPr>
            </w:pPr>
            <w:r>
              <w:rPr>
                <w:rFonts w:ascii="Times New Roman" w:hAnsi="Times New Roman" w:cs="Times New Roman"/>
                <w:bCs/>
              </w:rPr>
              <w:t>ZS w Wiśniewie</w:t>
            </w:r>
          </w:p>
          <w:p w:rsidR="00410B95" w:rsidRDefault="00410B95">
            <w:pPr>
              <w:pStyle w:val="NormalnyWeb"/>
              <w:snapToGrid w:val="0"/>
              <w:spacing w:before="0" w:after="0"/>
              <w:jc w:val="center"/>
            </w:pPr>
            <w:r>
              <w:rPr>
                <w:rFonts w:ascii="Times New Roman" w:hAnsi="Times New Roman" w:cs="Times New Roman"/>
                <w:bCs/>
              </w:rPr>
              <w:t>MOW w Gostchorzy</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hAnsi="Times New Roman" w:cs="Times New Roman"/>
              </w:rPr>
              <w:t>16.03</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rPr>
                <w:rFonts w:ascii="Times New Roman" w:hAnsi="Times New Roman" w:cs="Times New Roman"/>
              </w:rPr>
            </w:pPr>
            <w:r>
              <w:rPr>
                <w:rFonts w:ascii="Times New Roman" w:hAnsi="Times New Roman" w:cs="Times New Roman"/>
                <w:b/>
              </w:rPr>
              <w:t xml:space="preserve">Poetycka Wiosna z poetką Urszulą Tom. </w:t>
            </w:r>
            <w:r>
              <w:rPr>
                <w:rFonts w:ascii="Times New Roman" w:hAnsi="Times New Roman" w:cs="Times New Roman"/>
              </w:rPr>
              <w:t>Wspólne czytanie wierszy autorstwa poetki i mieszkańców Domu.</w:t>
            </w:r>
          </w:p>
          <w:p w:rsidR="00410B95" w:rsidRDefault="00410B95">
            <w:pPr>
              <w:pStyle w:val="NormalnyWeb"/>
              <w:spacing w:before="0" w:after="0"/>
              <w:rPr>
                <w:rFonts w:ascii="Times New Roman" w:eastAsia="Times New Roman" w:hAnsi="Times New Roman" w:cs="Times New Roman"/>
                <w:b/>
              </w:rPr>
            </w:pPr>
            <w:r>
              <w:rPr>
                <w:rFonts w:ascii="Times New Roman" w:hAnsi="Times New Roman" w:cs="Times New Roman"/>
              </w:rPr>
              <w:t xml:space="preserve">Uczestnicy: mieszkańcy Domu, poetka Urszula Tom. </w:t>
            </w:r>
          </w:p>
          <w:p w:rsidR="00410B95" w:rsidRDefault="00410B95">
            <w:pPr>
              <w:pStyle w:val="NormalnyWeb"/>
              <w:spacing w:before="0" w:after="0"/>
              <w:rPr>
                <w:rFonts w:ascii="Times New Roman" w:hAnsi="Times New Roman" w:cs="Times New Roman"/>
                <w:bCs/>
              </w:rPr>
            </w:pPr>
            <w:r>
              <w:rPr>
                <w:rFonts w:ascii="Times New Roman" w:eastAsia="Times New Roman" w:hAnsi="Times New Roman" w:cs="Times New Roman"/>
                <w:b/>
              </w:rPr>
              <w:t xml:space="preserve"> </w:t>
            </w: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jc w:val="center"/>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20.03</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rPr>
                <w:rFonts w:ascii="Times New Roman" w:eastAsia="Times New Roman" w:hAnsi="Times New Roman" w:cs="Times New Roman"/>
                <w:iCs/>
              </w:rPr>
            </w:pPr>
            <w:r>
              <w:rPr>
                <w:rFonts w:ascii="Times New Roman" w:eastAsia="Times New Roman" w:hAnsi="Times New Roman" w:cs="Times New Roman"/>
                <w:b/>
                <w:iCs/>
              </w:rPr>
              <w:t xml:space="preserve">„Powitanie Wiosny”. </w:t>
            </w:r>
            <w:r>
              <w:rPr>
                <w:rFonts w:ascii="Times New Roman" w:eastAsia="Times New Roman" w:hAnsi="Times New Roman" w:cs="Times New Roman"/>
                <w:iCs/>
              </w:rPr>
              <w:t xml:space="preserve">Montaż słowno – muzyczny przygotowany przez uczniów z Publicznego Gimnazjum nr 2 </w:t>
            </w:r>
            <w:r>
              <w:rPr>
                <w:rFonts w:ascii="Times New Roman" w:eastAsia="Times New Roman" w:hAnsi="Times New Roman" w:cs="Times New Roman"/>
                <w:iCs/>
              </w:rPr>
              <w:br/>
              <w:t>w Siedlcach „Dwójka”.</w:t>
            </w:r>
          </w:p>
          <w:p w:rsidR="00410B95" w:rsidRDefault="00410B95">
            <w:pPr>
              <w:pStyle w:val="NormalnyWeb"/>
              <w:spacing w:before="0" w:after="0"/>
              <w:rPr>
                <w:rFonts w:ascii="Times New Roman" w:eastAsia="Times New Roman" w:hAnsi="Times New Roman" w:cs="Times New Roman"/>
                <w:b/>
                <w:iCs/>
              </w:rPr>
            </w:pPr>
            <w:r>
              <w:rPr>
                <w:rFonts w:ascii="Times New Roman" w:eastAsia="Times New Roman" w:hAnsi="Times New Roman" w:cs="Times New Roman"/>
                <w:iCs/>
              </w:rPr>
              <w:t xml:space="preserve">Uczestnicy: mieszkańcy i pracownicy Domu, uczniowie </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jc w:val="center"/>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27.03</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left"/>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„Antygona” sztuka teatralna w wykonaniu teatru ES.</w:t>
            </w: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iCs/>
              </w:rPr>
              <w:lastRenderedPageBreak/>
              <w:t>Organizatorzy: Scena Teatralna Siedlce.</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 mieszkańcy i pracownicy Domu.</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jc w:val="center"/>
              <w:rPr>
                <w:rFonts w:ascii="Times New Roman" w:hAnsi="Times New Roman" w:cs="Times New Roman"/>
                <w:bCs/>
              </w:rPr>
            </w:pPr>
          </w:p>
          <w:p w:rsidR="00410B95" w:rsidRDefault="00410B95">
            <w:pPr>
              <w:pStyle w:val="NormalnyWeb"/>
              <w:snapToGrid w:val="0"/>
              <w:spacing w:before="0" w:after="0"/>
              <w:jc w:val="center"/>
              <w:rPr>
                <w:rFonts w:ascii="Times New Roman" w:hAnsi="Times New Roman" w:cs="Times New Roman"/>
                <w:bCs/>
              </w:rPr>
            </w:pPr>
            <w:r>
              <w:rPr>
                <w:rFonts w:ascii="Times New Roman" w:hAnsi="Times New Roman" w:cs="Times New Roman"/>
                <w:bCs/>
              </w:rPr>
              <w:t xml:space="preserve">Scena Teatralna, CKiS </w:t>
            </w:r>
          </w:p>
          <w:p w:rsidR="00410B95" w:rsidRDefault="00410B95">
            <w:pPr>
              <w:pStyle w:val="NormalnyWeb"/>
              <w:snapToGrid w:val="0"/>
              <w:spacing w:before="0" w:after="0"/>
              <w:jc w:val="center"/>
            </w:pPr>
            <w:r>
              <w:rPr>
                <w:rFonts w:ascii="Times New Roman" w:hAnsi="Times New Roman" w:cs="Times New Roman"/>
                <w:bCs/>
              </w:rPr>
              <w:lastRenderedPageBreak/>
              <w:t>w Siedlcach</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28.03</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left"/>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 xml:space="preserve">„Marcowe muzykowanie”. </w:t>
            </w:r>
            <w:r>
              <w:rPr>
                <w:rFonts w:ascii="Times New Roman" w:eastAsia="Times New Roman" w:hAnsi="Times New Roman" w:cs="Times New Roman"/>
                <w:iCs/>
              </w:rPr>
              <w:t>Spotkanie z muzyką i śpiewem.</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 mieszkańcy Domu, Tadeusz Goc, Sebastian Baran, Paweł Popowski.</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jc w:val="center"/>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9638" w:type="dxa"/>
            <w:gridSpan w:val="3"/>
            <w:tcBorders>
              <w:top w:val="single" w:sz="4" w:space="0" w:color="000000"/>
              <w:left w:val="single" w:sz="4" w:space="0" w:color="000000"/>
              <w:bottom w:val="single" w:sz="4" w:space="0" w:color="000000"/>
              <w:right w:val="single" w:sz="4" w:space="0" w:color="000000"/>
            </w:tcBorders>
            <w:shd w:val="clear" w:color="auto" w:fill="A6A6A6"/>
          </w:tcPr>
          <w:p w:rsidR="00410B95" w:rsidRDefault="00410B95">
            <w:pPr>
              <w:pStyle w:val="NormalnyWeb"/>
              <w:spacing w:before="0" w:after="0"/>
              <w:jc w:val="center"/>
            </w:pPr>
            <w:r>
              <w:rPr>
                <w:rFonts w:ascii="Times New Roman" w:hAnsi="Times New Roman" w:cs="Times New Roman"/>
                <w:b/>
                <w:bCs/>
                <w:sz w:val="32"/>
                <w:szCs w:val="22"/>
              </w:rPr>
              <w:t>II KWARTAŁ</w:t>
            </w:r>
          </w:p>
        </w:tc>
      </w:tr>
      <w:tr w:rsidR="00410B95">
        <w:tc>
          <w:tcPr>
            <w:tcW w:w="1268" w:type="dxa"/>
            <w:tcBorders>
              <w:top w:val="single" w:sz="4" w:space="0" w:color="000000"/>
              <w:left w:val="single" w:sz="4" w:space="0" w:color="000000"/>
              <w:bottom w:val="single" w:sz="4" w:space="0" w:color="000000"/>
            </w:tcBorders>
            <w:shd w:val="clear" w:color="auto" w:fill="A6A6A6"/>
          </w:tcPr>
          <w:p w:rsidR="00410B95" w:rsidRDefault="00410B95">
            <w:pPr>
              <w:pStyle w:val="NormalnyWeb"/>
              <w:snapToGrid w:val="0"/>
              <w:spacing w:before="0" w:after="0"/>
              <w:jc w:val="center"/>
              <w:rPr>
                <w:rFonts w:ascii="Times New Roman" w:eastAsia="Times New Roman" w:hAnsi="Times New Roman" w:cs="Times New Roman"/>
                <w:b/>
                <w:i/>
                <w:iCs/>
                <w:sz w:val="32"/>
                <w:szCs w:val="22"/>
              </w:rPr>
            </w:pPr>
            <w:r>
              <w:rPr>
                <w:rFonts w:ascii="Times New Roman" w:eastAsia="Times New Roman" w:hAnsi="Times New Roman" w:cs="Times New Roman"/>
                <w:sz w:val="32"/>
                <w:szCs w:val="20"/>
              </w:rPr>
              <w:t>DATA</w:t>
            </w:r>
          </w:p>
        </w:tc>
        <w:tc>
          <w:tcPr>
            <w:tcW w:w="5931" w:type="dxa"/>
            <w:tcBorders>
              <w:top w:val="single" w:sz="4" w:space="0" w:color="000000"/>
              <w:left w:val="single" w:sz="4" w:space="0" w:color="000000"/>
              <w:bottom w:val="single" w:sz="4" w:space="0" w:color="000000"/>
            </w:tcBorders>
            <w:shd w:val="clear" w:color="auto" w:fill="A6A6A6"/>
          </w:tcPr>
          <w:p w:rsidR="00410B95" w:rsidRDefault="00410B95">
            <w:pPr>
              <w:pStyle w:val="NormalnyWeb"/>
              <w:spacing w:before="0" w:after="0"/>
              <w:jc w:val="center"/>
              <w:rPr>
                <w:rFonts w:ascii="Times New Roman" w:hAnsi="Times New Roman" w:cs="Times New Roman"/>
                <w:bCs/>
                <w:sz w:val="32"/>
                <w:szCs w:val="22"/>
              </w:rPr>
            </w:pPr>
            <w:r>
              <w:rPr>
                <w:rFonts w:ascii="Times New Roman" w:eastAsia="Times New Roman" w:hAnsi="Times New Roman" w:cs="Times New Roman"/>
                <w:b/>
                <w:i/>
                <w:iCs/>
                <w:sz w:val="32"/>
                <w:szCs w:val="22"/>
              </w:rPr>
              <w:t>RODZAJ UROCZYSTOŚCI</w:t>
            </w:r>
          </w:p>
        </w:tc>
        <w:tc>
          <w:tcPr>
            <w:tcW w:w="2439" w:type="dxa"/>
            <w:tcBorders>
              <w:top w:val="single" w:sz="4" w:space="0" w:color="000000"/>
              <w:left w:val="single" w:sz="4" w:space="0" w:color="000000"/>
              <w:bottom w:val="single" w:sz="4" w:space="0" w:color="000000"/>
              <w:right w:val="single" w:sz="4" w:space="0" w:color="000000"/>
            </w:tcBorders>
            <w:shd w:val="clear" w:color="auto" w:fill="A6A6A6"/>
          </w:tcPr>
          <w:p w:rsidR="00410B95" w:rsidRDefault="00410B95">
            <w:pPr>
              <w:pStyle w:val="NormalnyWeb"/>
              <w:snapToGrid w:val="0"/>
              <w:spacing w:before="0" w:after="0"/>
            </w:pPr>
            <w:r>
              <w:rPr>
                <w:rFonts w:ascii="Times New Roman" w:hAnsi="Times New Roman" w:cs="Times New Roman"/>
                <w:bCs/>
                <w:sz w:val="32"/>
                <w:szCs w:val="22"/>
              </w:rPr>
              <w:t>MIEJSCE</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sz w:val="32"/>
                <w:szCs w:val="20"/>
              </w:rPr>
            </w:pPr>
          </w:p>
          <w:p w:rsidR="00410B95" w:rsidRDefault="00410B95">
            <w:pPr>
              <w:pStyle w:val="NormalnyWeb"/>
              <w:snapToGrid w:val="0"/>
              <w:spacing w:before="0" w:after="0"/>
              <w:jc w:val="center"/>
              <w:rPr>
                <w:rFonts w:ascii="Times New Roman" w:eastAsia="Times New Roman" w:hAnsi="Times New Roman" w:cs="Times New Roman"/>
                <w:b/>
                <w:i/>
                <w:iCs/>
              </w:rPr>
            </w:pPr>
            <w:r>
              <w:rPr>
                <w:rFonts w:ascii="Times New Roman" w:eastAsia="Times New Roman" w:hAnsi="Times New Roman" w:cs="Times New Roman"/>
              </w:rPr>
              <w:t>02.04</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left"/>
              <w:rPr>
                <w:rFonts w:ascii="Times New Roman" w:eastAsia="Times New Roman" w:hAnsi="Times New Roman" w:cs="Times New Roman"/>
                <w:b/>
                <w:i/>
                <w:iCs/>
              </w:rPr>
            </w:pPr>
          </w:p>
          <w:p w:rsidR="00410B95" w:rsidRDefault="00410B95">
            <w:pPr>
              <w:pStyle w:val="NormalnyWeb"/>
              <w:spacing w:before="0" w:after="0"/>
              <w:jc w:val="left"/>
              <w:rPr>
                <w:rFonts w:ascii="Times New Roman" w:eastAsia="Times New Roman" w:hAnsi="Times New Roman" w:cs="Times New Roman"/>
                <w:iCs/>
                <w:color w:val="000000"/>
              </w:rPr>
            </w:pPr>
            <w:r>
              <w:rPr>
                <w:rFonts w:ascii="Times New Roman" w:eastAsia="Times New Roman" w:hAnsi="Times New Roman" w:cs="Times New Roman"/>
                <w:b/>
                <w:iCs/>
                <w:color w:val="000000"/>
              </w:rPr>
              <w:t>„Ojcze Święty – Janie Pawle II błogosław nam”.</w:t>
            </w:r>
            <w:r>
              <w:rPr>
                <w:rFonts w:ascii="Times New Roman" w:eastAsia="Times New Roman" w:hAnsi="Times New Roman" w:cs="Times New Roman"/>
                <w:iCs/>
                <w:color w:val="000000"/>
              </w:rPr>
              <w:t xml:space="preserve"> Spektakl poetycko – muzyczny w 12 rocznice śmierci w wykonaniu Zespołu Artystycznego „Seniorynki”</w:t>
            </w:r>
          </w:p>
          <w:p w:rsidR="00410B95" w:rsidRDefault="00410B95">
            <w:pPr>
              <w:pStyle w:val="NormalnyWeb"/>
              <w:spacing w:before="0" w:after="0"/>
              <w:jc w:val="left"/>
              <w:rPr>
                <w:rFonts w:ascii="Times New Roman" w:eastAsia="Times New Roman" w:hAnsi="Times New Roman" w:cs="Times New Roman"/>
                <w:iCs/>
                <w:color w:val="000000"/>
              </w:rPr>
            </w:pPr>
            <w:r>
              <w:rPr>
                <w:rFonts w:ascii="Times New Roman" w:eastAsia="Times New Roman" w:hAnsi="Times New Roman" w:cs="Times New Roman"/>
                <w:iCs/>
                <w:color w:val="000000"/>
              </w:rPr>
              <w:t>Organizator: Stowarzyszenie Zespół Artystyczny „Seniorynki”, Miejski Ośrodek Kultury w Siedlcach.</w:t>
            </w: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iCs/>
                <w:color w:val="000000"/>
              </w:rPr>
              <w:t>Uczestnicy: mieszkanka Domu, mieszkańcy Siedlec i okolic.</w:t>
            </w:r>
          </w:p>
          <w:p w:rsidR="00410B95" w:rsidRDefault="00410B95">
            <w:pPr>
              <w:pStyle w:val="NormalnyWeb"/>
              <w:spacing w:before="0" w:after="0"/>
              <w:jc w:val="left"/>
              <w:rPr>
                <w:rFonts w:ascii="Times New Roman" w:eastAsia="Times New Roman" w:hAnsi="Times New Roman" w:cs="Times New Roman"/>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rPr>
                <w:rFonts w:ascii="Times New Roman" w:eastAsia="Times New Roman" w:hAnsi="Times New Roman" w:cs="Times New Roman"/>
                <w:bCs/>
              </w:rPr>
            </w:pPr>
            <w:r>
              <w:rPr>
                <w:rFonts w:ascii="Times New Roman" w:hAnsi="Times New Roman" w:cs="Times New Roman"/>
                <w:bCs/>
              </w:rPr>
              <w:t xml:space="preserve">Sala widowiskowa </w:t>
            </w:r>
          </w:p>
          <w:p w:rsidR="00410B95" w:rsidRDefault="00410B95">
            <w:pPr>
              <w:pStyle w:val="NormalnyWeb"/>
              <w:snapToGrid w:val="0"/>
              <w:spacing w:before="0" w:after="0"/>
              <w:jc w:val="center"/>
            </w:pPr>
            <w:r>
              <w:rPr>
                <w:rFonts w:ascii="Times New Roman" w:eastAsia="Times New Roman" w:hAnsi="Times New Roman" w:cs="Times New Roman"/>
                <w:bCs/>
              </w:rPr>
              <w:t>„</w:t>
            </w:r>
            <w:r>
              <w:rPr>
                <w:rFonts w:ascii="Times New Roman" w:hAnsi="Times New Roman" w:cs="Times New Roman"/>
                <w:bCs/>
              </w:rPr>
              <w:t>Podlasie”</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b/>
                <w:iCs/>
              </w:rPr>
            </w:pPr>
            <w:r>
              <w:rPr>
                <w:rFonts w:ascii="Times New Roman" w:eastAsia="Times New Roman" w:hAnsi="Times New Roman" w:cs="Times New Roman"/>
              </w:rPr>
              <w:t>03.04</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 xml:space="preserve">„W zdrowym ciele zdrowy duch”. </w:t>
            </w:r>
            <w:r>
              <w:rPr>
                <w:rFonts w:ascii="Times New Roman" w:eastAsia="Times New Roman" w:hAnsi="Times New Roman" w:cs="Times New Roman"/>
                <w:iCs/>
              </w:rPr>
              <w:t>Spotkanie z okazji Światowego Dnia Zdrowia (7 kwietnia). Montaż słowno – muzyczny połączony  z zajęciami śmiechoterapii. Spotkanie przygotowali wychowankowie i opiekunowie MOW w Gostchorzy.</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 mieszkańcy i pracownicy Domu, wychowankowie i opiekunowie Młodzieżowego Ośrodka Wychowawczego w Gostchorzy.</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Sala rehabilitacyjna DPS</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rPr>
            </w:pPr>
            <w:r>
              <w:rPr>
                <w:rFonts w:ascii="Times New Roman" w:eastAsia="Times New Roman" w:hAnsi="Times New Roman" w:cs="Times New Roman"/>
              </w:rPr>
              <w:t>04.04</w:t>
            </w:r>
          </w:p>
          <w:p w:rsidR="00410B95" w:rsidRDefault="00410B95">
            <w:pPr>
              <w:pStyle w:val="NormalnyWeb"/>
              <w:snapToGrid w:val="0"/>
              <w:spacing w:before="0" w:after="0"/>
              <w:jc w:val="center"/>
              <w:rPr>
                <w:rFonts w:ascii="Times New Roman" w:eastAsia="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„Jajeczko Wielkanocne”.</w:t>
            </w: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iCs/>
              </w:rPr>
              <w:t>Organizatorzy: Klub Seniora „Zdrowie”</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 mieszkańcy i pracownicy Domu, członkowie klubu  i inni zaproszeni goście.</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jc w:val="center"/>
              <w:rPr>
                <w:rFonts w:ascii="Times New Roman" w:hAnsi="Times New Roman" w:cs="Times New Roman"/>
                <w:bCs/>
              </w:rPr>
            </w:pPr>
          </w:p>
          <w:p w:rsidR="00410B95" w:rsidRDefault="00410B95">
            <w:pPr>
              <w:pStyle w:val="NormalnyWeb"/>
              <w:snapToGrid w:val="0"/>
              <w:spacing w:before="0" w:after="0"/>
              <w:jc w:val="center"/>
              <w:rPr>
                <w:rFonts w:ascii="Times New Roman" w:eastAsia="Times New Roman" w:hAnsi="Times New Roman" w:cs="Times New Roman"/>
                <w:bCs/>
              </w:rPr>
            </w:pPr>
            <w:r>
              <w:rPr>
                <w:rFonts w:ascii="Times New Roman" w:hAnsi="Times New Roman" w:cs="Times New Roman"/>
                <w:bCs/>
              </w:rPr>
              <w:t>Klub „Rafa”</w:t>
            </w:r>
          </w:p>
          <w:p w:rsidR="00410B95" w:rsidRDefault="00410B95">
            <w:pPr>
              <w:pStyle w:val="NormalnyWeb"/>
              <w:snapToGrid w:val="0"/>
              <w:spacing w:before="0" w:after="0"/>
              <w:jc w:val="center"/>
            </w:pPr>
            <w:r>
              <w:rPr>
                <w:rFonts w:ascii="Times New Roman" w:eastAsia="Times New Roman" w:hAnsi="Times New Roman" w:cs="Times New Roman"/>
                <w:bCs/>
              </w:rPr>
              <w:t xml:space="preserve"> </w:t>
            </w:r>
            <w:r>
              <w:rPr>
                <w:rFonts w:ascii="Times New Roman" w:hAnsi="Times New Roman" w:cs="Times New Roman"/>
                <w:bCs/>
              </w:rPr>
              <w:t>w Siedlcach</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rPr>
            </w:pPr>
            <w:r>
              <w:rPr>
                <w:rFonts w:ascii="Times New Roman" w:eastAsia="Times New Roman" w:hAnsi="Times New Roman" w:cs="Times New Roman"/>
              </w:rPr>
              <w:t>05.04</w:t>
            </w:r>
          </w:p>
          <w:p w:rsidR="00410B95" w:rsidRDefault="00410B95">
            <w:pPr>
              <w:pStyle w:val="NormalnyWeb"/>
              <w:snapToGrid w:val="0"/>
              <w:spacing w:before="0" w:after="0"/>
              <w:jc w:val="center"/>
              <w:rPr>
                <w:rFonts w:ascii="Times New Roman" w:eastAsia="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 xml:space="preserve">Wielka Sobota „Dzień drugi prawda jedyna” Grzegorza Skwarka. </w:t>
            </w:r>
            <w:r>
              <w:rPr>
                <w:rFonts w:ascii="Times New Roman" w:eastAsia="Times New Roman" w:hAnsi="Times New Roman" w:cs="Times New Roman"/>
                <w:iCs/>
              </w:rPr>
              <w:t>Spektakl w wykonaniu teatru ES.</w:t>
            </w: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iCs/>
              </w:rPr>
              <w:t>Organizatorzy: Centrum Kultury i Sztuki w Siedlcach, Scena Teatralna Miasta Siedlce.</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 xml:space="preserve">Uczestnicy: mieszkańcy i pracownicy Domu, mieszkańcy Siedlec i okolic. </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CKiS w Siedlcach</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rPr>
            </w:pPr>
            <w:r>
              <w:rPr>
                <w:rFonts w:ascii="Times New Roman" w:eastAsia="Times New Roman" w:hAnsi="Times New Roman" w:cs="Times New Roman"/>
              </w:rPr>
              <w:t>12.04</w:t>
            </w:r>
          </w:p>
          <w:p w:rsidR="00410B95" w:rsidRDefault="00410B95">
            <w:pPr>
              <w:pStyle w:val="NormalnyWeb"/>
              <w:snapToGrid w:val="0"/>
              <w:spacing w:before="0" w:after="0"/>
              <w:jc w:val="center"/>
              <w:rPr>
                <w:rFonts w:ascii="Times New Roman" w:eastAsia="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 xml:space="preserve">„Droga mojego życia”. </w:t>
            </w:r>
            <w:r>
              <w:rPr>
                <w:rFonts w:ascii="Times New Roman" w:eastAsia="Times New Roman" w:hAnsi="Times New Roman" w:cs="Times New Roman"/>
                <w:iCs/>
              </w:rPr>
              <w:t>Przedstawienie w wykonaniu Grupy Teatralnej „Albert”.</w:t>
            </w:r>
          </w:p>
          <w:p w:rsidR="00410B95" w:rsidRDefault="00410B95">
            <w:pPr>
              <w:pStyle w:val="NormalnyWeb"/>
              <w:spacing w:before="0" w:after="0"/>
              <w:jc w:val="left"/>
              <w:rPr>
                <w:rFonts w:ascii="Times New Roman" w:eastAsia="Times New Roman" w:hAnsi="Times New Roman" w:cs="Times New Roman"/>
                <w:b/>
                <w:iCs/>
              </w:rPr>
            </w:pPr>
            <w:r>
              <w:rPr>
                <w:rFonts w:ascii="Times New Roman" w:eastAsia="Times New Roman" w:hAnsi="Times New Roman" w:cs="Times New Roman"/>
                <w:iCs/>
              </w:rPr>
              <w:t>Uczestnicy: mieszkańcy Domu.</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jc w:val="center"/>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rPr>
            </w:pPr>
            <w:r>
              <w:rPr>
                <w:rFonts w:ascii="Times New Roman" w:eastAsia="Times New Roman" w:hAnsi="Times New Roman" w:cs="Times New Roman"/>
              </w:rPr>
              <w:t>16.04</w:t>
            </w:r>
          </w:p>
          <w:p w:rsidR="00410B95" w:rsidRDefault="00410B95">
            <w:pPr>
              <w:pStyle w:val="NormalnyWeb"/>
              <w:snapToGrid w:val="0"/>
              <w:spacing w:before="0" w:after="0"/>
              <w:jc w:val="center"/>
              <w:rPr>
                <w:rFonts w:ascii="Times New Roman" w:eastAsia="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rPr>
                <w:rFonts w:ascii="Times New Roman" w:eastAsia="Times New Roman" w:hAnsi="Times New Roman" w:cs="Times New Roman"/>
                <w:iCs/>
              </w:rPr>
            </w:pPr>
            <w:r>
              <w:rPr>
                <w:rFonts w:ascii="Times New Roman" w:eastAsia="Times New Roman" w:hAnsi="Times New Roman" w:cs="Times New Roman"/>
                <w:b/>
                <w:iCs/>
              </w:rPr>
              <w:t>Śniadanie Wielkanocne.</w:t>
            </w:r>
          </w:p>
          <w:p w:rsidR="00410B95" w:rsidRDefault="00410B95">
            <w:pPr>
              <w:pStyle w:val="NormalnyWeb"/>
              <w:spacing w:before="0" w:after="0"/>
              <w:rPr>
                <w:rFonts w:ascii="Times New Roman" w:eastAsia="Times New Roman" w:hAnsi="Times New Roman" w:cs="Times New Roman"/>
                <w:b/>
                <w:iCs/>
              </w:rPr>
            </w:pPr>
            <w:r>
              <w:rPr>
                <w:rFonts w:ascii="Times New Roman" w:eastAsia="Times New Roman" w:hAnsi="Times New Roman" w:cs="Times New Roman"/>
                <w:iCs/>
              </w:rPr>
              <w:lastRenderedPageBreak/>
              <w:t>Uczestnicy: mieszkańcy i pracownicy Domu.</w:t>
            </w:r>
          </w:p>
          <w:p w:rsidR="00410B95" w:rsidRDefault="00410B95">
            <w:pPr>
              <w:pStyle w:val="NormalnyWeb"/>
              <w:spacing w:before="0" w:after="0"/>
              <w:rPr>
                <w:rFonts w:ascii="Times New Roman" w:eastAsia="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jc w:val="center"/>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c>
          <w:tcPr>
            <w:tcW w:w="1268"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rPr>
            </w:pPr>
          </w:p>
          <w:p w:rsidR="00410B95" w:rsidRDefault="00410B95">
            <w:pPr>
              <w:pStyle w:val="NormalnyWeb"/>
              <w:snapToGrid w:val="0"/>
              <w:spacing w:before="0" w:after="0"/>
              <w:jc w:val="center"/>
              <w:rPr>
                <w:rFonts w:ascii="Times New Roman" w:eastAsia="Times New Roman" w:hAnsi="Times New Roman" w:cs="Times New Roman"/>
              </w:rPr>
            </w:pPr>
            <w:r>
              <w:rPr>
                <w:rFonts w:ascii="Times New Roman" w:eastAsia="Times New Roman" w:hAnsi="Times New Roman" w:cs="Times New Roman"/>
              </w:rPr>
              <w:t>19.04</w:t>
            </w:r>
          </w:p>
          <w:p w:rsidR="00410B95" w:rsidRDefault="00410B95">
            <w:pPr>
              <w:pStyle w:val="NormalnyWeb"/>
              <w:snapToGrid w:val="0"/>
              <w:spacing w:before="0" w:after="0"/>
              <w:jc w:val="center"/>
              <w:rPr>
                <w:rFonts w:ascii="Times New Roman" w:eastAsia="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NormalnyWeb"/>
              <w:snapToGrid w:val="0"/>
              <w:spacing w:before="0" w:after="0"/>
              <w:rPr>
                <w:rFonts w:ascii="Times New Roman" w:eastAsia="Times New Roman" w:hAnsi="Times New Roman" w:cs="Times New Roman"/>
                <w:b/>
                <w:iCs/>
              </w:rPr>
            </w:pP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b/>
                <w:iCs/>
              </w:rPr>
              <w:t xml:space="preserve">„Katyń – pamiętamy” </w:t>
            </w:r>
            <w:r>
              <w:rPr>
                <w:rFonts w:ascii="Times New Roman" w:eastAsia="Times New Roman" w:hAnsi="Times New Roman" w:cs="Times New Roman"/>
                <w:iCs/>
              </w:rPr>
              <w:t xml:space="preserve">Prelekcja historyka dr Rafała Roguskiego </w:t>
            </w: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iCs/>
              </w:rPr>
              <w:t>z Instytutu Historii i Stosunków Międzynarodowych</w:t>
            </w: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iCs/>
              </w:rPr>
              <w:t>Uniwersytetu Przyrodniczo – Humanistycznego w Siedlcach.</w:t>
            </w:r>
          </w:p>
          <w:p w:rsidR="00410B95" w:rsidRDefault="00410B95">
            <w:pPr>
              <w:pStyle w:val="NormalnyWeb"/>
              <w:spacing w:before="0" w:after="0"/>
              <w:jc w:val="left"/>
              <w:rPr>
                <w:rFonts w:ascii="Times New Roman" w:eastAsia="Times New Roman" w:hAnsi="Times New Roman" w:cs="Times New Roman"/>
                <w:iCs/>
              </w:rPr>
            </w:pPr>
            <w:r>
              <w:rPr>
                <w:rFonts w:ascii="Times New Roman" w:eastAsia="Times New Roman" w:hAnsi="Times New Roman" w:cs="Times New Roman"/>
                <w:iCs/>
              </w:rPr>
              <w:t>Uczestnicy: mieszkańcy Domu.</w:t>
            </w:r>
          </w:p>
          <w:p w:rsidR="00410B95" w:rsidRDefault="00410B95">
            <w:pPr>
              <w:pStyle w:val="NormalnyWeb"/>
              <w:spacing w:before="0" w:after="0"/>
              <w:rPr>
                <w:rFonts w:ascii="Times New Roman" w:eastAsia="Times New Roman" w:hAnsi="Times New Roman" w:cs="Times New Roman"/>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pStyle w:val="NormalnyWeb"/>
              <w:snapToGrid w:val="0"/>
              <w:spacing w:before="0" w:after="0"/>
              <w:jc w:val="center"/>
              <w:rPr>
                <w:rFonts w:ascii="Times New Roman" w:hAnsi="Times New Roman" w:cs="Times New Roman"/>
                <w:bCs/>
              </w:rPr>
            </w:pPr>
          </w:p>
          <w:p w:rsidR="00410B95" w:rsidRDefault="00410B95">
            <w:pPr>
              <w:pStyle w:val="NormalnyWeb"/>
              <w:snapToGrid w:val="0"/>
              <w:spacing w:before="0" w:after="0"/>
              <w:jc w:val="center"/>
            </w:pPr>
            <w:r>
              <w:rPr>
                <w:rFonts w:ascii="Times New Roman" w:hAnsi="Times New Roman" w:cs="Times New Roman"/>
                <w:bCs/>
              </w:rPr>
              <w:t>Hol Domu</w:t>
            </w:r>
          </w:p>
        </w:tc>
      </w:tr>
      <w:tr w:rsidR="00410B95">
        <w:trPr>
          <w:trHeight w:val="94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25.04</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V Wiosenny Integracyjny Turniej Boccia o Puchar Dyrektora „Domu nad Stawami"</w:t>
            </w:r>
          </w:p>
          <w:p w:rsidR="00410B95" w:rsidRDefault="00410B95">
            <w:pPr>
              <w:rPr>
                <w:rFonts w:ascii="Times New Roman" w:hAnsi="Times New Roman" w:cs="Times New Roman"/>
              </w:rPr>
            </w:pPr>
            <w:r>
              <w:rPr>
                <w:rFonts w:ascii="Times New Roman" w:hAnsi="Times New Roman" w:cs="Times New Roman"/>
              </w:rPr>
              <w:t>Organizatorzy: Dom Pomocy Społecznej, Stowarzyszenie Przyjaciół „ Domu nad Stawami”.</w:t>
            </w:r>
          </w:p>
          <w:p w:rsidR="00410B95" w:rsidRDefault="00410B95">
            <w:pPr>
              <w:rPr>
                <w:rFonts w:ascii="Times New Roman" w:hAnsi="Times New Roman" w:cs="Times New Roman"/>
              </w:rPr>
            </w:pPr>
            <w:r>
              <w:rPr>
                <w:rFonts w:ascii="Times New Roman" w:hAnsi="Times New Roman" w:cs="Times New Roman"/>
              </w:rPr>
              <w:t>Uczestnicy : WTZ Siedlce, WTZ Kisielany, WTZ Skórzec, ŚDS przy MOPR, ŚDS dla osób niepełnosprawnych intelektualnie i osób z autyzmem, Młodzieżowy Ośrodek Wychowawczy w Gostchorzy, Centrum Kształcenia Zawodowego i Ustawicznego w Siedlcach,  Publiczne Gimnazjum nr2.</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510"/>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05.05</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 xml:space="preserve">X Siedlecki Jarmark św. Stanisława </w:t>
            </w:r>
            <w:r>
              <w:rPr>
                <w:rFonts w:ascii="Times New Roman" w:hAnsi="Times New Roman" w:cs="Times New Roman"/>
              </w:rPr>
              <w:t>spacer z mieszkańcami DPS na plac gen.W. Sikorskiego</w:t>
            </w:r>
          </w:p>
          <w:p w:rsidR="00410B95" w:rsidRDefault="00410B95">
            <w:pPr>
              <w:rPr>
                <w:rFonts w:ascii="Times New Roman" w:hAnsi="Times New Roman" w:cs="Times New Roman"/>
              </w:rPr>
            </w:pPr>
            <w:r>
              <w:rPr>
                <w:rFonts w:ascii="Times New Roman" w:hAnsi="Times New Roman" w:cs="Times New Roman"/>
              </w:rPr>
              <w:t>Organizatorzy : Miejski Ośrodek Kultury</w:t>
            </w:r>
          </w:p>
          <w:p w:rsidR="00410B95" w:rsidRDefault="00410B95">
            <w:pPr>
              <w:rPr>
                <w:rFonts w:ascii="Times New Roman" w:hAnsi="Times New Roman" w:cs="Times New Roman"/>
                <w:b/>
              </w:rPr>
            </w:pPr>
            <w:r>
              <w:rPr>
                <w:rFonts w:ascii="Times New Roman" w:hAnsi="Times New Roman" w:cs="Times New Roman"/>
              </w:rPr>
              <w:t>Uczestnicy: Mieszkańcy „Domu nad Stawami”, mieszkańcy Siedlec i okolic.</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Plac gen. W. Sikorskiego</w:t>
            </w:r>
          </w:p>
        </w:tc>
      </w:tr>
      <w:tr w:rsidR="00410B95">
        <w:trPr>
          <w:trHeight w:val="360"/>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09.05</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3 Rocznica Beatyfikacji Sługi Bożego Jana Pawła II – </w:t>
            </w:r>
            <w:r>
              <w:rPr>
                <w:rFonts w:ascii="Times New Roman" w:hAnsi="Times New Roman" w:cs="Times New Roman"/>
              </w:rPr>
              <w:t>seans filmowy pt. „Apartament”</w:t>
            </w:r>
          </w:p>
          <w:p w:rsidR="00410B95" w:rsidRDefault="00410B95">
            <w:pPr>
              <w:rPr>
                <w:rFonts w:ascii="Times New Roman" w:hAnsi="Times New Roman" w:cs="Times New Roman"/>
              </w:rPr>
            </w:pPr>
            <w:r>
              <w:rPr>
                <w:rFonts w:ascii="Times New Roman" w:hAnsi="Times New Roman" w:cs="Times New Roman"/>
              </w:rPr>
              <w:t>Uczestnicy : mieszkańcy „Domu nad Stawami”.</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34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21.05</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Dzień Otwarty, Dzień Rodzinny w „ Domu nad Stawami”</w:t>
            </w:r>
          </w:p>
          <w:p w:rsidR="00410B95" w:rsidRDefault="00410B95">
            <w:pPr>
              <w:rPr>
                <w:rFonts w:ascii="Times New Roman" w:hAnsi="Times New Roman" w:cs="Times New Roman"/>
              </w:rPr>
            </w:pPr>
            <w:r>
              <w:rPr>
                <w:rFonts w:ascii="Times New Roman" w:hAnsi="Times New Roman" w:cs="Times New Roman"/>
              </w:rPr>
              <w:t>Uczestynicy : Mieszkańcy DPS z rodzinami, Polski Związek Spadochroniarzy, Młodzieżowy Ośrodek Wychowawczy w Gostchorzy, słuchacze Centrum Kształcenia Ustawicznego  i Zawodowego, Wolontariusze „Domu nad Stawami”.</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Teren Domu</w:t>
            </w:r>
          </w:p>
        </w:tc>
      </w:tr>
      <w:tr w:rsidR="00410B95">
        <w:trPr>
          <w:trHeight w:val="540"/>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23.05</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eastAsia="Times New Roman" w:hAnsi="Times New Roman" w:cs="Times New Roman"/>
              </w:rPr>
              <w:t>„</w:t>
            </w:r>
            <w:r>
              <w:rPr>
                <w:rFonts w:ascii="Times New Roman" w:hAnsi="Times New Roman" w:cs="Times New Roman"/>
                <w:b/>
              </w:rPr>
              <w:t>Autostopem przez Amerykę Pd.”. Spotkanie z podróżnikiem Damianem Pękalą cz. I.</w:t>
            </w:r>
          </w:p>
          <w:p w:rsidR="00410B95" w:rsidRDefault="00410B95">
            <w:pPr>
              <w:rPr>
                <w:rFonts w:ascii="Times New Roman" w:hAnsi="Times New Roman" w:cs="Times New Roman"/>
              </w:rPr>
            </w:pPr>
            <w:r>
              <w:rPr>
                <w:rFonts w:ascii="Times New Roman" w:hAnsi="Times New Roman" w:cs="Times New Roman"/>
              </w:rPr>
              <w:t>Uczestnicy: mieszkańcy Domu.</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540"/>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26.05</w:t>
            </w:r>
          </w:p>
          <w:p w:rsidR="00410B95" w:rsidRDefault="00410B95">
            <w:pPr>
              <w:jc w:val="center"/>
              <w:rPr>
                <w:rFonts w:ascii="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Dzień Matki”.</w:t>
            </w:r>
            <w:r>
              <w:rPr>
                <w:rFonts w:ascii="Times New Roman" w:hAnsi="Times New Roman" w:cs="Times New Roman"/>
              </w:rPr>
              <w:t xml:space="preserve"> Prelekcja ks. Kapelana. Seans filmowy.</w:t>
            </w:r>
          </w:p>
          <w:p w:rsidR="00410B95" w:rsidRDefault="00410B95">
            <w:pPr>
              <w:rPr>
                <w:rFonts w:ascii="Times New Roman" w:hAnsi="Times New Roman" w:cs="Times New Roman"/>
              </w:rPr>
            </w:pPr>
            <w:r>
              <w:rPr>
                <w:rFonts w:ascii="Times New Roman" w:hAnsi="Times New Roman" w:cs="Times New Roman"/>
              </w:rPr>
              <w:t>Uczestnicy: mieszkańcy Domu.</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1221"/>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30.05</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rPr>
              <w:t>„</w:t>
            </w:r>
            <w:r>
              <w:rPr>
                <w:rFonts w:ascii="Times New Roman" w:hAnsi="Times New Roman" w:cs="Times New Roman"/>
                <w:b/>
              </w:rPr>
              <w:t>Autostopem przez Amerykę Pd.”. Spotkanie z podróżnikiem Damianem Pękalą cz. II.</w:t>
            </w:r>
          </w:p>
          <w:p w:rsidR="00410B95" w:rsidRDefault="00410B95">
            <w:pPr>
              <w:rPr>
                <w:rFonts w:ascii="Times New Roman" w:hAnsi="Times New Roman" w:cs="Times New Roman"/>
                <w:b/>
              </w:rPr>
            </w:pPr>
            <w:r>
              <w:rPr>
                <w:rFonts w:ascii="Times New Roman" w:hAnsi="Times New Roman" w:cs="Times New Roman"/>
              </w:rPr>
              <w:t>Uczestnicy: mieszkańcy Domu.</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1800"/>
        </w:trPr>
        <w:tc>
          <w:tcPr>
            <w:tcW w:w="1268" w:type="dxa"/>
            <w:tcBorders>
              <w:top w:val="single" w:sz="4" w:space="0" w:color="000000"/>
              <w:left w:val="single" w:sz="4" w:space="0" w:color="000000"/>
              <w:bottom w:val="single" w:sz="4" w:space="0" w:color="000000"/>
            </w:tcBorders>
            <w:shd w:val="clear" w:color="auto" w:fill="auto"/>
          </w:tcPr>
          <w:p w:rsidR="00410B95" w:rsidRDefault="00410B95">
            <w:pPr>
              <w:jc w:val="center"/>
              <w:rPr>
                <w:rFonts w:ascii="Times New Roman" w:hAnsi="Times New Roman" w:cs="Times New Roman"/>
                <w:b/>
              </w:rPr>
            </w:pPr>
            <w:r>
              <w:rPr>
                <w:rFonts w:ascii="Times New Roman" w:hAnsi="Times New Roman" w:cs="Times New Roman"/>
              </w:rPr>
              <w:t>07.06</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 xml:space="preserve">W  saloniku…” </w:t>
            </w:r>
            <w:r>
              <w:rPr>
                <w:rFonts w:ascii="Times New Roman" w:hAnsi="Times New Roman" w:cs="Times New Roman"/>
              </w:rPr>
              <w:t>Montaż słowno – muzyczny połączony z poczęstunkiem – spotkanie przygotowała młodzież z I Liceum Ogólnokształcącego im. B. Prusa w Siedlcach.</w:t>
            </w:r>
          </w:p>
          <w:p w:rsidR="00410B95" w:rsidRDefault="00410B95">
            <w:pPr>
              <w:rPr>
                <w:rFonts w:ascii="Times New Roman" w:hAnsi="Times New Roman" w:cs="Times New Roman"/>
                <w:b/>
              </w:rPr>
            </w:pPr>
            <w:r>
              <w:rPr>
                <w:rFonts w:ascii="Times New Roman" w:hAnsi="Times New Roman" w:cs="Times New Roman"/>
              </w:rPr>
              <w:t>Uczestnicy: mieszkańcy Domu, uczniowie szkoły pod opieką nauczyciela Pani Iwony Niedziółki.</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540"/>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07.06</w:t>
            </w:r>
          </w:p>
          <w:p w:rsidR="00410B95" w:rsidRDefault="00410B95">
            <w:pPr>
              <w:jc w:val="center"/>
              <w:rPr>
                <w:rFonts w:ascii="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 xml:space="preserve">Jutro będziemy szczęśliwi”. </w:t>
            </w:r>
            <w:r>
              <w:rPr>
                <w:rFonts w:ascii="Times New Roman" w:hAnsi="Times New Roman" w:cs="Times New Roman"/>
              </w:rPr>
              <w:t>Seans filmowy.</w:t>
            </w:r>
          </w:p>
          <w:p w:rsidR="00410B95" w:rsidRDefault="00410B95">
            <w:pPr>
              <w:rPr>
                <w:rFonts w:ascii="Times New Roman" w:hAnsi="Times New Roman" w:cs="Times New Roman"/>
              </w:rPr>
            </w:pPr>
            <w:r>
              <w:rPr>
                <w:rFonts w:ascii="Times New Roman" w:hAnsi="Times New Roman" w:cs="Times New Roman"/>
              </w:rPr>
              <w:t>Organizatorzy: NoveKino Siedlce</w:t>
            </w:r>
          </w:p>
          <w:p w:rsidR="00410B95" w:rsidRDefault="00410B95">
            <w:pPr>
              <w:rPr>
                <w:rFonts w:ascii="Times New Roman" w:hAnsi="Times New Roman" w:cs="Times New Roman"/>
                <w:b/>
              </w:rPr>
            </w:pPr>
            <w:r>
              <w:rPr>
                <w:rFonts w:ascii="Times New Roman" w:hAnsi="Times New Roman" w:cs="Times New Roman"/>
              </w:rPr>
              <w:t>Uczestnicy: mieszkańcy i pracownicy Domu.</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NoveKino Siedlce</w:t>
            </w:r>
          </w:p>
        </w:tc>
      </w:tr>
      <w:tr w:rsidR="00410B95">
        <w:trPr>
          <w:trHeight w:val="172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08.06</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Śpiewać każdy może”</w:t>
            </w:r>
          </w:p>
          <w:p w:rsidR="00410B95" w:rsidRDefault="00410B95">
            <w:pPr>
              <w:rPr>
                <w:rFonts w:ascii="Times New Roman" w:hAnsi="Times New Roman" w:cs="Times New Roman"/>
              </w:rPr>
            </w:pPr>
            <w:r>
              <w:rPr>
                <w:rFonts w:ascii="Times New Roman" w:hAnsi="Times New Roman" w:cs="Times New Roman"/>
              </w:rPr>
              <w:t>Organizatorzy : Dom Pomocy Społecznej „ św. Józefa”</w:t>
            </w:r>
          </w:p>
          <w:p w:rsidR="00410B95" w:rsidRDefault="00410B95">
            <w:pPr>
              <w:rPr>
                <w:rFonts w:ascii="Times New Roman" w:hAnsi="Times New Roman" w:cs="Times New Roman"/>
              </w:rPr>
            </w:pPr>
            <w:r>
              <w:rPr>
                <w:rFonts w:ascii="Times New Roman" w:hAnsi="Times New Roman" w:cs="Times New Roman"/>
              </w:rPr>
              <w:t>Uczestnicy: Mieszkańcy DPS „ Dom nad Stawami”, DPS „Jedlina”, DPS Wirów, DPS św. Józefa.</w:t>
            </w: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DPS „św. Józefa”</w:t>
            </w:r>
          </w:p>
        </w:tc>
      </w:tr>
      <w:tr w:rsidR="00410B95">
        <w:trPr>
          <w:trHeight w:val="67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13.06</w:t>
            </w:r>
          </w:p>
          <w:p w:rsidR="00410B95" w:rsidRDefault="00410B95">
            <w:pPr>
              <w:rPr>
                <w:rFonts w:ascii="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Być dobrym jak Chleb” Przegląd Twórczości Scenicznej Osób Niepełnosprawnych.</w:t>
            </w:r>
          </w:p>
          <w:p w:rsidR="00410B95" w:rsidRDefault="00410B95">
            <w:pPr>
              <w:rPr>
                <w:rFonts w:ascii="Times New Roman" w:hAnsi="Times New Roman" w:cs="Times New Roman"/>
              </w:rPr>
            </w:pPr>
            <w:r>
              <w:rPr>
                <w:rFonts w:ascii="Times New Roman" w:hAnsi="Times New Roman" w:cs="Times New Roman"/>
              </w:rPr>
              <w:t>Organizatorzy: Katolickie Stowarzyszenie Niepełnosprawnych.</w:t>
            </w:r>
          </w:p>
          <w:p w:rsidR="00410B95" w:rsidRDefault="00410B95">
            <w:pPr>
              <w:rPr>
                <w:rFonts w:ascii="Times New Roman" w:hAnsi="Times New Roman" w:cs="Times New Roman"/>
                <w:b/>
              </w:rPr>
            </w:pPr>
            <w:r>
              <w:rPr>
                <w:rFonts w:ascii="Times New Roman" w:hAnsi="Times New Roman" w:cs="Times New Roman"/>
              </w:rPr>
              <w:t>Uczestnicy: mieszkańcy Domu, Miejskie Przedszkole nr 21, Miejskie Przedszkole 27, WTZ „Caritas” Diecezji Siedleckiej, WTZ w Żelechowie, ŚDS dla osób niepełnosprawnych intelektualnie i osób z autyzmem, WTZ w Kisielanach i inni zaproszeni goście.</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CKiS Siedlce</w:t>
            </w:r>
          </w:p>
        </w:tc>
      </w:tr>
      <w:tr w:rsidR="00410B95">
        <w:trPr>
          <w:trHeight w:val="870"/>
        </w:trPr>
        <w:tc>
          <w:tcPr>
            <w:tcW w:w="1268" w:type="dxa"/>
            <w:tcBorders>
              <w:top w:val="single" w:sz="4" w:space="0" w:color="000000"/>
              <w:left w:val="single" w:sz="4" w:space="0" w:color="000000"/>
              <w:bottom w:val="single" w:sz="4" w:space="0" w:color="000000"/>
            </w:tcBorders>
            <w:shd w:val="clear" w:color="auto" w:fill="auto"/>
          </w:tcPr>
          <w:p w:rsidR="00410B95" w:rsidRDefault="00410B95">
            <w:pPr>
              <w:jc w:val="center"/>
              <w:rPr>
                <w:rFonts w:ascii="Times New Roman" w:hAnsi="Times New Roman" w:cs="Times New Roman"/>
                <w:b/>
              </w:rPr>
            </w:pPr>
            <w:r>
              <w:rPr>
                <w:rFonts w:ascii="Times New Roman" w:hAnsi="Times New Roman" w:cs="Times New Roman"/>
              </w:rPr>
              <w:t>16.06</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 xml:space="preserve">„ </w:t>
            </w:r>
            <w:r>
              <w:rPr>
                <w:rFonts w:ascii="Times New Roman" w:hAnsi="Times New Roman" w:cs="Times New Roman"/>
                <w:b/>
              </w:rPr>
              <w:t xml:space="preserve">Brat Albert – życiorys i działalność Adam Chmielowskiego” </w:t>
            </w:r>
            <w:r>
              <w:rPr>
                <w:rFonts w:ascii="Times New Roman" w:hAnsi="Times New Roman" w:cs="Times New Roman"/>
              </w:rPr>
              <w:t>– prelekcje przygotowała siostra przełożona z zakonu Albertynek</w:t>
            </w:r>
          </w:p>
          <w:p w:rsidR="00410B95" w:rsidRDefault="00410B95">
            <w:pPr>
              <w:rPr>
                <w:rFonts w:ascii="Times New Roman" w:hAnsi="Times New Roman" w:cs="Times New Roman"/>
                <w:b/>
              </w:rPr>
            </w:pPr>
            <w:r>
              <w:rPr>
                <w:rFonts w:ascii="Times New Roman" w:hAnsi="Times New Roman" w:cs="Times New Roman"/>
              </w:rPr>
              <w:t>Uczestnicy : mieszkańcy domu</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1275"/>
        </w:trPr>
        <w:tc>
          <w:tcPr>
            <w:tcW w:w="1268" w:type="dxa"/>
            <w:tcBorders>
              <w:top w:val="single" w:sz="4" w:space="0" w:color="000000"/>
              <w:left w:val="single" w:sz="4" w:space="0" w:color="000000"/>
              <w:bottom w:val="single" w:sz="4" w:space="0" w:color="000000"/>
            </w:tcBorders>
            <w:shd w:val="clear" w:color="auto" w:fill="auto"/>
          </w:tcPr>
          <w:p w:rsidR="00410B95" w:rsidRDefault="00410B95">
            <w:pPr>
              <w:jc w:val="center"/>
              <w:rPr>
                <w:rFonts w:ascii="Times New Roman" w:hAnsi="Times New Roman" w:cs="Times New Roman"/>
                <w:b/>
              </w:rPr>
            </w:pPr>
            <w:r>
              <w:rPr>
                <w:rFonts w:ascii="Times New Roman" w:hAnsi="Times New Roman" w:cs="Times New Roman"/>
              </w:rPr>
              <w:t>18.06</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Sobótkowe Spotkanie</w:t>
            </w:r>
            <w:r>
              <w:rPr>
                <w:rFonts w:ascii="Times New Roman" w:hAnsi="Times New Roman" w:cs="Times New Roman"/>
              </w:rPr>
              <w:t>” DPS Kukawki</w:t>
            </w:r>
          </w:p>
          <w:p w:rsidR="00410B95" w:rsidRDefault="00410B95">
            <w:pPr>
              <w:rPr>
                <w:rFonts w:ascii="Times New Roman" w:hAnsi="Times New Roman" w:cs="Times New Roman"/>
              </w:rPr>
            </w:pPr>
            <w:r>
              <w:rPr>
                <w:rFonts w:ascii="Times New Roman" w:hAnsi="Times New Roman" w:cs="Times New Roman"/>
              </w:rPr>
              <w:t>Organizatorzy : DPS dla Osób z chorobą Alzhaimera w Ptaszkach z filią w Kukawkach.</w:t>
            </w:r>
          </w:p>
          <w:p w:rsidR="00410B95" w:rsidRDefault="00410B95">
            <w:pPr>
              <w:rPr>
                <w:rFonts w:ascii="Times New Roman" w:hAnsi="Times New Roman" w:cs="Times New Roman"/>
              </w:rPr>
            </w:pPr>
            <w:r>
              <w:rPr>
                <w:rFonts w:ascii="Times New Roman" w:hAnsi="Times New Roman" w:cs="Times New Roman"/>
              </w:rPr>
              <w:t>Uczestnicy: Mieszkańcy DPS Kukawki, mieszkańcy „Domu nad Stawami”, KSN, Centrum Kształcenia Zawodowego i Ustawicznego w Siedlcach.</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DPS Kukawki</w:t>
            </w:r>
          </w:p>
        </w:tc>
      </w:tr>
      <w:tr w:rsidR="00410B95">
        <w:trPr>
          <w:trHeight w:val="1260"/>
        </w:trPr>
        <w:tc>
          <w:tcPr>
            <w:tcW w:w="1268" w:type="dxa"/>
            <w:tcBorders>
              <w:top w:val="single" w:sz="4" w:space="0" w:color="000000"/>
              <w:left w:val="single" w:sz="4" w:space="0" w:color="000000"/>
              <w:bottom w:val="single" w:sz="4" w:space="0" w:color="000000"/>
            </w:tcBorders>
            <w:shd w:val="clear" w:color="auto" w:fill="auto"/>
          </w:tcPr>
          <w:p w:rsidR="00410B95" w:rsidRDefault="00410B95">
            <w:pPr>
              <w:jc w:val="center"/>
              <w:rPr>
                <w:rFonts w:ascii="Times New Roman" w:hAnsi="Times New Roman" w:cs="Times New Roman"/>
                <w:b/>
              </w:rPr>
            </w:pPr>
            <w:r>
              <w:rPr>
                <w:rFonts w:ascii="Times New Roman" w:hAnsi="Times New Roman" w:cs="Times New Roman"/>
              </w:rPr>
              <w:lastRenderedPageBreak/>
              <w:t>20.06</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Odpust ku czci św. Brata Alberta</w:t>
            </w:r>
          </w:p>
          <w:p w:rsidR="00410B95" w:rsidRDefault="00410B95">
            <w:pPr>
              <w:rPr>
                <w:rFonts w:ascii="Times New Roman" w:hAnsi="Times New Roman" w:cs="Times New Roman"/>
              </w:rPr>
            </w:pPr>
            <w:r>
              <w:rPr>
                <w:rFonts w:ascii="Times New Roman" w:hAnsi="Times New Roman" w:cs="Times New Roman"/>
              </w:rPr>
              <w:t>Uczestnicy : ks. Dziekan dekanatu siedleckiego Grzegorz Suchodolski, Przewodniczący Rady Miasta Siedlce Henryk Niedziółka, Wiceprzewodniczący RMS Mariusz Orzełowski, Radni Miasta Siedlce, kwartet chóru Miasta Siedlce, goście z DPS „Jedlina”, DPS „ św. Józefa”, DPS Wirów, KSN, DPS Jabłonna Lacka, WTZ Siedlce, ŚDS przy MOPR, ŚDS dla osób upośledzonych umysłowo i osób z autyzmem, mieszkańcy, pracownicy Domu, oraz wolontariusze.</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Teren Domu</w:t>
            </w:r>
          </w:p>
        </w:tc>
      </w:tr>
      <w:tr w:rsidR="00410B95">
        <w:trPr>
          <w:trHeight w:val="718"/>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22.06</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Rozpoczęcie lata”. Piknik</w:t>
            </w:r>
          </w:p>
          <w:p w:rsidR="00410B95" w:rsidRDefault="00410B95">
            <w:pPr>
              <w:rPr>
                <w:rFonts w:ascii="Times New Roman" w:hAnsi="Times New Roman" w:cs="Times New Roman"/>
              </w:rPr>
            </w:pPr>
            <w:r>
              <w:rPr>
                <w:rFonts w:ascii="Times New Roman" w:hAnsi="Times New Roman" w:cs="Times New Roman"/>
              </w:rPr>
              <w:t>Organizator: Dom Pomocy Społecznej im. św. Franciszka Salezego w Warszawie.</w:t>
            </w:r>
          </w:p>
          <w:p w:rsidR="00410B95" w:rsidRDefault="00410B95">
            <w:pPr>
              <w:rPr>
                <w:rFonts w:ascii="Times New Roman" w:hAnsi="Times New Roman" w:cs="Times New Roman"/>
              </w:rPr>
            </w:pPr>
            <w:r>
              <w:rPr>
                <w:rFonts w:ascii="Times New Roman" w:hAnsi="Times New Roman" w:cs="Times New Roman"/>
              </w:rPr>
              <w:t>Uczestnicy: mieszkańcy i pracownicy Domu, mieszkańcy i pracownicy DPS im. św. F. Salezego, mieszkańcy, uczestnicy instytucji pomocowych z Warszawy i okolic, wolontariusze.</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Warszawa</w:t>
            </w:r>
          </w:p>
        </w:tc>
      </w:tr>
      <w:tr w:rsidR="00410B95">
        <w:trPr>
          <w:trHeight w:val="718"/>
        </w:trPr>
        <w:tc>
          <w:tcPr>
            <w:tcW w:w="1268" w:type="dxa"/>
            <w:tcBorders>
              <w:top w:val="single" w:sz="4" w:space="0" w:color="000000"/>
              <w:left w:val="single" w:sz="4" w:space="0" w:color="000000"/>
              <w:bottom w:val="single" w:sz="4" w:space="0" w:color="000000"/>
            </w:tcBorders>
            <w:shd w:val="clear" w:color="auto" w:fill="auto"/>
          </w:tcPr>
          <w:p w:rsidR="00410B95" w:rsidRDefault="00410B95">
            <w:pPr>
              <w:jc w:val="center"/>
              <w:rPr>
                <w:rFonts w:ascii="Times New Roman" w:eastAsia="Times New Roman" w:hAnsi="Times New Roman" w:cs="Times New Roman"/>
                <w:b/>
              </w:rPr>
            </w:pPr>
            <w:r>
              <w:rPr>
                <w:rFonts w:ascii="Times New Roman" w:hAnsi="Times New Roman" w:cs="Times New Roman"/>
              </w:rPr>
              <w:t>26.06</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Powitanie lata nad stawami”. Grill i wspólne muzykowanie.</w:t>
            </w:r>
          </w:p>
          <w:p w:rsidR="00410B95" w:rsidRDefault="00410B95">
            <w:pPr>
              <w:rPr>
                <w:rFonts w:ascii="Times New Roman" w:hAnsi="Times New Roman" w:cs="Times New Roman"/>
              </w:rPr>
            </w:pPr>
            <w:r>
              <w:rPr>
                <w:rFonts w:ascii="Times New Roman" w:hAnsi="Times New Roman" w:cs="Times New Roman"/>
              </w:rPr>
              <w:t>Uczestnicy: mieszkańcy i pracownicy Domu, Antonina Mąka i inni wolontariusze.</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jc w:val="center"/>
            </w:pPr>
            <w:r>
              <w:rPr>
                <w:rFonts w:ascii="Times New Roman" w:eastAsia="Times New Roman" w:hAnsi="Times New Roman" w:cs="Times New Roman"/>
              </w:rPr>
              <w:t>„</w:t>
            </w:r>
            <w:r>
              <w:rPr>
                <w:rFonts w:ascii="Times New Roman" w:hAnsi="Times New Roman" w:cs="Times New Roman"/>
              </w:rPr>
              <w:t>Nasza szopa” – teren Domu</w:t>
            </w:r>
          </w:p>
        </w:tc>
      </w:tr>
      <w:tr w:rsidR="00410B95">
        <w:trPr>
          <w:trHeight w:val="718"/>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28.06</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 xml:space="preserve">Uśmiech za uśmiech”. </w:t>
            </w:r>
            <w:r>
              <w:rPr>
                <w:rFonts w:ascii="Times New Roman" w:hAnsi="Times New Roman" w:cs="Times New Roman"/>
              </w:rPr>
              <w:t>Impreza integracyjna.</w:t>
            </w:r>
          </w:p>
          <w:p w:rsidR="00410B95" w:rsidRDefault="00410B95">
            <w:pPr>
              <w:rPr>
                <w:rFonts w:ascii="Times New Roman" w:hAnsi="Times New Roman" w:cs="Times New Roman"/>
              </w:rPr>
            </w:pPr>
            <w:r>
              <w:rPr>
                <w:rFonts w:ascii="Times New Roman" w:hAnsi="Times New Roman" w:cs="Times New Roman"/>
              </w:rPr>
              <w:t>Organizatorzy: Dom Pomocy Społecznej w Jabłonnie Lackiej</w:t>
            </w:r>
          </w:p>
          <w:p w:rsidR="00410B95" w:rsidRDefault="00410B95">
            <w:pPr>
              <w:rPr>
                <w:rFonts w:ascii="Times New Roman" w:hAnsi="Times New Roman" w:cs="Times New Roman"/>
              </w:rPr>
            </w:pPr>
            <w:r>
              <w:rPr>
                <w:rFonts w:ascii="Times New Roman" w:hAnsi="Times New Roman" w:cs="Times New Roman"/>
              </w:rPr>
              <w:t>Uczestnicy: mieszkańcy i pracownicy Domu, mieszkańcy i pracownicy z DPS Wirów, DPS Kutno, DPS Warszawa.</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Jabłonna Lacka</w:t>
            </w:r>
          </w:p>
        </w:tc>
      </w:tr>
      <w:tr w:rsidR="00410B95">
        <w:trPr>
          <w:trHeight w:val="718"/>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29.06</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 xml:space="preserve">Wianki 2017” . </w:t>
            </w:r>
            <w:r>
              <w:rPr>
                <w:rFonts w:ascii="Times New Roman" w:hAnsi="Times New Roman" w:cs="Times New Roman"/>
              </w:rPr>
              <w:t>Impreza plenerowa.</w:t>
            </w:r>
          </w:p>
          <w:p w:rsidR="00410B95" w:rsidRDefault="00410B95">
            <w:pPr>
              <w:rPr>
                <w:rFonts w:ascii="Times New Roman" w:hAnsi="Times New Roman" w:cs="Times New Roman"/>
              </w:rPr>
            </w:pPr>
            <w:r>
              <w:rPr>
                <w:rFonts w:ascii="Times New Roman" w:hAnsi="Times New Roman" w:cs="Times New Roman"/>
              </w:rPr>
              <w:t>Organizatorzy: Dom Pomocy Społecznej w Wirowie</w:t>
            </w:r>
          </w:p>
          <w:p w:rsidR="00410B95" w:rsidRDefault="00410B95">
            <w:pPr>
              <w:rPr>
                <w:rFonts w:ascii="Times New Roman" w:hAnsi="Times New Roman" w:cs="Times New Roman"/>
              </w:rPr>
            </w:pPr>
            <w:r>
              <w:rPr>
                <w:rFonts w:ascii="Times New Roman" w:hAnsi="Times New Roman" w:cs="Times New Roman"/>
              </w:rPr>
              <w:t xml:space="preserve">Uczestnicy: mieszkańcy i pracownicy Domu, ŚDS </w:t>
            </w:r>
            <w:r>
              <w:rPr>
                <w:rFonts w:ascii="Times New Roman" w:hAnsi="Times New Roman" w:cs="Times New Roman"/>
                <w:bCs/>
              </w:rPr>
              <w:t>dla osób niepełnosprawnych intelektualnie i osób z autyzmem w Siedlcach DPS im. św. Józefa w Mieni, DPS w Jabłonnie Lackiej.</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Wirów</w:t>
            </w:r>
          </w:p>
        </w:tc>
      </w:tr>
      <w:tr w:rsidR="00410B95">
        <w:trPr>
          <w:trHeight w:val="260"/>
        </w:trPr>
        <w:tc>
          <w:tcPr>
            <w:tcW w:w="9638" w:type="dxa"/>
            <w:gridSpan w:val="3"/>
            <w:tcBorders>
              <w:top w:val="single" w:sz="4" w:space="0" w:color="000000"/>
              <w:left w:val="single" w:sz="4" w:space="0" w:color="000000"/>
              <w:bottom w:val="single" w:sz="4" w:space="0" w:color="000000"/>
              <w:right w:val="single" w:sz="4" w:space="0" w:color="000000"/>
            </w:tcBorders>
            <w:shd w:val="clear" w:color="auto" w:fill="A6A6A6"/>
          </w:tcPr>
          <w:p w:rsidR="00410B95" w:rsidRDefault="00410B95">
            <w:pPr>
              <w:jc w:val="center"/>
            </w:pPr>
            <w:r>
              <w:rPr>
                <w:rFonts w:ascii="Times New Roman" w:hAnsi="Times New Roman" w:cs="Times New Roman"/>
                <w:b/>
                <w:bCs/>
                <w:sz w:val="32"/>
                <w:szCs w:val="22"/>
              </w:rPr>
              <w:t>III KWARTAŁ</w:t>
            </w:r>
          </w:p>
        </w:tc>
      </w:tr>
      <w:tr w:rsidR="00410B95">
        <w:trPr>
          <w:trHeight w:val="242"/>
        </w:trPr>
        <w:tc>
          <w:tcPr>
            <w:tcW w:w="1268" w:type="dxa"/>
            <w:tcBorders>
              <w:top w:val="single" w:sz="4" w:space="0" w:color="000000"/>
              <w:left w:val="single" w:sz="4" w:space="0" w:color="000000"/>
              <w:bottom w:val="single" w:sz="4" w:space="0" w:color="000000"/>
            </w:tcBorders>
            <w:shd w:val="clear" w:color="auto" w:fill="A6A6A6"/>
          </w:tcPr>
          <w:p w:rsidR="00410B95" w:rsidRDefault="00410B95">
            <w:pPr>
              <w:jc w:val="center"/>
              <w:rPr>
                <w:rFonts w:ascii="Times New Roman" w:hAnsi="Times New Roman" w:cs="Times New Roman"/>
                <w:b/>
                <w:i/>
                <w:iCs/>
                <w:sz w:val="32"/>
                <w:szCs w:val="22"/>
              </w:rPr>
            </w:pPr>
            <w:r>
              <w:rPr>
                <w:rFonts w:ascii="Times New Roman" w:hAnsi="Times New Roman" w:cs="Times New Roman"/>
                <w:sz w:val="32"/>
                <w:szCs w:val="20"/>
              </w:rPr>
              <w:t>DATA</w:t>
            </w:r>
          </w:p>
        </w:tc>
        <w:tc>
          <w:tcPr>
            <w:tcW w:w="5931" w:type="dxa"/>
            <w:tcBorders>
              <w:top w:val="single" w:sz="4" w:space="0" w:color="000000"/>
              <w:left w:val="single" w:sz="4" w:space="0" w:color="000000"/>
              <w:bottom w:val="single" w:sz="4" w:space="0" w:color="000000"/>
            </w:tcBorders>
            <w:shd w:val="clear" w:color="auto" w:fill="A6A6A6"/>
          </w:tcPr>
          <w:p w:rsidR="00410B95" w:rsidRDefault="00410B95">
            <w:pPr>
              <w:jc w:val="center"/>
              <w:rPr>
                <w:rFonts w:ascii="Times New Roman" w:hAnsi="Times New Roman" w:cs="Times New Roman"/>
                <w:bCs/>
                <w:sz w:val="32"/>
                <w:szCs w:val="22"/>
              </w:rPr>
            </w:pPr>
            <w:r>
              <w:rPr>
                <w:rFonts w:ascii="Times New Roman" w:hAnsi="Times New Roman" w:cs="Times New Roman"/>
                <w:b/>
                <w:i/>
                <w:iCs/>
                <w:sz w:val="32"/>
                <w:szCs w:val="22"/>
              </w:rPr>
              <w:t>RODZAJ UROCZYSTOŚCI</w:t>
            </w:r>
          </w:p>
        </w:tc>
        <w:tc>
          <w:tcPr>
            <w:tcW w:w="2439" w:type="dxa"/>
            <w:tcBorders>
              <w:top w:val="single" w:sz="4" w:space="0" w:color="000000"/>
              <w:left w:val="single" w:sz="4" w:space="0" w:color="000000"/>
              <w:bottom w:val="single" w:sz="4" w:space="0" w:color="000000"/>
              <w:right w:val="single" w:sz="4" w:space="0" w:color="000000"/>
            </w:tcBorders>
            <w:shd w:val="clear" w:color="auto" w:fill="A6A6A6"/>
          </w:tcPr>
          <w:p w:rsidR="00410B95" w:rsidRDefault="00410B95">
            <w:pPr>
              <w:jc w:val="center"/>
            </w:pPr>
            <w:r>
              <w:rPr>
                <w:rFonts w:ascii="Times New Roman" w:hAnsi="Times New Roman" w:cs="Times New Roman"/>
                <w:bCs/>
                <w:sz w:val="32"/>
                <w:szCs w:val="22"/>
              </w:rPr>
              <w:t>MIEJSCE</w:t>
            </w:r>
          </w:p>
        </w:tc>
      </w:tr>
      <w:tr w:rsidR="00410B95">
        <w:trPr>
          <w:trHeight w:val="242"/>
        </w:trPr>
        <w:tc>
          <w:tcPr>
            <w:tcW w:w="1268" w:type="dxa"/>
            <w:tcBorders>
              <w:top w:val="single" w:sz="4" w:space="0" w:color="000000"/>
              <w:left w:val="single" w:sz="4" w:space="0" w:color="000000"/>
              <w:bottom w:val="single" w:sz="4" w:space="0" w:color="000000"/>
            </w:tcBorders>
            <w:shd w:val="clear" w:color="auto" w:fill="FFFFFF"/>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i/>
                <w:iCs/>
              </w:rPr>
            </w:pPr>
            <w:r>
              <w:rPr>
                <w:rFonts w:ascii="Times New Roman" w:hAnsi="Times New Roman" w:cs="Times New Roman"/>
              </w:rPr>
              <w:t>04.07</w:t>
            </w:r>
          </w:p>
        </w:tc>
        <w:tc>
          <w:tcPr>
            <w:tcW w:w="5931" w:type="dxa"/>
            <w:tcBorders>
              <w:top w:val="single" w:sz="4" w:space="0" w:color="000000"/>
              <w:left w:val="single" w:sz="4" w:space="0" w:color="000000"/>
              <w:bottom w:val="single" w:sz="4" w:space="0" w:color="000000"/>
            </w:tcBorders>
            <w:shd w:val="clear" w:color="auto" w:fill="FFFFFF"/>
          </w:tcPr>
          <w:p w:rsidR="00410B95" w:rsidRDefault="00410B95">
            <w:pPr>
              <w:snapToGrid w:val="0"/>
              <w:jc w:val="center"/>
              <w:rPr>
                <w:rFonts w:ascii="Times New Roman" w:hAnsi="Times New Roman" w:cs="Times New Roman"/>
                <w:b/>
                <w:i/>
                <w:iCs/>
              </w:rPr>
            </w:pPr>
          </w:p>
          <w:p w:rsidR="00410B95" w:rsidRDefault="00410B95">
            <w:pPr>
              <w:rPr>
                <w:rFonts w:ascii="Times New Roman" w:hAnsi="Times New Roman" w:cs="Times New Roman"/>
                <w:iCs/>
              </w:rPr>
            </w:pPr>
            <w:r>
              <w:rPr>
                <w:rFonts w:ascii="Times New Roman" w:hAnsi="Times New Roman" w:cs="Times New Roman"/>
                <w:b/>
                <w:iCs/>
              </w:rPr>
              <w:t>Wernisaż Pokonkursowej Wystawy Twórczości Plastycznej Osób Niepełnosprawnych „Siedlce Podlasie i Anioły”.</w:t>
            </w:r>
          </w:p>
          <w:p w:rsidR="00410B95" w:rsidRDefault="00410B95">
            <w:pPr>
              <w:rPr>
                <w:rFonts w:ascii="Times New Roman" w:hAnsi="Times New Roman" w:cs="Times New Roman"/>
                <w:iCs/>
              </w:rPr>
            </w:pPr>
            <w:r>
              <w:rPr>
                <w:rFonts w:ascii="Times New Roman" w:hAnsi="Times New Roman" w:cs="Times New Roman"/>
                <w:iCs/>
              </w:rPr>
              <w:t>Organizator: Caritas Diecezji Siedleckiej Warsztat Terapii Zajęciowej.</w:t>
            </w:r>
          </w:p>
          <w:p w:rsidR="00410B95" w:rsidRDefault="00410B95">
            <w:pPr>
              <w:rPr>
                <w:rFonts w:ascii="Times New Roman" w:eastAsia="Times New Roman" w:hAnsi="Times New Roman" w:cs="Times New Roman"/>
                <w:b/>
                <w:iCs/>
              </w:rPr>
            </w:pPr>
            <w:r>
              <w:rPr>
                <w:rFonts w:ascii="Times New Roman" w:hAnsi="Times New Roman" w:cs="Times New Roman"/>
                <w:iCs/>
              </w:rPr>
              <w:t xml:space="preserve">Uczestnicy: mieszkańcy i Pracownicy Domu, Mirosław </w:t>
            </w:r>
            <w:r>
              <w:rPr>
                <w:rFonts w:ascii="Times New Roman" w:hAnsi="Times New Roman" w:cs="Times New Roman"/>
                <w:iCs/>
              </w:rPr>
              <w:lastRenderedPageBreak/>
              <w:t xml:space="preserve">Greluk, Marlena Czajkowska, zastępca dyrektora MOPR Siedlce Przemysław Grzegrzółka, </w:t>
            </w:r>
            <w:r>
              <w:rPr>
                <w:rFonts w:ascii="Times New Roman" w:hAnsi="Times New Roman" w:cs="Times New Roman"/>
              </w:rPr>
              <w:t xml:space="preserve">ŚDS </w:t>
            </w:r>
            <w:r>
              <w:rPr>
                <w:rFonts w:ascii="Times New Roman" w:hAnsi="Times New Roman" w:cs="Times New Roman"/>
                <w:bCs/>
              </w:rPr>
              <w:t>dla osób niepełnosprawnych intelektualnie i osób z autyzmem w Siedlcach, ŚDS przy MOPR w Siedlcach, SOSW w Stoku Lackim, WTZ w Sokołowie Podlaskim, WTZ „Nowa Szansa w Skórcu” i inni zaproszeni goście.</w:t>
            </w:r>
          </w:p>
          <w:p w:rsidR="00410B95" w:rsidRDefault="00410B95">
            <w:pPr>
              <w:rPr>
                <w:rFonts w:ascii="Times New Roman" w:hAnsi="Times New Roman" w:cs="Times New Roman"/>
                <w:bCs/>
                <w:sz w:val="32"/>
                <w:szCs w:val="22"/>
              </w:rPr>
            </w:pPr>
            <w:r>
              <w:rPr>
                <w:rFonts w:ascii="Times New Roman" w:eastAsia="Times New Roman" w:hAnsi="Times New Roman" w:cs="Times New Roman"/>
                <w:b/>
                <w:iCs/>
              </w:rPr>
              <w:t xml:space="preserve"> </w:t>
            </w:r>
          </w:p>
        </w:tc>
        <w:tc>
          <w:tcPr>
            <w:tcW w:w="2439" w:type="dxa"/>
            <w:tcBorders>
              <w:top w:val="single" w:sz="4" w:space="0" w:color="000000"/>
              <w:left w:val="single" w:sz="4" w:space="0" w:color="000000"/>
              <w:bottom w:val="single" w:sz="4" w:space="0" w:color="000000"/>
              <w:right w:val="single" w:sz="4" w:space="0" w:color="000000"/>
            </w:tcBorders>
            <w:shd w:val="clear" w:color="auto" w:fill="FFFFFF"/>
          </w:tcPr>
          <w:p w:rsidR="00410B95" w:rsidRDefault="00410B95">
            <w:pPr>
              <w:snapToGrid w:val="0"/>
              <w:jc w:val="center"/>
              <w:rPr>
                <w:rFonts w:ascii="Times New Roman" w:hAnsi="Times New Roman" w:cs="Times New Roman"/>
                <w:bCs/>
                <w:sz w:val="32"/>
                <w:szCs w:val="22"/>
              </w:rPr>
            </w:pPr>
          </w:p>
          <w:p w:rsidR="00410B95" w:rsidRDefault="00410B95">
            <w:pPr>
              <w:jc w:val="center"/>
            </w:pPr>
            <w:r>
              <w:rPr>
                <w:rFonts w:ascii="Times New Roman" w:hAnsi="Times New Roman" w:cs="Times New Roman"/>
                <w:bCs/>
              </w:rPr>
              <w:t>Biblioteka Główna UPH w Siedlcach</w:t>
            </w:r>
          </w:p>
        </w:tc>
      </w:tr>
      <w:tr w:rsidR="00410B95">
        <w:trPr>
          <w:trHeight w:val="242"/>
        </w:trPr>
        <w:tc>
          <w:tcPr>
            <w:tcW w:w="1268" w:type="dxa"/>
            <w:tcBorders>
              <w:top w:val="single" w:sz="4" w:space="0" w:color="000000"/>
              <w:left w:val="single" w:sz="4" w:space="0" w:color="000000"/>
              <w:bottom w:val="single" w:sz="4" w:space="0" w:color="000000"/>
            </w:tcBorders>
            <w:shd w:val="clear" w:color="auto" w:fill="FFFFFF"/>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i/>
                <w:iCs/>
              </w:rPr>
            </w:pPr>
            <w:r>
              <w:rPr>
                <w:rFonts w:ascii="Times New Roman" w:hAnsi="Times New Roman" w:cs="Times New Roman"/>
              </w:rPr>
              <w:t>06.07</w:t>
            </w:r>
          </w:p>
        </w:tc>
        <w:tc>
          <w:tcPr>
            <w:tcW w:w="5931" w:type="dxa"/>
            <w:tcBorders>
              <w:top w:val="single" w:sz="4" w:space="0" w:color="000000"/>
              <w:left w:val="single" w:sz="4" w:space="0" w:color="000000"/>
              <w:bottom w:val="single" w:sz="4" w:space="0" w:color="000000"/>
            </w:tcBorders>
            <w:shd w:val="clear" w:color="auto" w:fill="FFFFFF"/>
          </w:tcPr>
          <w:p w:rsidR="00410B95" w:rsidRDefault="00410B95">
            <w:pPr>
              <w:snapToGrid w:val="0"/>
              <w:jc w:val="center"/>
              <w:rPr>
                <w:rFonts w:ascii="Times New Roman" w:hAnsi="Times New Roman" w:cs="Times New Roman"/>
                <w:b/>
                <w:i/>
                <w:iCs/>
              </w:rPr>
            </w:pPr>
          </w:p>
          <w:p w:rsidR="00410B95" w:rsidRDefault="00410B95">
            <w:pPr>
              <w:rPr>
                <w:rFonts w:ascii="Times New Roman" w:hAnsi="Times New Roman" w:cs="Times New Roman"/>
                <w:iCs/>
              </w:rPr>
            </w:pPr>
            <w:r>
              <w:rPr>
                <w:rFonts w:ascii="Times New Roman" w:hAnsi="Times New Roman" w:cs="Times New Roman"/>
                <w:b/>
                <w:iCs/>
              </w:rPr>
              <w:t xml:space="preserve">I rocznica śmierci śp. Anny Piluś – wieloletniego pracownika Domu. </w:t>
            </w:r>
          </w:p>
          <w:p w:rsidR="00410B95" w:rsidRDefault="00410B95">
            <w:pPr>
              <w:rPr>
                <w:rFonts w:ascii="Times New Roman" w:hAnsi="Times New Roman" w:cs="Times New Roman"/>
                <w:b/>
                <w:iCs/>
              </w:rPr>
            </w:pPr>
            <w:r>
              <w:rPr>
                <w:rFonts w:ascii="Times New Roman" w:hAnsi="Times New Roman" w:cs="Times New Roman"/>
                <w:iCs/>
              </w:rPr>
              <w:t>Uczestnicy: mieszkańcy i pracownicy Domu.</w:t>
            </w:r>
          </w:p>
          <w:p w:rsidR="00410B95" w:rsidRDefault="00410B95">
            <w:pPr>
              <w:jc w:val="center"/>
              <w:rPr>
                <w:rFonts w:ascii="Times New Roman" w:hAnsi="Times New Roman" w:cs="Times New Roman"/>
                <w:b/>
                <w:iCs/>
              </w:rPr>
            </w:pPr>
          </w:p>
        </w:tc>
        <w:tc>
          <w:tcPr>
            <w:tcW w:w="2439" w:type="dxa"/>
            <w:tcBorders>
              <w:top w:val="single" w:sz="4" w:space="0" w:color="000000"/>
              <w:left w:val="single" w:sz="4" w:space="0" w:color="000000"/>
              <w:bottom w:val="single" w:sz="4" w:space="0" w:color="000000"/>
              <w:right w:val="single" w:sz="4" w:space="0" w:color="000000"/>
            </w:tcBorders>
            <w:shd w:val="clear" w:color="auto" w:fill="FFFFFF"/>
          </w:tcPr>
          <w:p w:rsidR="00410B95" w:rsidRDefault="00410B95">
            <w:pPr>
              <w:snapToGrid w:val="0"/>
              <w:jc w:val="center"/>
              <w:rPr>
                <w:rFonts w:ascii="Times New Roman" w:hAnsi="Times New Roman" w:cs="Times New Roman"/>
                <w:bCs/>
                <w:sz w:val="32"/>
                <w:szCs w:val="22"/>
              </w:rPr>
            </w:pPr>
          </w:p>
          <w:p w:rsidR="00410B95" w:rsidRDefault="00410B95">
            <w:r>
              <w:rPr>
                <w:rFonts w:ascii="Times New Roman" w:hAnsi="Times New Roman" w:cs="Times New Roman"/>
                <w:bCs/>
              </w:rPr>
              <w:t>Międzyrzec Podlaski</w:t>
            </w:r>
          </w:p>
        </w:tc>
      </w:tr>
      <w:tr w:rsidR="00410B95">
        <w:trPr>
          <w:trHeight w:val="728"/>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18.07</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 xml:space="preserve">Bolesław Prus – wspomnienia i powiązania z Siedlcami. </w:t>
            </w:r>
            <w:r>
              <w:rPr>
                <w:rFonts w:ascii="Times New Roman" w:hAnsi="Times New Roman" w:cs="Times New Roman"/>
                <w:bCs/>
              </w:rPr>
              <w:t>Wykład prof. dr hab. Wioletty Machnickiej z UPH</w:t>
            </w:r>
          </w:p>
          <w:p w:rsidR="00410B95" w:rsidRDefault="00410B95">
            <w:pPr>
              <w:rPr>
                <w:rFonts w:ascii="Times New Roman" w:hAnsi="Times New Roman" w:cs="Times New Roman"/>
                <w:b/>
              </w:rPr>
            </w:pPr>
            <w:r>
              <w:rPr>
                <w:rFonts w:ascii="Times New Roman" w:hAnsi="Times New Roman" w:cs="Times New Roman"/>
              </w:rPr>
              <w:t>Uczestnicy : Mieszkańcy Domu</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179"/>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20.07</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hAnsi="Times New Roman" w:cs="Times New Roman"/>
                <w:b/>
              </w:rPr>
              <w:t xml:space="preserve">Integracyjne grillowanie i biesiadowanie w Naszym Domu – </w:t>
            </w:r>
            <w:r>
              <w:rPr>
                <w:rFonts w:ascii="Times New Roman" w:hAnsi="Times New Roman" w:cs="Times New Roman"/>
              </w:rPr>
              <w:t>powitanie nowych mieszkańców, pożegnanie studentów ze Smoleńska.</w:t>
            </w:r>
          </w:p>
          <w:p w:rsidR="00410B95" w:rsidRDefault="00410B95">
            <w:pPr>
              <w:rPr>
                <w:rFonts w:ascii="Times New Roman" w:hAnsi="Times New Roman" w:cs="Times New Roman"/>
                <w:b/>
              </w:rPr>
            </w:pPr>
            <w:r>
              <w:rPr>
                <w:rFonts w:ascii="Times New Roman" w:hAnsi="Times New Roman" w:cs="Times New Roman"/>
              </w:rPr>
              <w:t>Uczestnicy: Studenci na czele z p. Vierą Zajcewą z Akademii Medycznej w Smoleńsku, Środowiskowy Dom Samopomocy przy MOPR, p. Tadeusz Goc, p. Stanisław Kłopotowski, państwo Antonina i Eugeniusz Mąka, oraz mieszkańcy i pracownicy „ Domu nad Stawami”</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Teren Domu</w:t>
            </w:r>
          </w:p>
        </w:tc>
      </w:tr>
      <w:tr w:rsidR="00410B95">
        <w:trPr>
          <w:trHeight w:val="900"/>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28.07</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V Festiwal Piosenki Odczarowanej w Ostrowi Mazowieckiej</w:t>
            </w:r>
          </w:p>
          <w:p w:rsidR="00410B95" w:rsidRDefault="00410B95">
            <w:pPr>
              <w:rPr>
                <w:rFonts w:ascii="Times New Roman" w:hAnsi="Times New Roman" w:cs="Times New Roman"/>
              </w:rPr>
            </w:pPr>
            <w:r>
              <w:rPr>
                <w:rFonts w:ascii="Times New Roman" w:hAnsi="Times New Roman" w:cs="Times New Roman"/>
              </w:rPr>
              <w:t>Organizatorzy: Stowarzyszenie Osób Niepełnosprawnych „Przystań”, Miejski Dom Kultury, Środowiskowy Dom Samopomocy Typu A i B w Ostrowi Mazowieckiej.</w:t>
            </w:r>
          </w:p>
          <w:p w:rsidR="00410B95" w:rsidRDefault="00410B95">
            <w:pPr>
              <w:rPr>
                <w:rFonts w:ascii="Times New Roman" w:hAnsi="Times New Roman" w:cs="Times New Roman"/>
              </w:rPr>
            </w:pPr>
            <w:r>
              <w:rPr>
                <w:rFonts w:ascii="Times New Roman" w:hAnsi="Times New Roman" w:cs="Times New Roman"/>
              </w:rPr>
              <w:t>Uczestnicy: Środowiskowy Dom Samopomocy przy MOPR w Siedlcach, Dom Pomocy Społecznej „Dom nad Stawami”, Środowiskowy Dom Samopomocy typu A i B.</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Ostrów Mazowiecka</w:t>
            </w:r>
          </w:p>
        </w:tc>
      </w:tr>
      <w:tr w:rsidR="00410B95">
        <w:trPr>
          <w:trHeight w:val="1200"/>
        </w:trPr>
        <w:tc>
          <w:tcPr>
            <w:tcW w:w="1268" w:type="dxa"/>
            <w:tcBorders>
              <w:top w:val="single" w:sz="4" w:space="0" w:color="000000"/>
              <w:left w:val="single" w:sz="4" w:space="0" w:color="000000"/>
              <w:bottom w:val="single" w:sz="4" w:space="0" w:color="000000"/>
            </w:tcBorders>
            <w:shd w:val="clear" w:color="auto" w:fill="auto"/>
          </w:tcPr>
          <w:p w:rsidR="00410B95" w:rsidRDefault="00410B95">
            <w:pPr>
              <w:rPr>
                <w:rFonts w:ascii="Times New Roman" w:hAnsi="Times New Roman" w:cs="Times New Roman"/>
              </w:rPr>
            </w:pPr>
            <w:r>
              <w:rPr>
                <w:rFonts w:ascii="Times New Roman" w:eastAsia="Times New Roman" w:hAnsi="Times New Roman" w:cs="Times New Roman"/>
              </w:rPr>
              <w:t xml:space="preserve"> </w:t>
            </w:r>
          </w:p>
          <w:p w:rsidR="00410B95" w:rsidRDefault="00410B95">
            <w:pPr>
              <w:jc w:val="center"/>
              <w:rPr>
                <w:rFonts w:ascii="Times New Roman" w:hAnsi="Times New Roman" w:cs="Times New Roman"/>
              </w:rPr>
            </w:pPr>
            <w:r>
              <w:rPr>
                <w:rFonts w:ascii="Times New Roman" w:hAnsi="Times New Roman" w:cs="Times New Roman"/>
              </w:rPr>
              <w:t>01.08</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pStyle w:val="Tekstpodstawowywcity"/>
              <w:snapToGrid w:val="0"/>
              <w:ind w:left="0"/>
              <w:rPr>
                <w:rFonts w:ascii="Times New Roman" w:hAnsi="Times New Roman" w:cs="Times New Roman"/>
                <w:b w:val="0"/>
              </w:rPr>
            </w:pPr>
          </w:p>
          <w:p w:rsidR="00410B95" w:rsidRDefault="00410B95">
            <w:pPr>
              <w:pStyle w:val="Tekstpodstawowywcity"/>
              <w:ind w:left="0"/>
              <w:jc w:val="left"/>
              <w:rPr>
                <w:rFonts w:ascii="Times New Roman" w:hAnsi="Times New Roman" w:cs="Times New Roman"/>
              </w:rPr>
            </w:pPr>
            <w:r>
              <w:rPr>
                <w:rFonts w:ascii="Times New Roman" w:hAnsi="Times New Roman" w:cs="Times New Roman"/>
                <w:b w:val="0"/>
              </w:rPr>
              <w:t>73 rocznica wybuchu Powstania Warszawskiego – Narodowy Dzień Pamięci Powstania Warszawskiego.</w:t>
            </w:r>
          </w:p>
          <w:p w:rsidR="00410B95" w:rsidRDefault="00410B95">
            <w:pPr>
              <w:pStyle w:val="Tekstpodstawowywcity"/>
              <w:ind w:left="0"/>
              <w:jc w:val="left"/>
              <w:rPr>
                <w:rFonts w:ascii="Times New Roman" w:hAnsi="Times New Roman" w:cs="Times New Roman"/>
              </w:rPr>
            </w:pPr>
            <w:r>
              <w:rPr>
                <w:rFonts w:ascii="Times New Roman" w:hAnsi="Times New Roman" w:cs="Times New Roman"/>
              </w:rPr>
              <w:t>Uczestnicy: dr Rafał Roguski z Uniwersytetu Przyrodniczo – Humanistycznego, harcerze z Hufca „Podlasie”, mieszkańcy Domu Pomocy Społecznej „Dom nad Stawami”.</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930"/>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10.08</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hAnsi="Times New Roman" w:cs="Times New Roman"/>
                <w:b/>
              </w:rPr>
              <w:t xml:space="preserve">Dzień lodów waniliowych. </w:t>
            </w:r>
            <w:r>
              <w:rPr>
                <w:rFonts w:ascii="Times New Roman" w:hAnsi="Times New Roman" w:cs="Times New Roman"/>
              </w:rPr>
              <w:t>Degustacja lodów, wspólna zabawa przy karaoke.</w:t>
            </w:r>
          </w:p>
          <w:p w:rsidR="00410B95" w:rsidRDefault="00410B95">
            <w:pPr>
              <w:rPr>
                <w:rFonts w:ascii="Times New Roman" w:hAnsi="Times New Roman" w:cs="Times New Roman"/>
                <w:b/>
              </w:rPr>
            </w:pPr>
            <w:r>
              <w:rPr>
                <w:rFonts w:ascii="Times New Roman" w:hAnsi="Times New Roman" w:cs="Times New Roman"/>
              </w:rPr>
              <w:t>Uczestnicy: mieszkańcy Domu.</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930"/>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15.08</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hAnsi="Times New Roman" w:cs="Times New Roman"/>
                <w:b/>
              </w:rPr>
              <w:t>Święto Wojska Polskiego oraz rocznicy Bitwy warszawskiej.</w:t>
            </w:r>
          </w:p>
          <w:p w:rsidR="00410B95" w:rsidRDefault="00410B95">
            <w:pPr>
              <w:rPr>
                <w:rFonts w:ascii="Times New Roman" w:hAnsi="Times New Roman" w:cs="Times New Roman"/>
              </w:rPr>
            </w:pPr>
            <w:r>
              <w:rPr>
                <w:rFonts w:ascii="Times New Roman" w:hAnsi="Times New Roman" w:cs="Times New Roman"/>
              </w:rPr>
              <w:t>Organizator. Miasto Siedlce.</w:t>
            </w:r>
          </w:p>
          <w:p w:rsidR="00410B95" w:rsidRDefault="00410B95">
            <w:pPr>
              <w:rPr>
                <w:rFonts w:ascii="Times New Roman" w:hAnsi="Times New Roman" w:cs="Times New Roman"/>
                <w:b/>
              </w:rPr>
            </w:pPr>
            <w:r>
              <w:rPr>
                <w:rFonts w:ascii="Times New Roman" w:hAnsi="Times New Roman" w:cs="Times New Roman"/>
              </w:rPr>
              <w:t>Uczestnicy: mieszkańcy i pracownik Domu. Prezydent Miasta Siedlce Wojciech Kudelski, Dowódca Garnizonu Siedlce ppłk Sebastian Kembrowski, przedstawiciele placówek, instytucji i organizacji, mieszkańcy Siedlec.</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 xml:space="preserve">Kościół garnizonowy, </w:t>
            </w:r>
          </w:p>
          <w:p w:rsidR="00410B95" w:rsidRDefault="00410B95">
            <w:pPr>
              <w:jc w:val="center"/>
            </w:pPr>
            <w:r>
              <w:rPr>
                <w:rFonts w:ascii="Times New Roman" w:hAnsi="Times New Roman" w:cs="Times New Roman"/>
              </w:rPr>
              <w:t>Skwer Niepodległości</w:t>
            </w:r>
          </w:p>
        </w:tc>
      </w:tr>
      <w:tr w:rsidR="00410B95">
        <w:trPr>
          <w:trHeight w:val="595"/>
        </w:trPr>
        <w:tc>
          <w:tcPr>
            <w:tcW w:w="1268" w:type="dxa"/>
            <w:tcBorders>
              <w:top w:val="single" w:sz="4" w:space="0" w:color="000000"/>
              <w:left w:val="single" w:sz="4" w:space="0" w:color="000000"/>
              <w:bottom w:val="single" w:sz="4" w:space="0" w:color="000000"/>
            </w:tcBorders>
            <w:shd w:val="clear" w:color="auto" w:fill="auto"/>
          </w:tcPr>
          <w:p w:rsidR="00410B95" w:rsidRDefault="00410B95">
            <w:pPr>
              <w:jc w:val="center"/>
              <w:rPr>
                <w:rFonts w:ascii="Times New Roman" w:hAnsi="Times New Roman" w:cs="Times New Roman"/>
              </w:rPr>
            </w:pPr>
            <w:r>
              <w:rPr>
                <w:rFonts w:ascii="Times New Roman" w:hAnsi="Times New Roman" w:cs="Times New Roman"/>
              </w:rPr>
              <w:t>01.09</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hAnsi="Times New Roman" w:cs="Times New Roman"/>
                <w:b/>
              </w:rPr>
              <w:t>35 rocznica powstania NSZZ „Solidarność” – 31 sierpnia 1980. 78 rocznica wybuchu II wojny światowej</w:t>
            </w:r>
            <w:r>
              <w:rPr>
                <w:rFonts w:ascii="Times New Roman" w:hAnsi="Times New Roman" w:cs="Times New Roman"/>
              </w:rPr>
              <w:t xml:space="preserve"> – prelekcja działacza, satyryka Mirosława Andrzejewskiego.</w:t>
            </w:r>
          </w:p>
          <w:p w:rsidR="00410B95" w:rsidRDefault="00410B95">
            <w:pPr>
              <w:rPr>
                <w:rFonts w:ascii="Times New Roman" w:hAnsi="Times New Roman" w:cs="Times New Roman"/>
              </w:rPr>
            </w:pPr>
            <w:r>
              <w:rPr>
                <w:rFonts w:ascii="Times New Roman" w:hAnsi="Times New Roman" w:cs="Times New Roman"/>
              </w:rPr>
              <w:t>Uczestnicy: mieszkańcy Domu, działacz, satyryk Mirosław Andrzejewski.</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59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02.09</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XXIV Międzynarodowe Dni z Doradztwem Rolniczym.</w:t>
            </w:r>
          </w:p>
          <w:p w:rsidR="00410B95" w:rsidRDefault="00410B95">
            <w:pPr>
              <w:rPr>
                <w:rFonts w:ascii="Times New Roman" w:hAnsi="Times New Roman" w:cs="Times New Roman"/>
              </w:rPr>
            </w:pPr>
            <w:r>
              <w:rPr>
                <w:rFonts w:ascii="Times New Roman" w:hAnsi="Times New Roman" w:cs="Times New Roman"/>
              </w:rPr>
              <w:t>Organizator: Mazowiecki Ośrodek Doradztwa Rolniczego Oddział Siedlce.</w:t>
            </w:r>
          </w:p>
          <w:p w:rsidR="00410B95" w:rsidRDefault="00410B95">
            <w:pPr>
              <w:rPr>
                <w:rFonts w:ascii="Times New Roman" w:hAnsi="Times New Roman" w:cs="Times New Roman"/>
              </w:rPr>
            </w:pPr>
            <w:r>
              <w:rPr>
                <w:rFonts w:ascii="Times New Roman" w:hAnsi="Times New Roman" w:cs="Times New Roman"/>
              </w:rPr>
              <w:t>Uczestnicy: mieszkańcy, pracownicy Domu, oraz wolontariusze</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Teren wokół stadionu Pogoń Siedlce</w:t>
            </w:r>
          </w:p>
        </w:tc>
      </w:tr>
      <w:tr w:rsidR="00410B95">
        <w:trPr>
          <w:trHeight w:val="59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02.09</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pPr>
          </w:p>
          <w:p w:rsidR="00410B95" w:rsidRDefault="00410B95">
            <w:pPr>
              <w:rPr>
                <w:rStyle w:val="Pogrubienie"/>
                <w:rFonts w:ascii="Times New Roman" w:hAnsi="Times New Roman" w:cs="Times New Roman"/>
                <w:b w:val="0"/>
                <w:color w:val="000000"/>
              </w:rPr>
            </w:pPr>
            <w:r>
              <w:rPr>
                <w:rStyle w:val="Pogrubienie"/>
                <w:rFonts w:ascii="Times New Roman" w:hAnsi="Times New Roman" w:cs="Times New Roman"/>
                <w:color w:val="000000"/>
              </w:rPr>
              <w:t>Narodowe Czytanie na UPH</w:t>
            </w:r>
          </w:p>
          <w:p w:rsidR="00410B95" w:rsidRDefault="00410B95">
            <w:pPr>
              <w:rPr>
                <w:rStyle w:val="Pogrubienie"/>
                <w:rFonts w:ascii="Times New Roman" w:hAnsi="Times New Roman" w:cs="Times New Roman"/>
                <w:b w:val="0"/>
                <w:color w:val="000000"/>
              </w:rPr>
            </w:pPr>
            <w:r>
              <w:rPr>
                <w:rStyle w:val="Pogrubienie"/>
                <w:rFonts w:ascii="Times New Roman" w:hAnsi="Times New Roman" w:cs="Times New Roman"/>
                <w:b w:val="0"/>
                <w:color w:val="000000"/>
              </w:rPr>
              <w:t>Organizator: Uniwersytet Przyrodniczo – Humanistyczny w Siedlcach.</w:t>
            </w:r>
          </w:p>
          <w:p w:rsidR="00410B95" w:rsidRDefault="00410B95">
            <w:pPr>
              <w:rPr>
                <w:rFonts w:ascii="Times New Roman" w:hAnsi="Times New Roman" w:cs="Times New Roman"/>
              </w:rPr>
            </w:pPr>
            <w:r>
              <w:rPr>
                <w:rStyle w:val="Pogrubienie"/>
                <w:rFonts w:ascii="Times New Roman" w:hAnsi="Times New Roman" w:cs="Times New Roman"/>
                <w:b w:val="0"/>
                <w:color w:val="000000"/>
              </w:rPr>
              <w:t>Uczestnicy: mieszkańcy i pracownicy Domu.</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 xml:space="preserve">Pałac Ogińskich </w:t>
            </w:r>
          </w:p>
          <w:p w:rsidR="00410B95" w:rsidRDefault="00410B95">
            <w:pPr>
              <w:jc w:val="center"/>
            </w:pPr>
            <w:r>
              <w:rPr>
                <w:rFonts w:ascii="Times New Roman" w:hAnsi="Times New Roman" w:cs="Times New Roman"/>
              </w:rPr>
              <w:t>w Siedlcach</w:t>
            </w:r>
          </w:p>
        </w:tc>
      </w:tr>
      <w:tr w:rsidR="00410B95">
        <w:trPr>
          <w:trHeight w:val="59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6-7.09</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Integracyjne zawody sportowe osób niepełnosprawnych” Ogólnopolski Turniej Lekkoatletyczny Białystok 2017r.</w:t>
            </w:r>
          </w:p>
          <w:p w:rsidR="00410B95" w:rsidRDefault="00410B95">
            <w:pPr>
              <w:rPr>
                <w:rFonts w:ascii="Times New Roman" w:hAnsi="Times New Roman" w:cs="Times New Roman"/>
              </w:rPr>
            </w:pPr>
            <w:r>
              <w:rPr>
                <w:rFonts w:ascii="Times New Roman" w:hAnsi="Times New Roman" w:cs="Times New Roman"/>
              </w:rPr>
              <w:t>Organizator: Fundacja Rozwoju Sportu i Rehabilitacji</w:t>
            </w:r>
          </w:p>
          <w:p w:rsidR="00410B95" w:rsidRDefault="00410B95">
            <w:pPr>
              <w:rPr>
                <w:rFonts w:ascii="Times New Roman" w:hAnsi="Times New Roman" w:cs="Times New Roman"/>
              </w:rPr>
            </w:pPr>
            <w:r>
              <w:rPr>
                <w:rFonts w:ascii="Times New Roman" w:hAnsi="Times New Roman" w:cs="Times New Roman"/>
              </w:rPr>
              <w:t>Uczestnicy: mieszkańcy i pracownicy Domu, WTZ w Białymstoku oraz uczestnicy innych instytucji i organizacji pomocowych z terenu Polski.</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BOSiR Białystok</w:t>
            </w:r>
          </w:p>
        </w:tc>
      </w:tr>
      <w:tr w:rsidR="00410B95">
        <w:trPr>
          <w:trHeight w:val="59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11.09</w:t>
            </w:r>
          </w:p>
          <w:p w:rsidR="00410B95" w:rsidRDefault="00410B95">
            <w:pPr>
              <w:jc w:val="center"/>
              <w:rPr>
                <w:rFonts w:ascii="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Pielgrzymka do Mokobód i Budzieszyna.</w:t>
            </w:r>
          </w:p>
          <w:p w:rsidR="00410B95" w:rsidRDefault="00410B95">
            <w:pPr>
              <w:rPr>
                <w:rFonts w:ascii="Times New Roman" w:hAnsi="Times New Roman" w:cs="Times New Roman"/>
                <w:b/>
              </w:rPr>
            </w:pPr>
            <w:r>
              <w:rPr>
                <w:rFonts w:ascii="Times New Roman" w:hAnsi="Times New Roman" w:cs="Times New Roman"/>
              </w:rPr>
              <w:t>Uczestnicy: mieszkańcy i pracownicy Domu.</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Mokobody, Budzieszyn</w:t>
            </w:r>
          </w:p>
        </w:tc>
      </w:tr>
      <w:tr w:rsidR="00410B95">
        <w:trPr>
          <w:trHeight w:val="59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15.09</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Indiańska jesień” w Kątach.</w:t>
            </w:r>
          </w:p>
          <w:p w:rsidR="00410B95" w:rsidRDefault="00410B95">
            <w:pPr>
              <w:rPr>
                <w:rFonts w:ascii="Times New Roman" w:hAnsi="Times New Roman" w:cs="Times New Roman"/>
              </w:rPr>
            </w:pPr>
            <w:r>
              <w:rPr>
                <w:rFonts w:ascii="Times New Roman" w:hAnsi="Times New Roman" w:cs="Times New Roman"/>
              </w:rPr>
              <w:t>Organizator: Stowarzyszenie nas rzecz osób Niepełnosprawnych i Niedostosowanych Społecznie „Sigma” w Mieni, Dom Pomocy Społecznej w Kątach.</w:t>
            </w:r>
          </w:p>
          <w:p w:rsidR="00410B95" w:rsidRDefault="00410B95">
            <w:pPr>
              <w:rPr>
                <w:rFonts w:ascii="Times New Roman" w:hAnsi="Times New Roman" w:cs="Times New Roman"/>
                <w:b/>
              </w:rPr>
            </w:pPr>
            <w:r>
              <w:rPr>
                <w:rFonts w:ascii="Times New Roman" w:hAnsi="Times New Roman" w:cs="Times New Roman"/>
              </w:rPr>
              <w:t xml:space="preserve">Uczestnicy: mieszkańcy i pracownicy Domu, mieszkańcy Domów Pomocy Społecznej w Mieni, uczniowie Publicznej Szkoły Podstawowej im. H. Sienkiewicza w Siennicy, </w:t>
            </w:r>
            <w:r>
              <w:rPr>
                <w:rFonts w:ascii="Times New Roman" w:hAnsi="Times New Roman" w:cs="Times New Roman"/>
              </w:rPr>
              <w:lastRenderedPageBreak/>
              <w:t>uczestnicy instytucji i organizacji pomocowych.</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Kąty</w:t>
            </w:r>
          </w:p>
        </w:tc>
      </w:tr>
      <w:tr w:rsidR="00410B95">
        <w:trPr>
          <w:trHeight w:val="59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20.09</w:t>
            </w:r>
          </w:p>
          <w:p w:rsidR="00410B95" w:rsidRDefault="00410B95">
            <w:pPr>
              <w:jc w:val="center"/>
              <w:rPr>
                <w:rFonts w:ascii="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Grzybobranie w Podnieśnie.</w:t>
            </w:r>
          </w:p>
          <w:p w:rsidR="00410B95" w:rsidRDefault="00410B95">
            <w:pPr>
              <w:rPr>
                <w:rFonts w:ascii="Times New Roman" w:hAnsi="Times New Roman" w:cs="Times New Roman"/>
                <w:b/>
              </w:rPr>
            </w:pPr>
            <w:r>
              <w:rPr>
                <w:rFonts w:ascii="Times New Roman" w:hAnsi="Times New Roman" w:cs="Times New Roman"/>
              </w:rPr>
              <w:t>Uczestnicy: mieszkańcy i pracownicy Domu.</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Podnieśno</w:t>
            </w:r>
          </w:p>
        </w:tc>
      </w:tr>
      <w:tr w:rsidR="00410B95">
        <w:trPr>
          <w:trHeight w:val="59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24.09</w:t>
            </w:r>
          </w:p>
          <w:p w:rsidR="00410B95" w:rsidRDefault="00410B95">
            <w:pPr>
              <w:jc w:val="center"/>
              <w:rPr>
                <w:rFonts w:ascii="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 xml:space="preserve">Radość w Ptaszkach”. </w:t>
            </w:r>
            <w:r>
              <w:rPr>
                <w:rFonts w:ascii="Times New Roman" w:hAnsi="Times New Roman" w:cs="Times New Roman"/>
              </w:rPr>
              <w:t>Impreza plenerowa.</w:t>
            </w:r>
          </w:p>
          <w:p w:rsidR="00410B95" w:rsidRDefault="00410B95">
            <w:pPr>
              <w:rPr>
                <w:rFonts w:ascii="Times New Roman" w:hAnsi="Times New Roman" w:cs="Times New Roman"/>
              </w:rPr>
            </w:pPr>
            <w:r>
              <w:rPr>
                <w:rFonts w:ascii="Times New Roman" w:hAnsi="Times New Roman" w:cs="Times New Roman"/>
              </w:rPr>
              <w:t>Organizator: Dom Pomocy Społecznej dla Osób z Chorobą Alzheimera w Ptaszkach z filią w Kukawkach, Siedleckie Stowarzyszenie Pomocy Osobom z Chorobą Alzheimera.</w:t>
            </w:r>
          </w:p>
          <w:p w:rsidR="00410B95" w:rsidRDefault="00410B95">
            <w:pPr>
              <w:rPr>
                <w:rFonts w:ascii="Times New Roman" w:hAnsi="Times New Roman" w:cs="Times New Roman"/>
                <w:b/>
              </w:rPr>
            </w:pPr>
            <w:r>
              <w:rPr>
                <w:rFonts w:ascii="Times New Roman" w:hAnsi="Times New Roman" w:cs="Times New Roman"/>
              </w:rPr>
              <w:t>Uczestnicy: mieszkańcy i pracownicy Domu oraz inni zaproszeni goście.</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Ptaszki – gmina Mordy</w:t>
            </w:r>
          </w:p>
        </w:tc>
      </w:tr>
      <w:tr w:rsidR="00410B95">
        <w:trPr>
          <w:trHeight w:val="59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26.09</w:t>
            </w:r>
          </w:p>
          <w:p w:rsidR="00410B95" w:rsidRDefault="00410B95">
            <w:pPr>
              <w:jc w:val="center"/>
              <w:rPr>
                <w:rFonts w:ascii="Times New Roman" w:hAnsi="Times New Roman" w:cs="Times New Roman"/>
              </w:rPr>
            </w:pP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IX Wewnętrzny Turniej Warcabowy w „Domu nad Stawami”</w:t>
            </w:r>
          </w:p>
          <w:p w:rsidR="00410B95" w:rsidRDefault="00410B95">
            <w:pPr>
              <w:rPr>
                <w:rFonts w:ascii="Times New Roman" w:hAnsi="Times New Roman" w:cs="Times New Roman"/>
              </w:rPr>
            </w:pPr>
            <w:r>
              <w:rPr>
                <w:rFonts w:ascii="Times New Roman" w:hAnsi="Times New Roman" w:cs="Times New Roman"/>
              </w:rPr>
              <w:t>Uczestnicy: mieszkańcy Domu.</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59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27.09</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 xml:space="preserve">Zakończenie lata”. </w:t>
            </w:r>
            <w:r>
              <w:rPr>
                <w:rFonts w:ascii="Times New Roman" w:hAnsi="Times New Roman" w:cs="Times New Roman"/>
              </w:rPr>
              <w:t>Wspólne grillowanie</w:t>
            </w:r>
          </w:p>
          <w:p w:rsidR="00410B95" w:rsidRDefault="00410B95">
            <w:pPr>
              <w:rPr>
                <w:rFonts w:ascii="Times New Roman" w:hAnsi="Times New Roman" w:cs="Times New Roman"/>
              </w:rPr>
            </w:pPr>
            <w:r>
              <w:rPr>
                <w:rFonts w:ascii="Times New Roman" w:hAnsi="Times New Roman" w:cs="Times New Roman"/>
              </w:rPr>
              <w:t>Uczestnicy: mieszkańcy i pracownicy Domu, wolontariusz – muzyk Stanisław Kłopotowski.</w:t>
            </w:r>
          </w:p>
          <w:p w:rsidR="00410B95" w:rsidRDefault="00410B95">
            <w:pPr>
              <w:rPr>
                <w:rFonts w:ascii="Times New Roman" w:hAnsi="Times New Roman" w:cs="Times New Roman"/>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Nasza Szopa</w:t>
            </w:r>
          </w:p>
        </w:tc>
      </w:tr>
      <w:tr w:rsidR="00410B95">
        <w:trPr>
          <w:trHeight w:val="595"/>
        </w:trPr>
        <w:tc>
          <w:tcPr>
            <w:tcW w:w="1268" w:type="dxa"/>
            <w:tcBorders>
              <w:top w:val="single" w:sz="4" w:space="0" w:color="000000"/>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27.09</w:t>
            </w:r>
          </w:p>
        </w:tc>
        <w:tc>
          <w:tcPr>
            <w:tcW w:w="5931" w:type="dxa"/>
            <w:tcBorders>
              <w:top w:val="single" w:sz="4" w:space="0" w:color="000000"/>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 xml:space="preserve">XIII Integracyjne Sokołowskie Spotkania Muzyczno Taneczne”. </w:t>
            </w:r>
            <w:r>
              <w:rPr>
                <w:rFonts w:ascii="Times New Roman" w:hAnsi="Times New Roman" w:cs="Times New Roman"/>
              </w:rPr>
              <w:t>Przegląd Twórczości Osób Niepełnosprawnych”</w:t>
            </w:r>
          </w:p>
          <w:p w:rsidR="00410B95" w:rsidRDefault="00410B95">
            <w:pPr>
              <w:rPr>
                <w:rFonts w:ascii="Times New Roman" w:hAnsi="Times New Roman" w:cs="Times New Roman"/>
              </w:rPr>
            </w:pPr>
            <w:r>
              <w:rPr>
                <w:rFonts w:ascii="Times New Roman" w:hAnsi="Times New Roman" w:cs="Times New Roman"/>
              </w:rPr>
              <w:t>Organizator: Środowiskowy Dom Samopomocy w Sokołowie Podlaskim, Stowarzyszenie „Być i żyć”.</w:t>
            </w:r>
          </w:p>
          <w:p w:rsidR="00410B95" w:rsidRDefault="00410B95">
            <w:pPr>
              <w:rPr>
                <w:rFonts w:ascii="Times New Roman" w:hAnsi="Times New Roman" w:cs="Times New Roman"/>
                <w:b/>
              </w:rPr>
            </w:pPr>
            <w:r>
              <w:rPr>
                <w:rFonts w:ascii="Times New Roman" w:hAnsi="Times New Roman" w:cs="Times New Roman"/>
              </w:rPr>
              <w:t>Uczestnicy: mieszkańcy i pracownicy Domu, ŚDS Sokołów Podlaski, DPS „Jedlina” w Mieni, WTZ Mińsk Mazowiecki, WTZ Siedlce, DPS Jabłonna Lacka, ŚDS Ostrów Mazowiecka, DPS Wirów, WTZ Sokołów Podlaski.</w:t>
            </w:r>
          </w:p>
          <w:p w:rsidR="00410B95" w:rsidRDefault="00410B95">
            <w:pPr>
              <w:rPr>
                <w:rFonts w:ascii="Times New Roman" w:hAnsi="Times New Roman" w:cs="Times New Roman"/>
                <w:b/>
              </w:rPr>
            </w:pPr>
          </w:p>
        </w:tc>
        <w:tc>
          <w:tcPr>
            <w:tcW w:w="2439" w:type="dxa"/>
            <w:tcBorders>
              <w:top w:val="single" w:sz="4" w:space="0" w:color="000000"/>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Sokołów Podlaski</w:t>
            </w:r>
          </w:p>
        </w:tc>
      </w:tr>
      <w:tr w:rsidR="00410B95">
        <w:trPr>
          <w:trHeight w:val="359"/>
        </w:trPr>
        <w:tc>
          <w:tcPr>
            <w:tcW w:w="9638" w:type="dxa"/>
            <w:gridSpan w:val="3"/>
            <w:tcBorders>
              <w:top w:val="single" w:sz="4" w:space="0" w:color="000000"/>
              <w:left w:val="single" w:sz="4" w:space="0" w:color="000000"/>
              <w:bottom w:val="single" w:sz="4" w:space="0" w:color="000000"/>
              <w:right w:val="single" w:sz="4" w:space="0" w:color="000000"/>
            </w:tcBorders>
            <w:shd w:val="clear" w:color="auto" w:fill="A6A6A6"/>
          </w:tcPr>
          <w:p w:rsidR="00410B95" w:rsidRDefault="00410B95">
            <w:pPr>
              <w:jc w:val="center"/>
            </w:pPr>
            <w:r>
              <w:rPr>
                <w:rFonts w:ascii="Times New Roman" w:hAnsi="Times New Roman" w:cs="Times New Roman"/>
                <w:b/>
                <w:bCs/>
                <w:sz w:val="32"/>
                <w:szCs w:val="22"/>
              </w:rPr>
              <w:t>IV KWARTAŁ</w:t>
            </w:r>
          </w:p>
        </w:tc>
      </w:tr>
      <w:tr w:rsidR="00410B95">
        <w:trPr>
          <w:trHeight w:val="359"/>
        </w:trPr>
        <w:tc>
          <w:tcPr>
            <w:tcW w:w="1270" w:type="dxa"/>
            <w:tcBorders>
              <w:left w:val="single" w:sz="4" w:space="0" w:color="000000"/>
              <w:bottom w:val="single" w:sz="4" w:space="0" w:color="000000"/>
            </w:tcBorders>
            <w:shd w:val="clear" w:color="auto" w:fill="A6A6A6"/>
          </w:tcPr>
          <w:p w:rsidR="00410B95" w:rsidRDefault="00410B95">
            <w:pPr>
              <w:jc w:val="center"/>
              <w:rPr>
                <w:rFonts w:ascii="Times New Roman" w:hAnsi="Times New Roman" w:cs="Times New Roman"/>
                <w:b/>
                <w:i/>
                <w:iCs/>
                <w:sz w:val="32"/>
                <w:szCs w:val="22"/>
              </w:rPr>
            </w:pPr>
            <w:r>
              <w:rPr>
                <w:rFonts w:ascii="Times New Roman" w:hAnsi="Times New Roman" w:cs="Times New Roman"/>
                <w:sz w:val="32"/>
                <w:szCs w:val="20"/>
              </w:rPr>
              <w:t>DATA</w:t>
            </w:r>
          </w:p>
        </w:tc>
        <w:tc>
          <w:tcPr>
            <w:tcW w:w="5929" w:type="dxa"/>
            <w:tcBorders>
              <w:left w:val="single" w:sz="4" w:space="0" w:color="000000"/>
              <w:bottom w:val="single" w:sz="4" w:space="0" w:color="000000"/>
            </w:tcBorders>
            <w:shd w:val="clear" w:color="auto" w:fill="A6A6A6"/>
          </w:tcPr>
          <w:p w:rsidR="00410B95" w:rsidRDefault="00410B95">
            <w:pPr>
              <w:jc w:val="center"/>
              <w:rPr>
                <w:rFonts w:ascii="Times New Roman" w:hAnsi="Times New Roman" w:cs="Times New Roman"/>
                <w:bCs/>
                <w:sz w:val="32"/>
                <w:szCs w:val="22"/>
              </w:rPr>
            </w:pPr>
            <w:r>
              <w:rPr>
                <w:rFonts w:ascii="Times New Roman" w:hAnsi="Times New Roman" w:cs="Times New Roman"/>
                <w:b/>
                <w:i/>
                <w:iCs/>
                <w:sz w:val="32"/>
                <w:szCs w:val="22"/>
              </w:rPr>
              <w:t>RODZAJ UROCZYSTOŚCI</w:t>
            </w:r>
          </w:p>
        </w:tc>
        <w:tc>
          <w:tcPr>
            <w:tcW w:w="2439" w:type="dxa"/>
            <w:tcBorders>
              <w:left w:val="single" w:sz="4" w:space="0" w:color="000000"/>
              <w:bottom w:val="single" w:sz="4" w:space="0" w:color="000000"/>
              <w:right w:val="single" w:sz="4" w:space="0" w:color="000000"/>
            </w:tcBorders>
            <w:shd w:val="clear" w:color="auto" w:fill="A6A6A6"/>
          </w:tcPr>
          <w:p w:rsidR="00410B95" w:rsidRDefault="00410B95">
            <w:pPr>
              <w:jc w:val="center"/>
            </w:pPr>
            <w:r>
              <w:rPr>
                <w:rFonts w:ascii="Times New Roman" w:hAnsi="Times New Roman" w:cs="Times New Roman"/>
                <w:bCs/>
                <w:sz w:val="32"/>
                <w:szCs w:val="22"/>
              </w:rPr>
              <w:t>MIEJSCE</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03.10</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II Spartakiada dla Osób Niepełnosprawnych.</w:t>
            </w:r>
          </w:p>
          <w:p w:rsidR="00410B95" w:rsidRDefault="00410B95">
            <w:pPr>
              <w:rPr>
                <w:rFonts w:ascii="Times New Roman" w:hAnsi="Times New Roman" w:cs="Times New Roman"/>
              </w:rPr>
            </w:pPr>
            <w:r>
              <w:rPr>
                <w:rFonts w:ascii="Times New Roman" w:hAnsi="Times New Roman" w:cs="Times New Roman"/>
              </w:rPr>
              <w:t>Organizator: Caritas Diecezji Siedleckiej Warsztat Terapii Zajęciowej w Skórcu, Zespół Szkolno – Przedszkolny w Skórcu.</w:t>
            </w:r>
          </w:p>
          <w:p w:rsidR="00410B95" w:rsidRDefault="00410B95">
            <w:pPr>
              <w:rPr>
                <w:rFonts w:ascii="Times New Roman" w:hAnsi="Times New Roman" w:cs="Times New Roman"/>
                <w:b/>
              </w:rPr>
            </w:pPr>
            <w:r>
              <w:rPr>
                <w:rFonts w:ascii="Times New Roman" w:hAnsi="Times New Roman" w:cs="Times New Roman"/>
              </w:rPr>
              <w:t>Uczestnicy: Mieszkańcy Domu, uczestnicy WTZ w Skórcu, ŚDS dla osób niepełnosprawnych intelektualnie i osób z autyzmem w Siedlcach, inni zaproszeni goście.</w:t>
            </w:r>
          </w:p>
          <w:p w:rsidR="00410B95" w:rsidRDefault="00410B95">
            <w:pPr>
              <w:rPr>
                <w:rFonts w:ascii="Times New Roman" w:hAnsi="Times New Roman" w:cs="Times New Roman"/>
                <w:b/>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r>
              <w:rPr>
                <w:rFonts w:ascii="Times New Roman" w:hAnsi="Times New Roman" w:cs="Times New Roman"/>
              </w:rPr>
              <w:t>Gimnazjum w Skórcu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05.10</w:t>
            </w:r>
          </w:p>
          <w:p w:rsidR="00410B95" w:rsidRDefault="00410B95">
            <w:pPr>
              <w:jc w:val="center"/>
              <w:rPr>
                <w:rFonts w:ascii="Times New Roman" w:hAnsi="Times New Roman" w:cs="Times New Roman"/>
              </w:rPr>
            </w:pP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hAnsi="Times New Roman" w:cs="Times New Roman"/>
                <w:b/>
              </w:rPr>
              <w:t>Wernisaż wystawy „Albertowskie Ścieżki” Nadanie wolontariatowi  imienia Anny Piluś.</w:t>
            </w:r>
          </w:p>
          <w:p w:rsidR="00410B95" w:rsidRDefault="00410B95">
            <w:pPr>
              <w:rPr>
                <w:rFonts w:ascii="Times New Roman" w:hAnsi="Times New Roman" w:cs="Times New Roman"/>
              </w:rPr>
            </w:pPr>
            <w:r>
              <w:rPr>
                <w:rFonts w:ascii="Times New Roman" w:hAnsi="Times New Roman" w:cs="Times New Roman"/>
              </w:rPr>
              <w:t xml:space="preserve">Organizator: „Dom nad Stawami” DPS Siedlce, </w:t>
            </w:r>
            <w:r>
              <w:rPr>
                <w:rFonts w:ascii="Times New Roman" w:hAnsi="Times New Roman" w:cs="Times New Roman"/>
              </w:rPr>
              <w:lastRenderedPageBreak/>
              <w:t>Stowarzyszenie Przyjaciół „Domu nad Stawami”</w:t>
            </w:r>
          </w:p>
          <w:p w:rsidR="00410B95" w:rsidRDefault="00410B95">
            <w:pPr>
              <w:rPr>
                <w:rFonts w:ascii="Times New Roman" w:hAnsi="Times New Roman" w:cs="Times New Roman"/>
              </w:rPr>
            </w:pPr>
            <w:r>
              <w:rPr>
                <w:rFonts w:ascii="Times New Roman" w:hAnsi="Times New Roman" w:cs="Times New Roman"/>
              </w:rPr>
              <w:t>Uczestnicy: mieszkańcy i pracownicy Domu, Anna Sochacka Zastępca Prezydenta Miasta Siedlce, Grzegorz Piluś, Amelka i Gabrysia Piluś, Helena i Feliks Grudzień, Patrycja Łukaszuk, Wojciech Ciekot, Zofia Zalewska Klub Seniora „ Stokrotka”, Krystyna Grochowska Klub Seniora „Zdrowie”, Stefan Sałata, Marek Mężyński, Adam Końca, Barbara Lewandowska, Antonina i Eugeniusz Mąka, Beata Grochowska Prezes Katolickiego Stowarzyszenia Niepełnosprawnych, Dariusz Samborski, Adam Kowalczuk – Dyrektor MOPR w Siedlcach Katarzyna Pieniak WTZ Siedlce, Beata Mańkowska Kierownik WTZ Skórzec, Urszula Pietruszuk, Kierownik WTZ Kisielany, Sylwester Podniesiński Dyrektor DPS „Jedlina” Pani Marianna Woźniak - Dyrektor DPS św. Józefa DPS „św. Salezego” Mateusz Szlassa, Adam Krasuski, dr Ryszard Kowalski UPH Siedlce, Dyrektor Urszula Łukasiewicz Centrum Kształcenia Zawodowego i Ustawiczneg, Wioletta Pliszka, wolontariusze z Młodzieżowego Ośrodka Wychowawczego w Gostchorzy, Justyna Wojewódzka i młodzież Gimnazjum nr 2</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09.10</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Złota Jesień Życia”. Montaż słowno-muzyczny połączony z tańcem i słodkościami przygotowany z okazji Międzynarodowego Dnia Osób Starszych.</w:t>
            </w:r>
          </w:p>
          <w:p w:rsidR="00410B95" w:rsidRDefault="00410B95">
            <w:pPr>
              <w:rPr>
                <w:rFonts w:ascii="Times New Roman" w:hAnsi="Times New Roman" w:cs="Times New Roman"/>
              </w:rPr>
            </w:pPr>
            <w:r>
              <w:rPr>
                <w:rFonts w:ascii="Times New Roman" w:hAnsi="Times New Roman" w:cs="Times New Roman"/>
              </w:rPr>
              <w:t>Uczestnicy: mieszkańcy i pracownicy Domu, klub seniora „Stokrotka” na czele z Zofią Zalewską, Wicedyrektor I LO im. Bolesława Prusa w Siedlcach Agnieszka Koza, młodzież pod opieką nauczyciela Anny Matejko.</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10.10</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hAnsi="Times New Roman" w:cs="Times New Roman"/>
                <w:b/>
              </w:rPr>
              <w:t>XVII Integracyjny Koncert „ Ten Sam Świat”</w:t>
            </w:r>
          </w:p>
          <w:p w:rsidR="00410B95" w:rsidRDefault="00410B95">
            <w:pPr>
              <w:rPr>
                <w:rFonts w:ascii="Times New Roman" w:hAnsi="Times New Roman" w:cs="Times New Roman"/>
              </w:rPr>
            </w:pPr>
            <w:r>
              <w:rPr>
                <w:rFonts w:ascii="Times New Roman" w:hAnsi="Times New Roman" w:cs="Times New Roman"/>
              </w:rPr>
              <w:t>Organizatorzy: Warsztat Terapii Zajęciowej Caritas diecezji Siedleckiej</w:t>
            </w:r>
          </w:p>
          <w:p w:rsidR="00410B95" w:rsidRDefault="00410B95">
            <w:pPr>
              <w:rPr>
                <w:rFonts w:ascii="Times New Roman" w:hAnsi="Times New Roman" w:cs="Times New Roman"/>
              </w:rPr>
            </w:pPr>
            <w:r>
              <w:rPr>
                <w:rFonts w:ascii="Times New Roman" w:hAnsi="Times New Roman" w:cs="Times New Roman"/>
              </w:rPr>
              <w:t>Uczestnicy: Warsztat Terapii Zajęciowej w Skóru, Warsztat Terapii Zajęciowej w Kisielanach, Warsztat Terapii Zajęciowej w Sokołowie Podlaskim, Dom Pomocy Społecznej w Kukawkach, Dom Pomocy Społeczej „św. Józefa” w Mieni</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Centrum Kultury i Sztuki</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ind w:left="290" w:right="-250" w:hanging="290"/>
              <w:jc w:val="center"/>
              <w:rPr>
                <w:rFonts w:ascii="Times New Roman" w:hAnsi="Times New Roman" w:cs="Times New Roman"/>
              </w:rPr>
            </w:pPr>
          </w:p>
          <w:p w:rsidR="00410B95" w:rsidRDefault="00410B95">
            <w:pPr>
              <w:ind w:left="290" w:right="-250" w:hanging="290"/>
              <w:jc w:val="center"/>
              <w:rPr>
                <w:rFonts w:ascii="Times New Roman" w:hAnsi="Times New Roman" w:cs="Times New Roman"/>
              </w:rPr>
            </w:pPr>
            <w:r>
              <w:rPr>
                <w:rFonts w:ascii="Times New Roman" w:hAnsi="Times New Roman" w:cs="Times New Roman"/>
              </w:rPr>
              <w:t>18.10</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hAnsi="Times New Roman" w:cs="Times New Roman"/>
              </w:rPr>
              <w:t>Wyjazd Mieszkańców do NovegoKina na film pt.” Dwie Korony”</w:t>
            </w:r>
          </w:p>
          <w:p w:rsidR="00410B95" w:rsidRDefault="00410B95">
            <w:pPr>
              <w:rPr>
                <w:rFonts w:ascii="Times New Roman" w:hAnsi="Times New Roman" w:cs="Times New Roman"/>
              </w:rPr>
            </w:pPr>
            <w:r>
              <w:rPr>
                <w:rFonts w:ascii="Times New Roman" w:hAnsi="Times New Roman" w:cs="Times New Roman"/>
              </w:rPr>
              <w:t>Uczestnicy: Mieszkańcy i pracownicy DPS</w:t>
            </w: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290"/>
              <w:rPr>
                <w:rFonts w:ascii="Times New Roman" w:hAnsi="Times New Roman" w:cs="Times New Roman"/>
              </w:rPr>
            </w:pPr>
          </w:p>
          <w:p w:rsidR="00410B95" w:rsidRDefault="00410B95">
            <w:pPr>
              <w:ind w:left="110"/>
            </w:pPr>
            <w:r>
              <w:rPr>
                <w:rFonts w:ascii="Times New Roman" w:hAnsi="Times New Roman" w:cs="Times New Roman"/>
              </w:rPr>
              <w:t>NoveKino Siedlce</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ind w:left="540" w:hanging="250"/>
              <w:rPr>
                <w:rFonts w:ascii="Times New Roman" w:hAnsi="Times New Roman" w:cs="Times New Roman"/>
              </w:rPr>
            </w:pPr>
            <w:r>
              <w:rPr>
                <w:rFonts w:ascii="Times New Roman" w:hAnsi="Times New Roman" w:cs="Times New Roman"/>
              </w:rPr>
              <w:t>18-19.10</w:t>
            </w:r>
          </w:p>
        </w:tc>
        <w:tc>
          <w:tcPr>
            <w:tcW w:w="5929" w:type="dxa"/>
            <w:tcBorders>
              <w:left w:val="single" w:sz="4" w:space="0" w:color="000000"/>
              <w:bottom w:val="single" w:sz="4" w:space="0" w:color="000000"/>
            </w:tcBorders>
            <w:shd w:val="clear" w:color="auto" w:fill="auto"/>
          </w:tcPr>
          <w:p w:rsidR="00410B95" w:rsidRDefault="00410B95">
            <w:pPr>
              <w:snapToGrid w:val="0"/>
              <w:ind w:left="540" w:hanging="430"/>
              <w:rPr>
                <w:rFonts w:ascii="Times New Roman" w:hAnsi="Times New Roman" w:cs="Times New Roman"/>
              </w:rPr>
            </w:pPr>
          </w:p>
          <w:p w:rsidR="00410B95" w:rsidRDefault="00410B95">
            <w:pPr>
              <w:ind w:left="110"/>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Integracyjne zawody sportowe osób niepełnosprawnych” Ogólnopolski Turniej Bocci.</w:t>
            </w:r>
          </w:p>
          <w:p w:rsidR="00410B95" w:rsidRDefault="00410B95">
            <w:pPr>
              <w:ind w:left="110"/>
              <w:rPr>
                <w:rFonts w:ascii="Times New Roman" w:hAnsi="Times New Roman" w:cs="Times New Roman"/>
              </w:rPr>
            </w:pPr>
            <w:r>
              <w:rPr>
                <w:rFonts w:ascii="Times New Roman" w:hAnsi="Times New Roman" w:cs="Times New Roman"/>
              </w:rPr>
              <w:t>Organizator: Fundacja Rozwoju Sportu i Rehabilitacji.</w:t>
            </w:r>
          </w:p>
          <w:p w:rsidR="00410B95" w:rsidRDefault="00410B95">
            <w:pPr>
              <w:ind w:left="110"/>
              <w:rPr>
                <w:rFonts w:ascii="Times New Roman" w:hAnsi="Times New Roman" w:cs="Times New Roman"/>
              </w:rPr>
            </w:pPr>
            <w:r>
              <w:rPr>
                <w:rFonts w:ascii="Times New Roman" w:hAnsi="Times New Roman" w:cs="Times New Roman"/>
              </w:rPr>
              <w:t xml:space="preserve">Uczestnicy: mieszkańcy i pracownicy Domu, WTZ Białystok, WTZ Olecko, WTZ Ogrodniczki, ŚDS dla osób </w:t>
            </w:r>
            <w:r>
              <w:rPr>
                <w:rFonts w:ascii="Times New Roman" w:hAnsi="Times New Roman" w:cs="Times New Roman"/>
              </w:rPr>
              <w:lastRenderedPageBreak/>
              <w:t>niepełnosprawnych intelektualnie i z autyzmem w Siedlcach.</w:t>
            </w:r>
          </w:p>
          <w:p w:rsidR="00410B95" w:rsidRDefault="00410B95">
            <w:pPr>
              <w:ind w:left="110"/>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110"/>
              <w:rPr>
                <w:rFonts w:ascii="Times New Roman" w:hAnsi="Times New Roman" w:cs="Times New Roman"/>
              </w:rPr>
            </w:pPr>
          </w:p>
          <w:p w:rsidR="00410B95" w:rsidRDefault="00410B95">
            <w:pPr>
              <w:ind w:left="110"/>
              <w:jc w:val="center"/>
            </w:pPr>
            <w:r>
              <w:rPr>
                <w:rFonts w:ascii="Times New Roman" w:hAnsi="Times New Roman" w:cs="Times New Roman"/>
              </w:rPr>
              <w:t>Hala Sportowa Uniwersytetu Medycznego - Białystok</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ind w:left="540" w:hanging="250"/>
              <w:rPr>
                <w:rFonts w:ascii="Times New Roman" w:hAnsi="Times New Roman" w:cs="Times New Roman"/>
                <w:b/>
              </w:rPr>
            </w:pPr>
            <w:r>
              <w:rPr>
                <w:rFonts w:ascii="Times New Roman" w:hAnsi="Times New Roman" w:cs="Times New Roman"/>
              </w:rPr>
              <w:lastRenderedPageBreak/>
              <w:t>21.10</w:t>
            </w:r>
          </w:p>
        </w:tc>
        <w:tc>
          <w:tcPr>
            <w:tcW w:w="5929" w:type="dxa"/>
            <w:tcBorders>
              <w:left w:val="single" w:sz="4" w:space="0" w:color="000000"/>
              <w:bottom w:val="single" w:sz="4" w:space="0" w:color="000000"/>
            </w:tcBorders>
            <w:shd w:val="clear" w:color="auto" w:fill="auto"/>
          </w:tcPr>
          <w:p w:rsidR="00410B95" w:rsidRDefault="00410B95">
            <w:pPr>
              <w:snapToGrid w:val="0"/>
              <w:ind w:left="110"/>
              <w:rPr>
                <w:rFonts w:ascii="Times New Roman" w:hAnsi="Times New Roman" w:cs="Times New Roman"/>
                <w:b/>
              </w:rPr>
            </w:pPr>
          </w:p>
          <w:p w:rsidR="00410B95" w:rsidRDefault="00410B95">
            <w:pPr>
              <w:ind w:left="110"/>
              <w:rPr>
                <w:rFonts w:ascii="Times New Roman" w:eastAsia="Times New Roman" w:hAnsi="Times New Roman" w:cs="Times New Roman"/>
                <w:b/>
              </w:rPr>
            </w:pPr>
            <w:r>
              <w:rPr>
                <w:rFonts w:ascii="Times New Roman" w:hAnsi="Times New Roman" w:cs="Times New Roman"/>
                <w:b/>
              </w:rPr>
              <w:t>XII Mazowiecki Przegląd Twórczości Artystycznej Seniorów</w:t>
            </w:r>
          </w:p>
          <w:p w:rsidR="00410B95" w:rsidRDefault="00410B95">
            <w:pPr>
              <w:ind w:left="110"/>
              <w:rPr>
                <w:rFonts w:ascii="Times New Roman" w:hAnsi="Times New Roman" w:cs="Times New Roman"/>
              </w:rPr>
            </w:pPr>
            <w:r>
              <w:rPr>
                <w:rFonts w:ascii="Times New Roman" w:eastAsia="Times New Roman" w:hAnsi="Times New Roman" w:cs="Times New Roman"/>
                <w:b/>
              </w:rPr>
              <w:t xml:space="preserve">„ </w:t>
            </w:r>
            <w:r>
              <w:rPr>
                <w:rFonts w:ascii="Times New Roman" w:hAnsi="Times New Roman" w:cs="Times New Roman"/>
                <w:b/>
              </w:rPr>
              <w:t>Węgrowskie Barwy Jesieni”</w:t>
            </w:r>
          </w:p>
          <w:p w:rsidR="00410B95" w:rsidRDefault="00410B95">
            <w:pPr>
              <w:ind w:left="110"/>
              <w:rPr>
                <w:rFonts w:ascii="Times New Roman" w:hAnsi="Times New Roman" w:cs="Times New Roman"/>
              </w:rPr>
            </w:pPr>
            <w:r>
              <w:rPr>
                <w:rFonts w:ascii="Times New Roman" w:hAnsi="Times New Roman" w:cs="Times New Roman"/>
              </w:rPr>
              <w:t>Organizator: Węgrowski Ośrodek Kultury</w:t>
            </w:r>
          </w:p>
          <w:p w:rsidR="00410B95" w:rsidRDefault="00410B95">
            <w:pPr>
              <w:ind w:left="110"/>
              <w:rPr>
                <w:rFonts w:ascii="Times New Roman" w:hAnsi="Times New Roman" w:cs="Times New Roman"/>
              </w:rPr>
            </w:pPr>
            <w:r>
              <w:rPr>
                <w:rFonts w:ascii="Times New Roman" w:hAnsi="Times New Roman" w:cs="Times New Roman"/>
              </w:rPr>
              <w:t>Uczestnicy: Chór „Cantilena”, „ Kapela Łochowska”- Łochów, Zespół Ludowy „Węgrowianie” – Węgrów, Dom Pomocy Społecznej „ Dom nad Stawami”, „ Amatorski Teatr Żydowski” – Węgrów, „ Eko-Kabaret- Urle” - Urle</w:t>
            </w:r>
          </w:p>
          <w:p w:rsidR="00410B95" w:rsidRDefault="00410B95">
            <w:pPr>
              <w:ind w:left="110"/>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110"/>
              <w:rPr>
                <w:rFonts w:ascii="Times New Roman" w:hAnsi="Times New Roman" w:cs="Times New Roman"/>
              </w:rPr>
            </w:pPr>
          </w:p>
          <w:p w:rsidR="00410B95" w:rsidRDefault="00410B95">
            <w:pPr>
              <w:ind w:left="110"/>
              <w:jc w:val="center"/>
            </w:pPr>
            <w:r>
              <w:rPr>
                <w:rFonts w:ascii="Times New Roman" w:hAnsi="Times New Roman" w:cs="Times New Roman"/>
              </w:rPr>
              <w:t>Węgrowski Ośrodek Kultury</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ind w:left="540" w:hanging="250"/>
              <w:rPr>
                <w:rFonts w:ascii="Times New Roman" w:hAnsi="Times New Roman" w:cs="Times New Roman"/>
              </w:rPr>
            </w:pPr>
          </w:p>
          <w:p w:rsidR="00410B95" w:rsidRDefault="00410B95">
            <w:pPr>
              <w:ind w:left="540" w:hanging="250"/>
              <w:rPr>
                <w:rFonts w:ascii="Times New Roman" w:hAnsi="Times New Roman" w:cs="Times New Roman"/>
                <w:b/>
              </w:rPr>
            </w:pPr>
            <w:r>
              <w:rPr>
                <w:rFonts w:ascii="Times New Roman" w:hAnsi="Times New Roman" w:cs="Times New Roman"/>
              </w:rPr>
              <w:t>23.10</w:t>
            </w:r>
          </w:p>
        </w:tc>
        <w:tc>
          <w:tcPr>
            <w:tcW w:w="5929" w:type="dxa"/>
            <w:tcBorders>
              <w:left w:val="single" w:sz="4" w:space="0" w:color="000000"/>
              <w:bottom w:val="single" w:sz="4" w:space="0" w:color="000000"/>
            </w:tcBorders>
            <w:shd w:val="clear" w:color="auto" w:fill="auto"/>
          </w:tcPr>
          <w:p w:rsidR="00410B95" w:rsidRDefault="00410B95">
            <w:pPr>
              <w:snapToGrid w:val="0"/>
              <w:ind w:left="110"/>
              <w:rPr>
                <w:rFonts w:ascii="Times New Roman" w:hAnsi="Times New Roman" w:cs="Times New Roman"/>
                <w:b/>
              </w:rPr>
            </w:pPr>
          </w:p>
          <w:p w:rsidR="00410B95" w:rsidRDefault="00410B95">
            <w:pPr>
              <w:ind w:left="110"/>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 xml:space="preserve">Getto w Siedlcach” – prelekcja dr. Edwarda Kopówki </w:t>
            </w:r>
          </w:p>
          <w:p w:rsidR="00410B95" w:rsidRDefault="00410B95">
            <w:pPr>
              <w:ind w:left="110"/>
              <w:rPr>
                <w:rFonts w:ascii="Times New Roman" w:hAnsi="Times New Roman" w:cs="Times New Roman"/>
                <w:b/>
              </w:rPr>
            </w:pPr>
            <w:r>
              <w:rPr>
                <w:rFonts w:ascii="Times New Roman" w:hAnsi="Times New Roman" w:cs="Times New Roman"/>
              </w:rPr>
              <w:t>Uczestnicy: Mieszkańcy Domu Pomocy Społecznej „Domu nad Stawami”, słuchacze Centrum Integracji Społecznej</w:t>
            </w:r>
          </w:p>
          <w:p w:rsidR="00410B95" w:rsidRDefault="00410B95">
            <w:pPr>
              <w:ind w:left="110"/>
              <w:rPr>
                <w:rFonts w:ascii="Times New Roman" w:hAnsi="Times New Roman" w:cs="Times New Roman"/>
                <w:b/>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110"/>
              <w:jc w:val="center"/>
              <w:rPr>
                <w:rFonts w:ascii="Times New Roman" w:hAnsi="Times New Roman" w:cs="Times New Roman"/>
              </w:rPr>
            </w:pPr>
          </w:p>
          <w:p w:rsidR="00410B95" w:rsidRDefault="00410B95">
            <w:pPr>
              <w:ind w:left="110"/>
              <w:jc w:val="center"/>
            </w:pPr>
            <w:r>
              <w:rPr>
                <w:rFonts w:ascii="Times New Roman" w:hAnsi="Times New Roman" w:cs="Times New Roman"/>
              </w:rPr>
              <w:t>Hol Domu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ind w:left="540" w:hanging="250"/>
              <w:rPr>
                <w:rFonts w:ascii="Times New Roman" w:hAnsi="Times New Roman" w:cs="Times New Roman"/>
              </w:rPr>
            </w:pPr>
          </w:p>
          <w:p w:rsidR="00410B95" w:rsidRDefault="00410B95">
            <w:pPr>
              <w:ind w:left="540" w:hanging="250"/>
              <w:rPr>
                <w:rFonts w:ascii="Times New Roman" w:hAnsi="Times New Roman" w:cs="Times New Roman"/>
              </w:rPr>
            </w:pPr>
            <w:r>
              <w:rPr>
                <w:rFonts w:ascii="Times New Roman" w:hAnsi="Times New Roman" w:cs="Times New Roman"/>
              </w:rPr>
              <w:t>03.11</w:t>
            </w:r>
          </w:p>
        </w:tc>
        <w:tc>
          <w:tcPr>
            <w:tcW w:w="5929" w:type="dxa"/>
            <w:tcBorders>
              <w:left w:val="single" w:sz="4" w:space="0" w:color="000000"/>
              <w:bottom w:val="single" w:sz="4" w:space="0" w:color="000000"/>
            </w:tcBorders>
            <w:shd w:val="clear" w:color="auto" w:fill="auto"/>
          </w:tcPr>
          <w:p w:rsidR="00410B95" w:rsidRDefault="00410B95">
            <w:pPr>
              <w:snapToGrid w:val="0"/>
              <w:ind w:left="110"/>
              <w:rPr>
                <w:rFonts w:ascii="Times New Roman" w:hAnsi="Times New Roman" w:cs="Times New Roman"/>
              </w:rPr>
            </w:pPr>
          </w:p>
          <w:p w:rsidR="00410B95" w:rsidRDefault="00410B95">
            <w:pPr>
              <w:ind w:left="110"/>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 xml:space="preserve">W mym sercu i pamięci nadal mieszkasz” –dzień zaduszny </w:t>
            </w:r>
            <w:r>
              <w:rPr>
                <w:rFonts w:ascii="Times New Roman" w:hAnsi="Times New Roman" w:cs="Times New Roman"/>
                <w:b/>
              </w:rPr>
              <w:br/>
              <w:t xml:space="preserve">w „ Domu nad Stawami”. </w:t>
            </w:r>
            <w:r>
              <w:rPr>
                <w:rFonts w:ascii="Times New Roman" w:hAnsi="Times New Roman" w:cs="Times New Roman"/>
              </w:rPr>
              <w:t>Wspomnienie zmarłych mieszkańców i pracowników z „ Domu nad Stawami”.</w:t>
            </w:r>
          </w:p>
          <w:p w:rsidR="00410B95" w:rsidRDefault="00410B95">
            <w:pPr>
              <w:ind w:left="110"/>
              <w:rPr>
                <w:rFonts w:ascii="Times New Roman" w:hAnsi="Times New Roman" w:cs="Times New Roman"/>
              </w:rPr>
            </w:pPr>
            <w:r>
              <w:rPr>
                <w:rFonts w:ascii="Times New Roman" w:hAnsi="Times New Roman" w:cs="Times New Roman"/>
              </w:rPr>
              <w:t>Uczestnicy</w:t>
            </w:r>
            <w:r>
              <w:rPr>
                <w:rFonts w:ascii="Times New Roman" w:hAnsi="Times New Roman" w:cs="Times New Roman"/>
                <w:b/>
              </w:rPr>
              <w:t>:</w:t>
            </w:r>
            <w:r>
              <w:rPr>
                <w:rFonts w:ascii="Times New Roman" w:hAnsi="Times New Roman" w:cs="Times New Roman"/>
              </w:rPr>
              <w:t xml:space="preserve"> mieszkańcy domu</w:t>
            </w:r>
          </w:p>
          <w:p w:rsidR="00410B95" w:rsidRDefault="00410B95">
            <w:pPr>
              <w:ind w:left="110"/>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110"/>
              <w:jc w:val="center"/>
              <w:rPr>
                <w:rFonts w:ascii="Times New Roman" w:hAnsi="Times New Roman" w:cs="Times New Roman"/>
              </w:rPr>
            </w:pPr>
          </w:p>
          <w:p w:rsidR="00410B95" w:rsidRDefault="00410B95">
            <w:pPr>
              <w:ind w:left="110"/>
              <w:jc w:val="center"/>
            </w:pPr>
            <w:r>
              <w:rPr>
                <w:rFonts w:ascii="Times New Roman" w:hAnsi="Times New Roman" w:cs="Times New Roman"/>
              </w:rPr>
              <w:t>Hol Domu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ind w:left="540" w:hanging="250"/>
              <w:rPr>
                <w:rFonts w:ascii="Times New Roman" w:hAnsi="Times New Roman" w:cs="Times New Roman"/>
              </w:rPr>
            </w:pPr>
          </w:p>
          <w:p w:rsidR="00410B95" w:rsidRDefault="00410B95">
            <w:pPr>
              <w:ind w:left="540" w:hanging="250"/>
              <w:rPr>
                <w:rFonts w:ascii="Times New Roman" w:hAnsi="Times New Roman" w:cs="Times New Roman"/>
                <w:b/>
              </w:rPr>
            </w:pPr>
            <w:r>
              <w:rPr>
                <w:rFonts w:ascii="Times New Roman" w:hAnsi="Times New Roman" w:cs="Times New Roman"/>
              </w:rPr>
              <w:t>05.11</w:t>
            </w:r>
          </w:p>
        </w:tc>
        <w:tc>
          <w:tcPr>
            <w:tcW w:w="5929" w:type="dxa"/>
            <w:tcBorders>
              <w:left w:val="single" w:sz="4" w:space="0" w:color="000000"/>
              <w:bottom w:val="single" w:sz="4" w:space="0" w:color="000000"/>
            </w:tcBorders>
            <w:shd w:val="clear" w:color="auto" w:fill="auto"/>
          </w:tcPr>
          <w:p w:rsidR="00410B95" w:rsidRDefault="00410B95">
            <w:pPr>
              <w:snapToGrid w:val="0"/>
              <w:ind w:left="110"/>
              <w:rPr>
                <w:rFonts w:ascii="Times New Roman" w:hAnsi="Times New Roman" w:cs="Times New Roman"/>
                <w:b/>
              </w:rPr>
            </w:pPr>
          </w:p>
          <w:p w:rsidR="00410B95" w:rsidRDefault="00410B95">
            <w:pPr>
              <w:ind w:left="110"/>
              <w:rPr>
                <w:rFonts w:ascii="Times New Roman" w:hAnsi="Times New Roman" w:cs="Times New Roman"/>
              </w:rPr>
            </w:pPr>
            <w:r>
              <w:rPr>
                <w:rFonts w:ascii="Times New Roman" w:hAnsi="Times New Roman" w:cs="Times New Roman"/>
                <w:b/>
              </w:rPr>
              <w:t>Gala Finałowa XII Mazowieckiego Przeglądu Twórczości Artystycznej Seniorów „Węgrowskie Barwy Jesieni”.</w:t>
            </w:r>
          </w:p>
          <w:p w:rsidR="00410B95" w:rsidRDefault="00410B95">
            <w:pPr>
              <w:ind w:left="110"/>
              <w:rPr>
                <w:rFonts w:ascii="Times New Roman" w:hAnsi="Times New Roman" w:cs="Times New Roman"/>
              </w:rPr>
            </w:pPr>
            <w:r>
              <w:rPr>
                <w:rFonts w:ascii="Times New Roman" w:hAnsi="Times New Roman" w:cs="Times New Roman"/>
              </w:rPr>
              <w:t>Organizator: Węgrowski Ośrodek Kultury</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110"/>
              <w:rPr>
                <w:rFonts w:ascii="Times New Roman" w:hAnsi="Times New Roman" w:cs="Times New Roman"/>
              </w:rPr>
            </w:pPr>
          </w:p>
          <w:p w:rsidR="00410B95" w:rsidRDefault="00410B95">
            <w:pPr>
              <w:ind w:left="110"/>
              <w:jc w:val="center"/>
            </w:pPr>
            <w:r>
              <w:rPr>
                <w:rFonts w:ascii="Times New Roman" w:hAnsi="Times New Roman" w:cs="Times New Roman"/>
              </w:rPr>
              <w:t>Węgrowski Ośrodek Kultury</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ind w:left="540" w:hanging="250"/>
              <w:rPr>
                <w:rFonts w:ascii="Times New Roman" w:hAnsi="Times New Roman" w:cs="Times New Roman"/>
              </w:rPr>
            </w:pPr>
          </w:p>
          <w:p w:rsidR="00410B95" w:rsidRDefault="00410B95">
            <w:pPr>
              <w:ind w:left="540" w:hanging="250"/>
              <w:rPr>
                <w:rFonts w:ascii="Times New Roman" w:hAnsi="Times New Roman" w:cs="Times New Roman"/>
                <w:b/>
              </w:rPr>
            </w:pPr>
            <w:r>
              <w:rPr>
                <w:rFonts w:ascii="Times New Roman" w:hAnsi="Times New Roman" w:cs="Times New Roman"/>
              </w:rPr>
              <w:t>09.11</w:t>
            </w:r>
          </w:p>
        </w:tc>
        <w:tc>
          <w:tcPr>
            <w:tcW w:w="5929" w:type="dxa"/>
            <w:tcBorders>
              <w:left w:val="single" w:sz="4" w:space="0" w:color="000000"/>
              <w:bottom w:val="single" w:sz="4" w:space="0" w:color="000000"/>
            </w:tcBorders>
            <w:shd w:val="clear" w:color="auto" w:fill="auto"/>
          </w:tcPr>
          <w:p w:rsidR="00410B95" w:rsidRDefault="00410B95">
            <w:pPr>
              <w:snapToGrid w:val="0"/>
              <w:ind w:left="110"/>
              <w:rPr>
                <w:rFonts w:ascii="Times New Roman" w:hAnsi="Times New Roman" w:cs="Times New Roman"/>
                <w:b/>
              </w:rPr>
            </w:pPr>
          </w:p>
          <w:p w:rsidR="00410B95" w:rsidRDefault="00410B95">
            <w:pPr>
              <w:rPr>
                <w:rFonts w:ascii="Times New Roman" w:hAnsi="Times New Roman" w:cs="Times New Roman"/>
                <w:b/>
              </w:rPr>
            </w:pPr>
            <w:r>
              <w:rPr>
                <w:rFonts w:ascii="Times New Roman" w:eastAsia="Times New Roman" w:hAnsi="Times New Roman" w:cs="Times New Roman"/>
                <w:b/>
              </w:rPr>
              <w:t>„</w:t>
            </w:r>
            <w:r>
              <w:rPr>
                <w:rFonts w:ascii="Times New Roman" w:hAnsi="Times New Roman" w:cs="Times New Roman"/>
                <w:b/>
              </w:rPr>
              <w:t>Integracyjne zawody sportowe osób niepełnosprawnych.”</w:t>
            </w:r>
          </w:p>
          <w:p w:rsidR="00410B95" w:rsidRDefault="00410B95">
            <w:pPr>
              <w:rPr>
                <w:rFonts w:ascii="Times New Roman" w:hAnsi="Times New Roman" w:cs="Times New Roman"/>
              </w:rPr>
            </w:pPr>
            <w:r>
              <w:rPr>
                <w:rFonts w:ascii="Times New Roman" w:hAnsi="Times New Roman" w:cs="Times New Roman"/>
                <w:b/>
              </w:rPr>
              <w:t>Ogólnopolski turniej w tenisie stołowym.</w:t>
            </w:r>
          </w:p>
          <w:p w:rsidR="00410B95" w:rsidRDefault="00410B95">
            <w:pPr>
              <w:ind w:left="110"/>
              <w:rPr>
                <w:rFonts w:ascii="Times New Roman" w:hAnsi="Times New Roman" w:cs="Times New Roman"/>
              </w:rPr>
            </w:pPr>
            <w:r>
              <w:rPr>
                <w:rFonts w:ascii="Times New Roman" w:hAnsi="Times New Roman" w:cs="Times New Roman"/>
              </w:rPr>
              <w:t>Organizator: Fundacja Rozwoju Sportu i Rehabilitacji.</w:t>
            </w:r>
          </w:p>
          <w:p w:rsidR="00410B95" w:rsidRDefault="00410B95">
            <w:pPr>
              <w:ind w:left="110"/>
              <w:rPr>
                <w:rFonts w:ascii="Times New Roman" w:hAnsi="Times New Roman" w:cs="Times New Roman"/>
                <w:b/>
              </w:rPr>
            </w:pPr>
            <w:r>
              <w:rPr>
                <w:rFonts w:ascii="Times New Roman" w:hAnsi="Times New Roman" w:cs="Times New Roman"/>
              </w:rPr>
              <w:t>Uczestnicy: mieszkańcy i pracownicy Domu, WTZ Białystok, WTZ Ogrodniczki i inni zaproszeni goście.</w:t>
            </w:r>
          </w:p>
          <w:p w:rsidR="00410B95" w:rsidRDefault="00410B95">
            <w:pPr>
              <w:rPr>
                <w:rFonts w:ascii="Times New Roman" w:hAnsi="Times New Roman" w:cs="Times New Roman"/>
                <w:b/>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110"/>
              <w:rPr>
                <w:rFonts w:ascii="Times New Roman" w:hAnsi="Times New Roman" w:cs="Times New Roman"/>
              </w:rPr>
            </w:pPr>
          </w:p>
          <w:p w:rsidR="00410B95" w:rsidRDefault="00410B95">
            <w:pPr>
              <w:ind w:left="110"/>
            </w:pPr>
            <w:r>
              <w:rPr>
                <w:rFonts w:ascii="Times New Roman" w:hAnsi="Times New Roman" w:cs="Times New Roman"/>
              </w:rPr>
              <w:t>Hala przy zespole Szkół Rolniczych CKP - Białystok</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ind w:left="540" w:hanging="250"/>
              <w:rPr>
                <w:rFonts w:ascii="Times New Roman" w:hAnsi="Times New Roman" w:cs="Times New Roman"/>
              </w:rPr>
            </w:pPr>
          </w:p>
          <w:p w:rsidR="00410B95" w:rsidRDefault="00410B95">
            <w:pPr>
              <w:ind w:left="540" w:hanging="250"/>
              <w:rPr>
                <w:rFonts w:ascii="Times New Roman" w:hAnsi="Times New Roman" w:cs="Times New Roman"/>
                <w:b/>
              </w:rPr>
            </w:pPr>
            <w:r>
              <w:rPr>
                <w:rFonts w:ascii="Times New Roman" w:hAnsi="Times New Roman" w:cs="Times New Roman"/>
              </w:rPr>
              <w:t>13.11</w:t>
            </w:r>
          </w:p>
        </w:tc>
        <w:tc>
          <w:tcPr>
            <w:tcW w:w="5929" w:type="dxa"/>
            <w:tcBorders>
              <w:left w:val="single" w:sz="4" w:space="0" w:color="000000"/>
              <w:bottom w:val="single" w:sz="4" w:space="0" w:color="000000"/>
            </w:tcBorders>
            <w:shd w:val="clear" w:color="auto" w:fill="auto"/>
          </w:tcPr>
          <w:p w:rsidR="00410B95" w:rsidRDefault="00410B95">
            <w:pPr>
              <w:snapToGrid w:val="0"/>
              <w:ind w:left="11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 xml:space="preserve">Nasza Niepodległa”. </w:t>
            </w:r>
            <w:r>
              <w:rPr>
                <w:rFonts w:ascii="Times New Roman" w:hAnsi="Times New Roman" w:cs="Times New Roman"/>
              </w:rPr>
              <w:t>Prelekcja z okazji 99 rocznicy odzyskania przez Polskę niepodległości przeprowadzona przez dr Rafała Dmowskiego UPH Siedlce.</w:t>
            </w:r>
          </w:p>
          <w:p w:rsidR="00410B95" w:rsidRDefault="00410B95">
            <w:pPr>
              <w:rPr>
                <w:rFonts w:ascii="Times New Roman" w:hAnsi="Times New Roman" w:cs="Times New Roman"/>
              </w:rPr>
            </w:pPr>
            <w:r>
              <w:rPr>
                <w:rFonts w:ascii="Times New Roman" w:hAnsi="Times New Roman" w:cs="Times New Roman"/>
              </w:rPr>
              <w:t>Uczestnicy: mieszkańcy Domu, dr Rafał Dmowski, wolontariusze.</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110"/>
              <w:jc w:val="center"/>
              <w:rPr>
                <w:rFonts w:ascii="Times New Roman" w:hAnsi="Times New Roman" w:cs="Times New Roman"/>
              </w:rPr>
            </w:pPr>
          </w:p>
          <w:p w:rsidR="00410B95" w:rsidRDefault="00410B95">
            <w:pPr>
              <w:ind w:left="110"/>
              <w:jc w:val="center"/>
            </w:pPr>
            <w:r>
              <w:rPr>
                <w:rFonts w:ascii="Times New Roman" w:hAnsi="Times New Roman" w:cs="Times New Roman"/>
              </w:rPr>
              <w:t>Hol Domu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21.11</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hAnsi="Times New Roman" w:cs="Times New Roman"/>
                <w:b/>
              </w:rPr>
              <w:t xml:space="preserve">Bal Andrzejkowy </w:t>
            </w:r>
            <w:r>
              <w:rPr>
                <w:rFonts w:ascii="Times New Roman" w:hAnsi="Times New Roman" w:cs="Times New Roman"/>
              </w:rPr>
              <w:t>w DPS Jabłonna Lacka</w:t>
            </w:r>
          </w:p>
          <w:p w:rsidR="00410B95" w:rsidRDefault="00410B95">
            <w:pPr>
              <w:rPr>
                <w:rFonts w:ascii="Times New Roman" w:hAnsi="Times New Roman" w:cs="Times New Roman"/>
              </w:rPr>
            </w:pPr>
            <w:r>
              <w:rPr>
                <w:rFonts w:ascii="Times New Roman" w:hAnsi="Times New Roman" w:cs="Times New Roman"/>
              </w:rPr>
              <w:t>Organizator: Dom Pomocy Społecznej w Jabłonnie Lackiej</w:t>
            </w:r>
          </w:p>
          <w:p w:rsidR="00410B95" w:rsidRDefault="00410B95">
            <w:pPr>
              <w:rPr>
                <w:rFonts w:ascii="Times New Roman" w:hAnsi="Times New Roman" w:cs="Times New Roman"/>
              </w:rPr>
            </w:pPr>
            <w:r>
              <w:rPr>
                <w:rFonts w:ascii="Times New Roman" w:hAnsi="Times New Roman" w:cs="Times New Roman"/>
              </w:rPr>
              <w:t>Uczestnicy: Mieszkańcy DPS „ Dom nad Stawami”</w:t>
            </w: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540"/>
              <w:jc w:val="center"/>
              <w:rPr>
                <w:rFonts w:ascii="Times New Roman" w:hAnsi="Times New Roman" w:cs="Times New Roman"/>
              </w:rPr>
            </w:pPr>
          </w:p>
          <w:p w:rsidR="00410B95" w:rsidRDefault="00410B95">
            <w:pPr>
              <w:jc w:val="center"/>
            </w:pPr>
            <w:r>
              <w:rPr>
                <w:rFonts w:ascii="Times New Roman" w:hAnsi="Times New Roman" w:cs="Times New Roman"/>
              </w:rPr>
              <w:t>Jabłonna Lacka</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ind w:left="540"/>
              <w:rPr>
                <w:rFonts w:ascii="Times New Roman" w:hAnsi="Times New Roman" w:cs="Times New Roman"/>
              </w:rPr>
            </w:pPr>
          </w:p>
          <w:p w:rsidR="00410B95" w:rsidRDefault="00410B95">
            <w:pPr>
              <w:jc w:val="center"/>
              <w:rPr>
                <w:rFonts w:ascii="Times New Roman" w:eastAsia="Times New Roman" w:hAnsi="Times New Roman" w:cs="Times New Roman"/>
                <w:b/>
              </w:rPr>
            </w:pPr>
            <w:r>
              <w:rPr>
                <w:rFonts w:ascii="Times New Roman" w:hAnsi="Times New Roman" w:cs="Times New Roman"/>
              </w:rPr>
              <w:t>23.11</w:t>
            </w:r>
          </w:p>
        </w:tc>
        <w:tc>
          <w:tcPr>
            <w:tcW w:w="5929" w:type="dxa"/>
            <w:tcBorders>
              <w:left w:val="single" w:sz="4" w:space="0" w:color="000000"/>
              <w:bottom w:val="single" w:sz="4" w:space="0" w:color="000000"/>
            </w:tcBorders>
            <w:shd w:val="clear" w:color="auto" w:fill="auto"/>
          </w:tcPr>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W Rajskim Ogrodzie”</w:t>
            </w:r>
            <w:r>
              <w:rPr>
                <w:rFonts w:ascii="Times New Roman" w:hAnsi="Times New Roman" w:cs="Times New Roman"/>
              </w:rPr>
              <w:t xml:space="preserve"> Bal Andrzejkowy w „ Domu nad Stawami”</w:t>
            </w:r>
          </w:p>
          <w:p w:rsidR="00410B95" w:rsidRDefault="00410B95">
            <w:pPr>
              <w:rPr>
                <w:rFonts w:ascii="Times New Roman" w:hAnsi="Times New Roman" w:cs="Times New Roman"/>
              </w:rPr>
            </w:pPr>
            <w:r>
              <w:rPr>
                <w:rFonts w:ascii="Times New Roman" w:hAnsi="Times New Roman" w:cs="Times New Roman"/>
              </w:rPr>
              <w:t>Uczestnicy: DPS Jabłonna Lacka, DPS „Jedlina”, WTZet Siedlce, WTZet Skórzec, ŚDS przy MOPR, Specjalny Ośrodek Szkolno – Wychowawczy w Siedlcach, Młodzieżowy Ośrodek Wychowawczy w Gostchorzy, mieszkańcy i pracownicy „Domu nad Stawami”</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540"/>
              <w:jc w:val="center"/>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ind w:left="54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28.11</w:t>
            </w:r>
          </w:p>
        </w:tc>
        <w:tc>
          <w:tcPr>
            <w:tcW w:w="5929" w:type="dxa"/>
            <w:tcBorders>
              <w:left w:val="single" w:sz="4" w:space="0" w:color="000000"/>
              <w:bottom w:val="single" w:sz="4" w:space="0" w:color="000000"/>
            </w:tcBorders>
            <w:shd w:val="clear" w:color="auto" w:fill="auto"/>
          </w:tcPr>
          <w:p w:rsidR="00410B95" w:rsidRDefault="00410B95">
            <w:pPr>
              <w:snapToGrid w:val="0"/>
              <w:ind w:left="540"/>
              <w:rPr>
                <w:rFonts w:ascii="Times New Roman" w:hAnsi="Times New Roman" w:cs="Times New Roman"/>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 xml:space="preserve">Bezpieczny Senior” </w:t>
            </w:r>
            <w:r>
              <w:rPr>
                <w:rFonts w:ascii="Times New Roman" w:hAnsi="Times New Roman" w:cs="Times New Roman"/>
              </w:rPr>
              <w:t>prelekcja zorganizowana przez Komendę Miejską Policji.</w:t>
            </w:r>
          </w:p>
          <w:p w:rsidR="00410B95" w:rsidRDefault="00410B95">
            <w:pPr>
              <w:rPr>
                <w:rFonts w:ascii="Times New Roman" w:hAnsi="Times New Roman" w:cs="Times New Roman"/>
              </w:rPr>
            </w:pPr>
            <w:r>
              <w:rPr>
                <w:rFonts w:ascii="Times New Roman" w:hAnsi="Times New Roman" w:cs="Times New Roman"/>
              </w:rPr>
              <w:t>Uczestnicy: Mieszkańcy „Domu nad Stawami”</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540"/>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ind w:left="54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28.11</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Najpiękniejszy człowiek pokolenia… św. Brat Albert”</w:t>
            </w:r>
          </w:p>
          <w:p w:rsidR="00410B95" w:rsidRDefault="00410B95">
            <w:pPr>
              <w:rPr>
                <w:rFonts w:ascii="Times New Roman" w:hAnsi="Times New Roman" w:cs="Times New Roman"/>
              </w:rPr>
            </w:pPr>
            <w:r>
              <w:rPr>
                <w:rFonts w:ascii="Times New Roman" w:hAnsi="Times New Roman" w:cs="Times New Roman"/>
              </w:rPr>
              <w:t>Organizator: Siedlecka Grupa Literacka „Witraż”, oraz Miejski Ośrodek Kultury</w:t>
            </w:r>
          </w:p>
          <w:p w:rsidR="00410B95" w:rsidRDefault="00410B95">
            <w:pPr>
              <w:rPr>
                <w:rFonts w:ascii="Times New Roman" w:hAnsi="Times New Roman" w:cs="Times New Roman"/>
              </w:rPr>
            </w:pPr>
            <w:r>
              <w:rPr>
                <w:rFonts w:ascii="Times New Roman" w:hAnsi="Times New Roman" w:cs="Times New Roman"/>
              </w:rPr>
              <w:t>Uczestnicy: Mieszkańcy i pracownicy „Domu nad Stawami”, uczniowie z Siedleckich Szkół</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540"/>
              <w:rPr>
                <w:rFonts w:ascii="Times New Roman" w:hAnsi="Times New Roman" w:cs="Times New Roman"/>
              </w:rPr>
            </w:pPr>
          </w:p>
          <w:p w:rsidR="00410B95" w:rsidRDefault="00410B95">
            <w:pPr>
              <w:jc w:val="center"/>
            </w:pPr>
            <w:r>
              <w:rPr>
                <w:rFonts w:ascii="Times New Roman" w:hAnsi="Times New Roman" w:cs="Times New Roman"/>
              </w:rPr>
              <w:t>Miejski Ośrodek Kultury</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ind w:left="54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28.11</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Andrzejki 2017”</w:t>
            </w:r>
          </w:p>
          <w:p w:rsidR="00410B95" w:rsidRDefault="00410B95">
            <w:pPr>
              <w:rPr>
                <w:rFonts w:ascii="Times New Roman" w:hAnsi="Times New Roman" w:cs="Times New Roman"/>
              </w:rPr>
            </w:pPr>
            <w:r>
              <w:rPr>
                <w:rFonts w:ascii="Times New Roman" w:hAnsi="Times New Roman" w:cs="Times New Roman"/>
              </w:rPr>
              <w:t>Organizatorzy: Dom Pomocy Społecznej „św. Józefa” w Mieni</w:t>
            </w:r>
          </w:p>
          <w:p w:rsidR="00410B95" w:rsidRDefault="00410B95">
            <w:pPr>
              <w:rPr>
                <w:rFonts w:ascii="Times New Roman" w:hAnsi="Times New Roman" w:cs="Times New Roman"/>
              </w:rPr>
            </w:pPr>
            <w:r>
              <w:rPr>
                <w:rFonts w:ascii="Times New Roman" w:hAnsi="Times New Roman" w:cs="Times New Roman"/>
              </w:rPr>
              <w:t>Uczestnicy: Mieszkańcy DPS „Jedlina”, DPS św. Józefa, „Dom nad Stawami”</w:t>
            </w: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540"/>
              <w:rPr>
                <w:rFonts w:ascii="Times New Roman" w:hAnsi="Times New Roman" w:cs="Times New Roman"/>
              </w:rPr>
            </w:pPr>
          </w:p>
          <w:p w:rsidR="00410B95" w:rsidRDefault="00410B95">
            <w:pPr>
              <w:jc w:val="center"/>
            </w:pPr>
            <w:r>
              <w:rPr>
                <w:rFonts w:ascii="Times New Roman" w:hAnsi="Times New Roman" w:cs="Times New Roman"/>
              </w:rPr>
              <w:t>DPS „św. Józefa”</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30.11</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Andrzejkowa wróżba”</w:t>
            </w:r>
            <w:r>
              <w:rPr>
                <w:rFonts w:ascii="Times New Roman" w:hAnsi="Times New Roman" w:cs="Times New Roman"/>
              </w:rPr>
              <w:t>- zabawa andrzejkowa w DPS „Jedlina”</w:t>
            </w:r>
          </w:p>
          <w:p w:rsidR="00410B95" w:rsidRDefault="00410B95">
            <w:pPr>
              <w:rPr>
                <w:rFonts w:ascii="Times New Roman" w:hAnsi="Times New Roman" w:cs="Times New Roman"/>
              </w:rPr>
            </w:pPr>
            <w:r>
              <w:rPr>
                <w:rFonts w:ascii="Times New Roman" w:hAnsi="Times New Roman" w:cs="Times New Roman"/>
              </w:rPr>
              <w:t>Organizatorzy: Dom Pomocy Społecznej” Jedlina”</w:t>
            </w:r>
          </w:p>
          <w:p w:rsidR="00410B95" w:rsidRDefault="00410B95">
            <w:pPr>
              <w:rPr>
                <w:rFonts w:ascii="Times New Roman" w:hAnsi="Times New Roman" w:cs="Times New Roman"/>
              </w:rPr>
            </w:pPr>
            <w:r>
              <w:rPr>
                <w:rFonts w:ascii="Times New Roman" w:hAnsi="Times New Roman" w:cs="Times New Roman"/>
              </w:rPr>
              <w:t>Uczestnicy: Mieszkańcy DPS „Jedlina”, DPS św. Józefa, „Dom nad Stawami”, DPS „ Wirów”</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540"/>
              <w:rPr>
                <w:rFonts w:ascii="Times New Roman" w:hAnsi="Times New Roman" w:cs="Times New Roman"/>
              </w:rPr>
            </w:pPr>
          </w:p>
          <w:p w:rsidR="00410B95" w:rsidRDefault="00410B95">
            <w:pPr>
              <w:jc w:val="center"/>
            </w:pPr>
            <w:r>
              <w:rPr>
                <w:rFonts w:ascii="Times New Roman" w:hAnsi="Times New Roman" w:cs="Times New Roman"/>
              </w:rPr>
              <w:t>DPS „Jedlina”</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05.12</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hAnsi="Times New Roman" w:cs="Times New Roman"/>
                <w:b/>
              </w:rPr>
              <w:t xml:space="preserve">Spotkanie Mikołajkowe. </w:t>
            </w:r>
            <w:r>
              <w:rPr>
                <w:rFonts w:ascii="Times New Roman" w:hAnsi="Times New Roman" w:cs="Times New Roman"/>
              </w:rPr>
              <w:t>Występ grupy teatralnej „Albert” w Specjalnym Ośrodku Wychowawczym.</w:t>
            </w:r>
          </w:p>
          <w:p w:rsidR="00410B95" w:rsidRDefault="00410B95">
            <w:pPr>
              <w:rPr>
                <w:rFonts w:ascii="Times New Roman" w:hAnsi="Times New Roman" w:cs="Times New Roman"/>
              </w:rPr>
            </w:pPr>
            <w:r>
              <w:rPr>
                <w:rFonts w:ascii="Times New Roman" w:hAnsi="Times New Roman" w:cs="Times New Roman"/>
              </w:rPr>
              <w:t>Organizator: Specjalny Ośrodek Wychowawczy im. M. Grzegorzewskiej w Siedlcach</w:t>
            </w:r>
          </w:p>
          <w:p w:rsidR="00410B95" w:rsidRDefault="00410B95">
            <w:pPr>
              <w:rPr>
                <w:rFonts w:ascii="Times New Roman" w:hAnsi="Times New Roman" w:cs="Times New Roman"/>
              </w:rPr>
            </w:pPr>
            <w:r>
              <w:rPr>
                <w:rFonts w:ascii="Times New Roman" w:hAnsi="Times New Roman" w:cs="Times New Roman"/>
              </w:rPr>
              <w:t>Uczestnicy: mieszkańcy i pracownicy Domu, dzieci, młodzież i grono pedagogiczne SOW.</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540"/>
              <w:rPr>
                <w:rFonts w:ascii="Times New Roman" w:hAnsi="Times New Roman" w:cs="Times New Roman"/>
              </w:rPr>
            </w:pPr>
          </w:p>
          <w:p w:rsidR="00410B95" w:rsidRDefault="00410B95">
            <w:pPr>
              <w:jc w:val="center"/>
            </w:pPr>
            <w:r>
              <w:rPr>
                <w:rFonts w:ascii="Times New Roman" w:hAnsi="Times New Roman" w:cs="Times New Roman"/>
              </w:rPr>
              <w:t>SOW w Siedlcach</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12.12</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Oblicze Boga w literaturze”.</w:t>
            </w:r>
            <w:r>
              <w:rPr>
                <w:rFonts w:ascii="Times New Roman" w:hAnsi="Times New Roman" w:cs="Times New Roman"/>
              </w:rPr>
              <w:t xml:space="preserve"> Montaż słowno – muzyczny. Przygotowany przez młodzież i nauczycieli z Zespołu Szkół Ponadgimnazjalnych nr 6 im. gen. Józefa Berma w Siedlcach</w:t>
            </w:r>
          </w:p>
          <w:p w:rsidR="00410B95" w:rsidRDefault="00410B95">
            <w:pPr>
              <w:rPr>
                <w:rFonts w:ascii="Times New Roman" w:hAnsi="Times New Roman" w:cs="Times New Roman"/>
              </w:rPr>
            </w:pPr>
            <w:r>
              <w:rPr>
                <w:rFonts w:ascii="Times New Roman" w:hAnsi="Times New Roman" w:cs="Times New Roman"/>
              </w:rPr>
              <w:t>Uczestnicy: mieszkańcy Domu, młodzież i nauczyciele ZSP</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ind w:left="540"/>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14.12</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b/>
              </w:rPr>
            </w:pPr>
            <w:r>
              <w:rPr>
                <w:rFonts w:ascii="Times New Roman" w:eastAsia="Times New Roman" w:hAnsi="Times New Roman" w:cs="Times New Roman"/>
                <w:b/>
              </w:rPr>
              <w:t>„</w:t>
            </w:r>
            <w:r>
              <w:rPr>
                <w:rFonts w:ascii="Times New Roman" w:hAnsi="Times New Roman" w:cs="Times New Roman"/>
                <w:b/>
              </w:rPr>
              <w:t>Spotkanie Opłatkowe” – Klub Seniora „ Rafa”</w:t>
            </w:r>
            <w:r>
              <w:rPr>
                <w:rFonts w:ascii="Times New Roman" w:hAnsi="Times New Roman" w:cs="Times New Roman"/>
              </w:rPr>
              <w:br/>
              <w:t>Organizatorzy : Klub Seniora „ Rafa”</w:t>
            </w:r>
            <w:r>
              <w:rPr>
                <w:rFonts w:ascii="Times New Roman" w:hAnsi="Times New Roman" w:cs="Times New Roman"/>
              </w:rPr>
              <w:br/>
            </w:r>
            <w:r>
              <w:rPr>
                <w:rFonts w:ascii="Times New Roman" w:hAnsi="Times New Roman" w:cs="Times New Roman"/>
              </w:rPr>
              <w:lastRenderedPageBreak/>
              <w:t>Uczestnicy: Mieszkańcy i pracownicy Domu, członkowie Klubu Seniora „ Rafa” i zaproszeni goście.</w:t>
            </w:r>
          </w:p>
          <w:p w:rsidR="00410B95" w:rsidRDefault="00410B95">
            <w:pPr>
              <w:rPr>
                <w:rFonts w:ascii="Times New Roman" w:hAnsi="Times New Roman" w:cs="Times New Roman"/>
                <w:b/>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jc w:val="both"/>
              <w:rPr>
                <w:rFonts w:ascii="Times New Roman" w:hAnsi="Times New Roman" w:cs="Times New Roman"/>
              </w:rPr>
            </w:pPr>
          </w:p>
          <w:p w:rsidR="00410B95" w:rsidRDefault="00410B95">
            <w:pPr>
              <w:jc w:val="center"/>
            </w:pPr>
            <w:r>
              <w:rPr>
                <w:rFonts w:ascii="Times New Roman" w:hAnsi="Times New Roman" w:cs="Times New Roman"/>
              </w:rPr>
              <w:t>Klub Seniora „Rafa”</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18.12</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Spotkanie Wigilijne”</w:t>
            </w:r>
            <w:r>
              <w:rPr>
                <w:rFonts w:ascii="Times New Roman" w:hAnsi="Times New Roman" w:cs="Times New Roman"/>
              </w:rPr>
              <w:t xml:space="preserve"> – Jasełka przygotowane przez Szkołę Podstawową nr 8</w:t>
            </w:r>
          </w:p>
          <w:p w:rsidR="00410B95" w:rsidRDefault="00410B95">
            <w:pPr>
              <w:rPr>
                <w:rFonts w:ascii="Times New Roman" w:hAnsi="Times New Roman" w:cs="Times New Roman"/>
              </w:rPr>
            </w:pPr>
            <w:r>
              <w:rPr>
                <w:rFonts w:ascii="Times New Roman" w:hAnsi="Times New Roman" w:cs="Times New Roman"/>
              </w:rPr>
              <w:t>Organizatorzy: Szkoła Podstawowa nr 8</w:t>
            </w:r>
          </w:p>
          <w:p w:rsidR="00410B95" w:rsidRDefault="00410B95">
            <w:pPr>
              <w:rPr>
                <w:rFonts w:ascii="Times New Roman" w:hAnsi="Times New Roman" w:cs="Times New Roman"/>
              </w:rPr>
            </w:pPr>
            <w:r>
              <w:rPr>
                <w:rFonts w:ascii="Times New Roman" w:hAnsi="Times New Roman" w:cs="Times New Roman"/>
              </w:rPr>
              <w:t>Uczestniczy: Mieszkańcy „Domu nad Stawami”, personel i uczniowie szkoły</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b/>
              </w:rPr>
            </w:pPr>
            <w:r>
              <w:rPr>
                <w:rFonts w:ascii="Times New Roman" w:hAnsi="Times New Roman" w:cs="Times New Roman"/>
              </w:rPr>
              <w:t>18.12</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Wieczerza Wigilijna”</w:t>
            </w:r>
            <w:r>
              <w:rPr>
                <w:rFonts w:ascii="Times New Roman" w:hAnsi="Times New Roman" w:cs="Times New Roman"/>
              </w:rPr>
              <w:t xml:space="preserve"> – Spotkanie opłatkowe w Klubie Seniora „ Stokrotka”</w:t>
            </w:r>
          </w:p>
          <w:p w:rsidR="00410B95" w:rsidRDefault="00410B95">
            <w:pPr>
              <w:rPr>
                <w:rFonts w:ascii="Times New Roman" w:hAnsi="Times New Roman" w:cs="Times New Roman"/>
              </w:rPr>
            </w:pPr>
            <w:r>
              <w:rPr>
                <w:rFonts w:ascii="Times New Roman" w:hAnsi="Times New Roman" w:cs="Times New Roman"/>
              </w:rPr>
              <w:t>Organizatorzy: Klub Seniora „ Stokrotka”</w:t>
            </w:r>
            <w:r>
              <w:rPr>
                <w:rFonts w:ascii="Times New Roman" w:hAnsi="Times New Roman" w:cs="Times New Roman"/>
              </w:rPr>
              <w:br/>
              <w:t>Uczestnicy: Zastępca Prezydenta Jarosław Głowacki, Kapłani, Zastępca Starosty Powiatowego, członkowie Klubu Seniora „Stokrotka”.</w:t>
            </w:r>
          </w:p>
          <w:p w:rsidR="00410B95" w:rsidRDefault="00410B95">
            <w:pPr>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Starostwo</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eastAsia="Times New Roman" w:hAnsi="Times New Roman" w:cs="Times New Roman"/>
                <w:b/>
              </w:rPr>
            </w:pPr>
            <w:r>
              <w:rPr>
                <w:rFonts w:ascii="Times New Roman" w:hAnsi="Times New Roman" w:cs="Times New Roman"/>
              </w:rPr>
              <w:t>22.12</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eastAsia="Times New Roman" w:hAnsi="Times New Roman" w:cs="Times New Roman"/>
                <w:b/>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Wieczerza Wigilijna w Naszym Domu”</w:t>
            </w:r>
          </w:p>
          <w:p w:rsidR="00410B95" w:rsidRDefault="00410B95">
            <w:pPr>
              <w:rPr>
                <w:rFonts w:ascii="Times New Roman" w:hAnsi="Times New Roman" w:cs="Times New Roman"/>
              </w:rPr>
            </w:pPr>
            <w:r>
              <w:rPr>
                <w:rFonts w:ascii="Times New Roman" w:hAnsi="Times New Roman" w:cs="Times New Roman"/>
              </w:rPr>
              <w:t>Organizatorzy: Dom Pomocy Społecznej „Dom nad Stawami”</w:t>
            </w:r>
          </w:p>
          <w:p w:rsidR="00410B95" w:rsidRDefault="00410B95">
            <w:pPr>
              <w:rPr>
                <w:rFonts w:ascii="Times New Roman" w:hAnsi="Times New Roman" w:cs="Times New Roman"/>
                <w:b/>
              </w:rPr>
            </w:pPr>
            <w:r>
              <w:rPr>
                <w:rFonts w:ascii="Times New Roman" w:hAnsi="Times New Roman" w:cs="Times New Roman"/>
              </w:rPr>
              <w:t>Uczestnicy:Bp. Piotr Sawczuk, Zastępca Prezydenta Jarosław Głowacki, Zastępca Dyrektora Miejskiego Ośrodka Pomocy Rodzinie, Dyrekcja, mieszkańcy, personel, oraz wolontariusze.</w:t>
            </w:r>
          </w:p>
          <w:p w:rsidR="00410B95" w:rsidRDefault="00410B95">
            <w:pPr>
              <w:rPr>
                <w:rFonts w:ascii="Times New Roman" w:hAnsi="Times New Roman" w:cs="Times New Roman"/>
                <w:b/>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28.12</w:t>
            </w:r>
          </w:p>
        </w:tc>
        <w:tc>
          <w:tcPr>
            <w:tcW w:w="5929" w:type="dxa"/>
            <w:tcBorders>
              <w:left w:val="single" w:sz="4" w:space="0" w:color="000000"/>
              <w:bottom w:val="single" w:sz="4" w:space="0" w:color="000000"/>
            </w:tcBorders>
            <w:shd w:val="clear" w:color="auto" w:fill="auto"/>
          </w:tcPr>
          <w:p w:rsidR="00410B95" w:rsidRDefault="00410B95">
            <w:pPr>
              <w:snapToGrid w:val="0"/>
              <w:rPr>
                <w:rFonts w:ascii="Times New Roman" w:hAnsi="Times New Roman" w:cs="Times New Roman"/>
              </w:rPr>
            </w:pPr>
          </w:p>
          <w:p w:rsidR="00410B95" w:rsidRDefault="00410B95">
            <w:pPr>
              <w:rPr>
                <w:rFonts w:ascii="Times New Roman" w:hAnsi="Times New Roman" w:cs="Times New Roman"/>
              </w:rPr>
            </w:pPr>
            <w:r>
              <w:rPr>
                <w:rFonts w:ascii="Times New Roman" w:eastAsia="Times New Roman" w:hAnsi="Times New Roman" w:cs="Times New Roman"/>
                <w:b/>
              </w:rPr>
              <w:t>„</w:t>
            </w:r>
            <w:r>
              <w:rPr>
                <w:rFonts w:ascii="Times New Roman" w:hAnsi="Times New Roman" w:cs="Times New Roman"/>
                <w:b/>
              </w:rPr>
              <w:t>Podsumowanie Roku 2017”</w:t>
            </w:r>
          </w:p>
          <w:p w:rsidR="00410B95" w:rsidRDefault="00410B95">
            <w:pPr>
              <w:rPr>
                <w:rFonts w:ascii="Times New Roman" w:hAnsi="Times New Roman" w:cs="Times New Roman"/>
                <w:b/>
              </w:rPr>
            </w:pPr>
            <w:r>
              <w:rPr>
                <w:rFonts w:ascii="Times New Roman" w:hAnsi="Times New Roman" w:cs="Times New Roman"/>
              </w:rPr>
              <w:t>Organizatorzy: Dom Pomocy Społecznej „Dom nad Stawami”</w:t>
            </w:r>
            <w:r>
              <w:rPr>
                <w:rFonts w:ascii="Times New Roman" w:hAnsi="Times New Roman" w:cs="Times New Roman"/>
              </w:rPr>
              <w:br/>
              <w:t>Uczestnicy : Mieszkańcy i pracownicy Domu.</w:t>
            </w:r>
          </w:p>
          <w:p w:rsidR="00410B95" w:rsidRDefault="00410B95">
            <w:pPr>
              <w:rPr>
                <w:rFonts w:ascii="Times New Roman" w:hAnsi="Times New Roman" w:cs="Times New Roman"/>
                <w:b/>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Hol Domu</w:t>
            </w:r>
          </w:p>
        </w:tc>
      </w:tr>
      <w:tr w:rsidR="00410B95">
        <w:trPr>
          <w:trHeight w:val="359"/>
        </w:trPr>
        <w:tc>
          <w:tcPr>
            <w:tcW w:w="1270" w:type="dxa"/>
            <w:tcBorders>
              <w:left w:val="single" w:sz="4" w:space="0" w:color="000000"/>
              <w:bottom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rPr>
                <w:rFonts w:ascii="Times New Roman" w:hAnsi="Times New Roman" w:cs="Times New Roman"/>
              </w:rPr>
            </w:pPr>
            <w:r>
              <w:rPr>
                <w:rFonts w:ascii="Times New Roman" w:hAnsi="Times New Roman" w:cs="Times New Roman"/>
              </w:rPr>
              <w:t>31.12</w:t>
            </w:r>
          </w:p>
        </w:tc>
        <w:tc>
          <w:tcPr>
            <w:tcW w:w="5929" w:type="dxa"/>
            <w:tcBorders>
              <w:left w:val="single" w:sz="4" w:space="0" w:color="000000"/>
              <w:bottom w:val="single" w:sz="4" w:space="0" w:color="000000"/>
            </w:tcBorders>
            <w:shd w:val="clear" w:color="auto" w:fill="auto"/>
          </w:tcPr>
          <w:p w:rsidR="00410B95" w:rsidRDefault="00410B95">
            <w:pPr>
              <w:pStyle w:val="Nagwek4"/>
              <w:snapToGrid w:val="0"/>
            </w:pPr>
          </w:p>
          <w:p w:rsidR="00410B95" w:rsidRDefault="00410B95">
            <w:pPr>
              <w:pStyle w:val="Nagwek4"/>
            </w:pPr>
            <w:r>
              <w:t>Sylwester w Domu</w:t>
            </w:r>
          </w:p>
          <w:p w:rsidR="00410B95" w:rsidRDefault="00410B95">
            <w:pPr>
              <w:pStyle w:val="Lista"/>
              <w:spacing w:after="0" w:line="240" w:lineRule="auto"/>
              <w:rPr>
                <w:rFonts w:ascii="Times New Roman" w:hAnsi="Times New Roman" w:cs="Times New Roman"/>
              </w:rPr>
            </w:pPr>
            <w:r>
              <w:rPr>
                <w:rFonts w:ascii="Times New Roman" w:hAnsi="Times New Roman" w:cs="Times New Roman"/>
              </w:rPr>
              <w:t>Uczestnicy: Mieszkańcy Domu.</w:t>
            </w:r>
          </w:p>
          <w:p w:rsidR="00410B95" w:rsidRDefault="00410B95">
            <w:pPr>
              <w:pStyle w:val="Lista"/>
              <w:spacing w:after="0" w:line="240" w:lineRule="auto"/>
              <w:rPr>
                <w:rFonts w:ascii="Times New Roman" w:hAnsi="Times New Roman" w:cs="Times New Roman"/>
              </w:rPr>
            </w:pPr>
          </w:p>
        </w:tc>
        <w:tc>
          <w:tcPr>
            <w:tcW w:w="2439" w:type="dxa"/>
            <w:tcBorders>
              <w:left w:val="single" w:sz="4" w:space="0" w:color="000000"/>
              <w:bottom w:val="single" w:sz="4" w:space="0" w:color="000000"/>
              <w:right w:val="single" w:sz="4" w:space="0" w:color="000000"/>
            </w:tcBorders>
            <w:shd w:val="clear" w:color="auto" w:fill="auto"/>
          </w:tcPr>
          <w:p w:rsidR="00410B95" w:rsidRDefault="00410B95">
            <w:pPr>
              <w:snapToGrid w:val="0"/>
              <w:jc w:val="center"/>
              <w:rPr>
                <w:rFonts w:ascii="Times New Roman" w:hAnsi="Times New Roman" w:cs="Times New Roman"/>
              </w:rPr>
            </w:pPr>
          </w:p>
          <w:p w:rsidR="00410B95" w:rsidRDefault="00410B95">
            <w:pPr>
              <w:jc w:val="center"/>
            </w:pPr>
            <w:r>
              <w:rPr>
                <w:rFonts w:ascii="Times New Roman" w:hAnsi="Times New Roman" w:cs="Times New Roman"/>
              </w:rPr>
              <w:t>Sala Mulitmedialna</w:t>
            </w:r>
          </w:p>
        </w:tc>
      </w:tr>
    </w:tbl>
    <w:p w:rsidR="00410B95" w:rsidRDefault="00410B95">
      <w:pPr>
        <w:rPr>
          <w:rFonts w:ascii="Times New Roman" w:hAnsi="Times New Roman" w:cs="Times New Roman"/>
        </w:rPr>
      </w:pPr>
    </w:p>
    <w:p w:rsidR="00410B95" w:rsidRDefault="00410B95"/>
    <w:sectPr w:rsidR="00410B95">
      <w:footerReference w:type="default" r:id="rId15"/>
      <w:footerReference w:type="first" r:id="rId16"/>
      <w:pgSz w:w="11906" w:h="16838"/>
      <w:pgMar w:top="1134" w:right="1134" w:bottom="1696" w:left="1134" w:header="708" w:footer="113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B95" w:rsidRDefault="00410B95">
      <w:r>
        <w:separator/>
      </w:r>
    </w:p>
  </w:endnote>
  <w:endnote w:type="continuationSeparator" w:id="0">
    <w:p w:rsidR="00410B95" w:rsidRDefault="00410B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00"/>
    <w:family w:val="auto"/>
    <w:pitch w:val="variable"/>
    <w:sig w:usb0="00000000" w:usb1="00000000" w:usb2="00000000" w:usb3="00000000" w:csb0="00000000" w:csb1="00000000"/>
  </w:font>
  <w:font w:name="Courier New">
    <w:panose1 w:val="02070309020205020404"/>
    <w:charset w:val="EE"/>
    <w:family w:val="modern"/>
    <w:pitch w:val="fixed"/>
    <w:sig w:usb0="20002A87" w:usb1="80000000" w:usb2="00000008" w:usb3="00000000" w:csb0="000001FF" w:csb1="00000000"/>
  </w:font>
  <w:font w:name="Liberation Serif">
    <w:altName w:val="Times New Roman"/>
    <w:charset w:val="EE"/>
    <w:family w:val="roman"/>
    <w:pitch w:val="variable"/>
    <w:sig w:usb0="00000000" w:usb1="00000000" w:usb2="00000000" w:usb3="00000000" w:csb0="00000000" w:csb1="00000000"/>
  </w:font>
  <w:font w:name="SimSun">
    <w:altName w:val="Arial Unicode MS"/>
    <w:panose1 w:val="02010600030101010101"/>
    <w:charset w:val="86"/>
    <w:family w:val="auto"/>
    <w:notTrueType/>
    <w:pitch w:val="variable"/>
    <w:sig w:usb0="00000000" w:usb1="080E0000" w:usb2="00000010" w:usb3="00000000" w:csb0="00040000" w:csb1="00000000"/>
  </w:font>
  <w:font w:name="Arial">
    <w:panose1 w:val="020B0604020202020204"/>
    <w:charset w:val="EE"/>
    <w:family w:val="swiss"/>
    <w:pitch w:val="variable"/>
    <w:sig w:usb0="20002A87" w:usb1="80000000" w:usb2="00000008" w:usb3="00000000" w:csb0="000001FF" w:csb1="00000000"/>
  </w:font>
  <w:font w:name="Liberation Sans">
    <w:altName w:val="Arial"/>
    <w:charset w:val="EE"/>
    <w:family w:val="swiss"/>
    <w:pitch w:val="variable"/>
    <w:sig w:usb0="00000000" w:usb1="00000000" w:usb2="00000000" w:usb3="00000000" w:csb0="00000000" w:csb1="00000000"/>
  </w:font>
  <w:font w:name="Microsoft YaHei">
    <w:charset w:val="EE"/>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95" w:rsidRDefault="00410B95">
    <w:pPr>
      <w:pStyle w:val="Stopka"/>
      <w:jc w:val="right"/>
    </w:pPr>
    <w:fldSimple w:instr=" PAGE ">
      <w:r w:rsidR="003C429C">
        <w:rPr>
          <w:noProof/>
        </w:rPr>
        <w:t>3</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95" w:rsidRDefault="00410B9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B95" w:rsidRDefault="00410B95">
      <w:r>
        <w:separator/>
      </w:r>
    </w:p>
  </w:footnote>
  <w:footnote w:type="continuationSeparator" w:id="0">
    <w:p w:rsidR="00410B95" w:rsidRDefault="00410B95">
      <w:r>
        <w:continuationSeparator/>
      </w:r>
    </w:p>
  </w:footnote>
  <w:footnote w:id="1">
    <w:p w:rsidR="00410B95" w:rsidRDefault="00410B95">
      <w:pPr>
        <w:pStyle w:val="Tekstprzypisudolnego"/>
      </w:pPr>
      <w:r>
        <w:rPr>
          <w:rStyle w:val="Znakiprzypiswdolnych"/>
        </w:rPr>
        <w:footnoteRef/>
      </w:r>
      <w:r>
        <w:tab/>
        <w:t xml:space="preserve"> Liczba mieszkańców każdego dnia w 2017 roku znajduje się na końcu sprawozdania.</w:t>
      </w:r>
    </w:p>
  </w:footnote>
  <w:footnote w:id="2">
    <w:p w:rsidR="00410B95" w:rsidRDefault="00410B95">
      <w:pPr>
        <w:pStyle w:val="Tekstprzypisudolnego"/>
      </w:pPr>
      <w:r>
        <w:rPr>
          <w:rStyle w:val="Znakiprzypiswdolnych"/>
        </w:rPr>
        <w:footnoteRef/>
      </w:r>
      <w:r>
        <w:tab/>
        <w:t xml:space="preserve"> Patrz „Kalendarz uroczystości kulturalno – religijnych”</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color w:val="00000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4"/>
    <w:multiLevelType w:val="multilevel"/>
    <w:tmpl w:val="00000004"/>
    <w:name w:val="WW8Num4"/>
    <w:lvl w:ilvl="0">
      <w:start w:val="1"/>
      <w:numFmt w:val="bullet"/>
      <w:lvlText w:val=""/>
      <w:lvlJc w:val="left"/>
      <w:pPr>
        <w:tabs>
          <w:tab w:val="num" w:pos="363"/>
        </w:tabs>
        <w:ind w:left="363" w:hanging="363"/>
      </w:pPr>
      <w:rPr>
        <w:rFonts w:ascii="Symbol" w:hAnsi="Symbol" w:cs="Symbol" w:hint="default"/>
        <w:color w:val="000000"/>
        <w:sz w:val="20"/>
        <w:lang w:val="pl-PL"/>
      </w:rPr>
    </w:lvl>
    <w:lvl w:ilvl="1">
      <w:start w:val="1"/>
      <w:numFmt w:val="bullet"/>
      <w:lvlText w:val=""/>
      <w:lvlJc w:val="left"/>
      <w:pPr>
        <w:tabs>
          <w:tab w:val="num" w:pos="371"/>
        </w:tabs>
        <w:ind w:left="371" w:hanging="360"/>
      </w:pPr>
      <w:rPr>
        <w:rFonts w:ascii="Wingdings" w:hAnsi="Wingdings" w:cs="OpenSymbol"/>
        <w:sz w:val="24"/>
        <w:szCs w:val="24"/>
      </w:rPr>
    </w:lvl>
    <w:lvl w:ilvl="2">
      <w:start w:val="1"/>
      <w:numFmt w:val="bullet"/>
      <w:lvlText w:val=""/>
      <w:lvlJc w:val="left"/>
      <w:pPr>
        <w:tabs>
          <w:tab w:val="num" w:pos="731"/>
        </w:tabs>
        <w:ind w:left="731" w:hanging="360"/>
      </w:pPr>
      <w:rPr>
        <w:rFonts w:ascii="Wingdings" w:hAnsi="Wingdings" w:cs="OpenSymbol"/>
        <w:sz w:val="24"/>
        <w:szCs w:val="24"/>
      </w:rPr>
    </w:lvl>
    <w:lvl w:ilvl="3">
      <w:start w:val="1"/>
      <w:numFmt w:val="bullet"/>
      <w:lvlText w:val=""/>
      <w:lvlJc w:val="left"/>
      <w:pPr>
        <w:tabs>
          <w:tab w:val="num" w:pos="1091"/>
        </w:tabs>
        <w:ind w:left="1091" w:hanging="360"/>
      </w:pPr>
      <w:rPr>
        <w:rFonts w:ascii="Wingdings" w:hAnsi="Wingdings" w:cs="OpenSymbol"/>
        <w:sz w:val="24"/>
        <w:szCs w:val="24"/>
      </w:rPr>
    </w:lvl>
    <w:lvl w:ilvl="4">
      <w:start w:val="1"/>
      <w:numFmt w:val="bullet"/>
      <w:lvlText w:val=""/>
      <w:lvlJc w:val="left"/>
      <w:pPr>
        <w:tabs>
          <w:tab w:val="num" w:pos="1451"/>
        </w:tabs>
        <w:ind w:left="1451" w:hanging="360"/>
      </w:pPr>
      <w:rPr>
        <w:rFonts w:ascii="Wingdings" w:hAnsi="Wingdings" w:cs="OpenSymbol"/>
        <w:sz w:val="24"/>
        <w:szCs w:val="24"/>
      </w:rPr>
    </w:lvl>
    <w:lvl w:ilvl="5">
      <w:start w:val="1"/>
      <w:numFmt w:val="bullet"/>
      <w:lvlText w:val=""/>
      <w:lvlJc w:val="left"/>
      <w:pPr>
        <w:tabs>
          <w:tab w:val="num" w:pos="1811"/>
        </w:tabs>
        <w:ind w:left="1811" w:hanging="360"/>
      </w:pPr>
      <w:rPr>
        <w:rFonts w:ascii="Wingdings" w:hAnsi="Wingdings" w:cs="OpenSymbol"/>
        <w:sz w:val="24"/>
        <w:szCs w:val="24"/>
      </w:rPr>
    </w:lvl>
    <w:lvl w:ilvl="6">
      <w:start w:val="1"/>
      <w:numFmt w:val="bullet"/>
      <w:lvlText w:val=""/>
      <w:lvlJc w:val="left"/>
      <w:pPr>
        <w:tabs>
          <w:tab w:val="num" w:pos="2171"/>
        </w:tabs>
        <w:ind w:left="2171" w:hanging="360"/>
      </w:pPr>
      <w:rPr>
        <w:rFonts w:ascii="Wingdings" w:hAnsi="Wingdings" w:cs="OpenSymbol"/>
        <w:sz w:val="24"/>
        <w:szCs w:val="24"/>
      </w:rPr>
    </w:lvl>
    <w:lvl w:ilvl="7">
      <w:start w:val="1"/>
      <w:numFmt w:val="bullet"/>
      <w:lvlText w:val=""/>
      <w:lvlJc w:val="left"/>
      <w:pPr>
        <w:tabs>
          <w:tab w:val="num" w:pos="2531"/>
        </w:tabs>
        <w:ind w:left="2531" w:hanging="360"/>
      </w:pPr>
      <w:rPr>
        <w:rFonts w:ascii="Wingdings" w:hAnsi="Wingdings" w:cs="OpenSymbol"/>
        <w:sz w:val="24"/>
        <w:szCs w:val="24"/>
      </w:rPr>
    </w:lvl>
    <w:lvl w:ilvl="8">
      <w:start w:val="1"/>
      <w:numFmt w:val="bullet"/>
      <w:lvlText w:val=""/>
      <w:lvlJc w:val="left"/>
      <w:pPr>
        <w:tabs>
          <w:tab w:val="num" w:pos="2891"/>
        </w:tabs>
        <w:ind w:left="2891" w:hanging="360"/>
      </w:pPr>
      <w:rPr>
        <w:rFonts w:ascii="Wingdings" w:hAnsi="Wingdings" w:cs="OpenSymbol"/>
        <w:sz w:val="24"/>
        <w:szCs w:val="24"/>
      </w:rPr>
    </w:lvl>
  </w:abstractNum>
  <w:abstractNum w:abstractNumId="4">
    <w:nsid w:val="00000005"/>
    <w:multiLevelType w:val="singleLevel"/>
    <w:tmpl w:val="00000005"/>
    <w:name w:val="WW8Num5"/>
    <w:lvl w:ilvl="0">
      <w:start w:val="1"/>
      <w:numFmt w:val="bullet"/>
      <w:lvlText w:val=""/>
      <w:lvlJc w:val="left"/>
      <w:pPr>
        <w:tabs>
          <w:tab w:val="num" w:pos="1072"/>
        </w:tabs>
        <w:ind w:left="1072" w:hanging="363"/>
      </w:pPr>
      <w:rPr>
        <w:rFonts w:ascii="Symbol" w:hAnsi="Symbol" w:cs="Symbol" w:hint="default"/>
        <w:color w:val="000000"/>
        <w:sz w:val="20"/>
        <w:szCs w:val="24"/>
        <w:lang w:val="pl-PL"/>
      </w:rPr>
    </w:lvl>
  </w:abstractNum>
  <w:abstractNum w:abstractNumId="5">
    <w:nsid w:val="00000006"/>
    <w:multiLevelType w:val="singleLevel"/>
    <w:tmpl w:val="00000006"/>
    <w:name w:val="WW8Num6"/>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6">
    <w:nsid w:val="00000007"/>
    <w:multiLevelType w:val="singleLevel"/>
    <w:tmpl w:val="00000007"/>
    <w:name w:val="WW8Num7"/>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7">
    <w:nsid w:val="00000008"/>
    <w:multiLevelType w:val="multilevel"/>
    <w:tmpl w:val="00000008"/>
    <w:name w:val="WW8Num8"/>
    <w:lvl w:ilvl="0">
      <w:start w:val="1"/>
      <w:numFmt w:val="bullet"/>
      <w:lvlText w:val=""/>
      <w:lvlJc w:val="left"/>
      <w:pPr>
        <w:tabs>
          <w:tab w:val="num" w:pos="1072"/>
        </w:tabs>
        <w:ind w:left="1072" w:hanging="363"/>
      </w:pPr>
      <w:rPr>
        <w:rFonts w:ascii="Symbol" w:hAnsi="Symbol" w:cs="Symbol" w:hint="default"/>
        <w:color w:val="000000"/>
        <w:sz w:val="20"/>
        <w:szCs w:val="28"/>
        <w:lang w:val="pl-PL"/>
      </w:rPr>
    </w:lvl>
    <w:lvl w:ilvl="1">
      <w:start w:val="1"/>
      <w:numFmt w:val="bullet"/>
      <w:lvlText w:val=""/>
      <w:lvlJc w:val="left"/>
      <w:pPr>
        <w:tabs>
          <w:tab w:val="num" w:pos="712"/>
        </w:tabs>
        <w:ind w:left="712" w:hanging="360"/>
      </w:pPr>
      <w:rPr>
        <w:rFonts w:ascii="Wingdings" w:hAnsi="Wingdings" w:cs="OpenSymbol"/>
        <w:sz w:val="24"/>
        <w:szCs w:val="24"/>
      </w:rPr>
    </w:lvl>
    <w:lvl w:ilvl="2">
      <w:start w:val="1"/>
      <w:numFmt w:val="bullet"/>
      <w:lvlText w:val=""/>
      <w:lvlJc w:val="left"/>
      <w:pPr>
        <w:tabs>
          <w:tab w:val="num" w:pos="1072"/>
        </w:tabs>
        <w:ind w:left="1072" w:hanging="360"/>
      </w:pPr>
      <w:rPr>
        <w:rFonts w:ascii="Wingdings" w:hAnsi="Wingdings" w:cs="OpenSymbol"/>
        <w:sz w:val="24"/>
        <w:szCs w:val="24"/>
      </w:rPr>
    </w:lvl>
    <w:lvl w:ilvl="3">
      <w:start w:val="1"/>
      <w:numFmt w:val="bullet"/>
      <w:lvlText w:val=""/>
      <w:lvlJc w:val="left"/>
      <w:pPr>
        <w:tabs>
          <w:tab w:val="num" w:pos="1432"/>
        </w:tabs>
        <w:ind w:left="1432" w:hanging="360"/>
      </w:pPr>
      <w:rPr>
        <w:rFonts w:ascii="Wingdings" w:hAnsi="Wingdings" w:cs="OpenSymbol"/>
        <w:sz w:val="24"/>
        <w:szCs w:val="24"/>
      </w:rPr>
    </w:lvl>
    <w:lvl w:ilvl="4">
      <w:start w:val="1"/>
      <w:numFmt w:val="bullet"/>
      <w:lvlText w:val=""/>
      <w:lvlJc w:val="left"/>
      <w:pPr>
        <w:tabs>
          <w:tab w:val="num" w:pos="1792"/>
        </w:tabs>
        <w:ind w:left="1792" w:hanging="360"/>
      </w:pPr>
      <w:rPr>
        <w:rFonts w:ascii="Wingdings" w:hAnsi="Wingdings" w:cs="OpenSymbol"/>
        <w:sz w:val="24"/>
        <w:szCs w:val="24"/>
      </w:rPr>
    </w:lvl>
    <w:lvl w:ilvl="5">
      <w:start w:val="1"/>
      <w:numFmt w:val="bullet"/>
      <w:lvlText w:val=""/>
      <w:lvlJc w:val="left"/>
      <w:pPr>
        <w:tabs>
          <w:tab w:val="num" w:pos="2152"/>
        </w:tabs>
        <w:ind w:left="2152" w:hanging="360"/>
      </w:pPr>
      <w:rPr>
        <w:rFonts w:ascii="Wingdings" w:hAnsi="Wingdings" w:cs="OpenSymbol"/>
        <w:sz w:val="24"/>
        <w:szCs w:val="24"/>
      </w:rPr>
    </w:lvl>
    <w:lvl w:ilvl="6">
      <w:start w:val="1"/>
      <w:numFmt w:val="bullet"/>
      <w:lvlText w:val=""/>
      <w:lvlJc w:val="left"/>
      <w:pPr>
        <w:tabs>
          <w:tab w:val="num" w:pos="2512"/>
        </w:tabs>
        <w:ind w:left="2512" w:hanging="360"/>
      </w:pPr>
      <w:rPr>
        <w:rFonts w:ascii="Wingdings" w:hAnsi="Wingdings" w:cs="OpenSymbol"/>
        <w:sz w:val="24"/>
        <w:szCs w:val="24"/>
      </w:rPr>
    </w:lvl>
    <w:lvl w:ilvl="7">
      <w:start w:val="1"/>
      <w:numFmt w:val="bullet"/>
      <w:lvlText w:val=""/>
      <w:lvlJc w:val="left"/>
      <w:pPr>
        <w:tabs>
          <w:tab w:val="num" w:pos="2872"/>
        </w:tabs>
        <w:ind w:left="2872" w:hanging="360"/>
      </w:pPr>
      <w:rPr>
        <w:rFonts w:ascii="Wingdings" w:hAnsi="Wingdings" w:cs="OpenSymbol"/>
        <w:sz w:val="24"/>
        <w:szCs w:val="24"/>
      </w:rPr>
    </w:lvl>
    <w:lvl w:ilvl="8">
      <w:start w:val="1"/>
      <w:numFmt w:val="bullet"/>
      <w:lvlText w:val=""/>
      <w:lvlJc w:val="left"/>
      <w:pPr>
        <w:tabs>
          <w:tab w:val="num" w:pos="3232"/>
        </w:tabs>
        <w:ind w:left="3232" w:hanging="360"/>
      </w:pPr>
      <w:rPr>
        <w:rFonts w:ascii="Wingdings" w:hAnsi="Wingdings" w:cs="OpenSymbol"/>
        <w:sz w:val="24"/>
        <w:szCs w:val="24"/>
      </w:rPr>
    </w:lvl>
  </w:abstractNum>
  <w:abstractNum w:abstractNumId="8">
    <w:nsid w:val="00000009"/>
    <w:multiLevelType w:val="singleLevel"/>
    <w:tmpl w:val="00000009"/>
    <w:name w:val="WW8Num9"/>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9">
    <w:nsid w:val="0000000A"/>
    <w:multiLevelType w:val="singleLevel"/>
    <w:tmpl w:val="0000000A"/>
    <w:name w:val="WW8Num10"/>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10">
    <w:nsid w:val="0000000B"/>
    <w:multiLevelType w:val="singleLevel"/>
    <w:tmpl w:val="0000000B"/>
    <w:name w:val="WW8Num11"/>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11">
    <w:nsid w:val="0000000C"/>
    <w:multiLevelType w:val="singleLevel"/>
    <w:tmpl w:val="0000000C"/>
    <w:name w:val="WW8Num12"/>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12">
    <w:nsid w:val="0000000D"/>
    <w:multiLevelType w:val="multilevel"/>
    <w:tmpl w:val="0000000D"/>
    <w:name w:val="WW8Num13"/>
    <w:lvl w:ilvl="0">
      <w:start w:val="1"/>
      <w:numFmt w:val="bullet"/>
      <w:lvlText w:val=""/>
      <w:lvlJc w:val="left"/>
      <w:pPr>
        <w:tabs>
          <w:tab w:val="num" w:pos="363"/>
        </w:tabs>
        <w:ind w:left="363" w:hanging="363"/>
      </w:pPr>
      <w:rPr>
        <w:rFonts w:ascii="Symbol" w:hAnsi="Symbol" w:cs="Symbol" w:hint="default"/>
        <w:color w:val="000000"/>
        <w:sz w:val="20"/>
        <w:szCs w:val="28"/>
        <w:lang w:val="pl-PL"/>
      </w:rPr>
    </w:lvl>
    <w:lvl w:ilvl="1">
      <w:start w:val="1"/>
      <w:numFmt w:val="bullet"/>
      <w:lvlText w:val=""/>
      <w:lvlJc w:val="left"/>
      <w:pPr>
        <w:tabs>
          <w:tab w:val="num" w:pos="371"/>
        </w:tabs>
        <w:ind w:left="371" w:hanging="360"/>
      </w:pPr>
      <w:rPr>
        <w:rFonts w:ascii="Wingdings" w:hAnsi="Wingdings" w:cs="OpenSymbol"/>
        <w:sz w:val="24"/>
        <w:szCs w:val="24"/>
      </w:rPr>
    </w:lvl>
    <w:lvl w:ilvl="2">
      <w:start w:val="1"/>
      <w:numFmt w:val="bullet"/>
      <w:lvlText w:val=""/>
      <w:lvlJc w:val="left"/>
      <w:pPr>
        <w:tabs>
          <w:tab w:val="num" w:pos="731"/>
        </w:tabs>
        <w:ind w:left="731" w:hanging="360"/>
      </w:pPr>
      <w:rPr>
        <w:rFonts w:ascii="Wingdings" w:hAnsi="Wingdings" w:cs="OpenSymbol"/>
        <w:sz w:val="24"/>
        <w:szCs w:val="24"/>
      </w:rPr>
    </w:lvl>
    <w:lvl w:ilvl="3">
      <w:start w:val="1"/>
      <w:numFmt w:val="bullet"/>
      <w:lvlText w:val=""/>
      <w:lvlJc w:val="left"/>
      <w:pPr>
        <w:tabs>
          <w:tab w:val="num" w:pos="1091"/>
        </w:tabs>
        <w:ind w:left="1091" w:hanging="360"/>
      </w:pPr>
      <w:rPr>
        <w:rFonts w:ascii="Wingdings" w:hAnsi="Wingdings" w:cs="OpenSymbol"/>
        <w:sz w:val="24"/>
        <w:szCs w:val="24"/>
      </w:rPr>
    </w:lvl>
    <w:lvl w:ilvl="4">
      <w:start w:val="1"/>
      <w:numFmt w:val="bullet"/>
      <w:lvlText w:val=""/>
      <w:lvlJc w:val="left"/>
      <w:pPr>
        <w:tabs>
          <w:tab w:val="num" w:pos="1451"/>
        </w:tabs>
        <w:ind w:left="1451" w:hanging="360"/>
      </w:pPr>
      <w:rPr>
        <w:rFonts w:ascii="Wingdings" w:hAnsi="Wingdings" w:cs="OpenSymbol"/>
        <w:sz w:val="24"/>
        <w:szCs w:val="24"/>
      </w:rPr>
    </w:lvl>
    <w:lvl w:ilvl="5">
      <w:start w:val="1"/>
      <w:numFmt w:val="bullet"/>
      <w:lvlText w:val=""/>
      <w:lvlJc w:val="left"/>
      <w:pPr>
        <w:tabs>
          <w:tab w:val="num" w:pos="1811"/>
        </w:tabs>
        <w:ind w:left="1811" w:hanging="360"/>
      </w:pPr>
      <w:rPr>
        <w:rFonts w:ascii="Wingdings" w:hAnsi="Wingdings" w:cs="OpenSymbol"/>
        <w:sz w:val="24"/>
        <w:szCs w:val="24"/>
      </w:rPr>
    </w:lvl>
    <w:lvl w:ilvl="6">
      <w:start w:val="1"/>
      <w:numFmt w:val="bullet"/>
      <w:lvlText w:val=""/>
      <w:lvlJc w:val="left"/>
      <w:pPr>
        <w:tabs>
          <w:tab w:val="num" w:pos="2171"/>
        </w:tabs>
        <w:ind w:left="2171" w:hanging="360"/>
      </w:pPr>
      <w:rPr>
        <w:rFonts w:ascii="Wingdings" w:hAnsi="Wingdings" w:cs="OpenSymbol"/>
        <w:sz w:val="24"/>
        <w:szCs w:val="24"/>
      </w:rPr>
    </w:lvl>
    <w:lvl w:ilvl="7">
      <w:start w:val="1"/>
      <w:numFmt w:val="bullet"/>
      <w:lvlText w:val=""/>
      <w:lvlJc w:val="left"/>
      <w:pPr>
        <w:tabs>
          <w:tab w:val="num" w:pos="2531"/>
        </w:tabs>
        <w:ind w:left="2531" w:hanging="360"/>
      </w:pPr>
      <w:rPr>
        <w:rFonts w:ascii="Wingdings" w:hAnsi="Wingdings" w:cs="OpenSymbol"/>
        <w:sz w:val="24"/>
        <w:szCs w:val="24"/>
      </w:rPr>
    </w:lvl>
    <w:lvl w:ilvl="8">
      <w:start w:val="1"/>
      <w:numFmt w:val="bullet"/>
      <w:lvlText w:val=""/>
      <w:lvlJc w:val="left"/>
      <w:pPr>
        <w:tabs>
          <w:tab w:val="num" w:pos="2891"/>
        </w:tabs>
        <w:ind w:left="2891" w:hanging="360"/>
      </w:pPr>
      <w:rPr>
        <w:rFonts w:ascii="Wingdings" w:hAnsi="Wingdings" w:cs="OpenSymbol"/>
        <w:sz w:val="24"/>
        <w:szCs w:val="24"/>
      </w:rPr>
    </w:lvl>
  </w:abstractNum>
  <w:abstractNum w:abstractNumId="13">
    <w:nsid w:val="0000000E"/>
    <w:multiLevelType w:val="singleLevel"/>
    <w:tmpl w:val="0000000E"/>
    <w:name w:val="WW8Num14"/>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14">
    <w:nsid w:val="0000000F"/>
    <w:multiLevelType w:val="multilevel"/>
    <w:tmpl w:val="0000000F"/>
    <w:name w:val="WW8Num15"/>
    <w:lvl w:ilvl="0">
      <w:start w:val="1"/>
      <w:numFmt w:val="bullet"/>
      <w:lvlText w:val=""/>
      <w:lvlJc w:val="left"/>
      <w:pPr>
        <w:tabs>
          <w:tab w:val="num" w:pos="402"/>
        </w:tabs>
        <w:ind w:left="402" w:hanging="363"/>
      </w:pPr>
      <w:rPr>
        <w:rFonts w:ascii="Symbol" w:hAnsi="Symbol" w:cs="Symbol" w:hint="default"/>
        <w:color w:val="000000"/>
        <w:sz w:val="20"/>
        <w:lang w:val="pl-PL"/>
      </w:rPr>
    </w:lvl>
    <w:lvl w:ilvl="1">
      <w:start w:val="1"/>
      <w:numFmt w:val="bullet"/>
      <w:lvlText w:val=""/>
      <w:lvlJc w:val="left"/>
      <w:pPr>
        <w:tabs>
          <w:tab w:val="num" w:pos="42"/>
        </w:tabs>
        <w:ind w:left="42" w:hanging="360"/>
      </w:pPr>
      <w:rPr>
        <w:rFonts w:ascii="Wingdings" w:hAnsi="Wingdings" w:cs="OpenSymbol"/>
        <w:sz w:val="24"/>
        <w:szCs w:val="24"/>
      </w:rPr>
    </w:lvl>
    <w:lvl w:ilvl="2">
      <w:start w:val="1"/>
      <w:numFmt w:val="bullet"/>
      <w:lvlText w:val=""/>
      <w:lvlJc w:val="left"/>
      <w:pPr>
        <w:tabs>
          <w:tab w:val="num" w:pos="402"/>
        </w:tabs>
        <w:ind w:left="402" w:hanging="360"/>
      </w:pPr>
      <w:rPr>
        <w:rFonts w:ascii="Wingdings" w:hAnsi="Wingdings" w:cs="OpenSymbol"/>
        <w:sz w:val="24"/>
        <w:szCs w:val="24"/>
      </w:rPr>
    </w:lvl>
    <w:lvl w:ilvl="3">
      <w:start w:val="1"/>
      <w:numFmt w:val="bullet"/>
      <w:lvlText w:val=""/>
      <w:lvlJc w:val="left"/>
      <w:pPr>
        <w:tabs>
          <w:tab w:val="num" w:pos="762"/>
        </w:tabs>
        <w:ind w:left="762" w:hanging="360"/>
      </w:pPr>
      <w:rPr>
        <w:rFonts w:ascii="Wingdings" w:hAnsi="Wingdings" w:cs="OpenSymbol"/>
        <w:sz w:val="24"/>
        <w:szCs w:val="24"/>
      </w:rPr>
    </w:lvl>
    <w:lvl w:ilvl="4">
      <w:start w:val="1"/>
      <w:numFmt w:val="bullet"/>
      <w:lvlText w:val=""/>
      <w:lvlJc w:val="left"/>
      <w:pPr>
        <w:tabs>
          <w:tab w:val="num" w:pos="1122"/>
        </w:tabs>
        <w:ind w:left="1122" w:hanging="360"/>
      </w:pPr>
      <w:rPr>
        <w:rFonts w:ascii="Wingdings" w:hAnsi="Wingdings" w:cs="OpenSymbol"/>
        <w:sz w:val="24"/>
        <w:szCs w:val="24"/>
      </w:rPr>
    </w:lvl>
    <w:lvl w:ilvl="5">
      <w:start w:val="1"/>
      <w:numFmt w:val="bullet"/>
      <w:lvlText w:val=""/>
      <w:lvlJc w:val="left"/>
      <w:pPr>
        <w:tabs>
          <w:tab w:val="num" w:pos="1482"/>
        </w:tabs>
        <w:ind w:left="1482" w:hanging="360"/>
      </w:pPr>
      <w:rPr>
        <w:rFonts w:ascii="Wingdings" w:hAnsi="Wingdings" w:cs="OpenSymbol"/>
        <w:sz w:val="24"/>
        <w:szCs w:val="24"/>
      </w:rPr>
    </w:lvl>
    <w:lvl w:ilvl="6">
      <w:start w:val="1"/>
      <w:numFmt w:val="bullet"/>
      <w:lvlText w:val=""/>
      <w:lvlJc w:val="left"/>
      <w:pPr>
        <w:tabs>
          <w:tab w:val="num" w:pos="1842"/>
        </w:tabs>
        <w:ind w:left="1842" w:hanging="360"/>
      </w:pPr>
      <w:rPr>
        <w:rFonts w:ascii="Wingdings" w:hAnsi="Wingdings" w:cs="OpenSymbol"/>
        <w:sz w:val="24"/>
        <w:szCs w:val="24"/>
      </w:rPr>
    </w:lvl>
    <w:lvl w:ilvl="7">
      <w:start w:val="1"/>
      <w:numFmt w:val="bullet"/>
      <w:lvlText w:val=""/>
      <w:lvlJc w:val="left"/>
      <w:pPr>
        <w:tabs>
          <w:tab w:val="num" w:pos="2202"/>
        </w:tabs>
        <w:ind w:left="2202" w:hanging="360"/>
      </w:pPr>
      <w:rPr>
        <w:rFonts w:ascii="Wingdings" w:hAnsi="Wingdings" w:cs="OpenSymbol"/>
        <w:sz w:val="24"/>
        <w:szCs w:val="24"/>
      </w:rPr>
    </w:lvl>
    <w:lvl w:ilvl="8">
      <w:start w:val="1"/>
      <w:numFmt w:val="bullet"/>
      <w:lvlText w:val=""/>
      <w:lvlJc w:val="left"/>
      <w:pPr>
        <w:tabs>
          <w:tab w:val="num" w:pos="2562"/>
        </w:tabs>
        <w:ind w:left="2562" w:hanging="360"/>
      </w:pPr>
      <w:rPr>
        <w:rFonts w:ascii="Wingdings" w:hAnsi="Wingdings" w:cs="OpenSymbol"/>
        <w:sz w:val="24"/>
        <w:szCs w:val="24"/>
      </w:rPr>
    </w:lvl>
  </w:abstractNum>
  <w:abstractNum w:abstractNumId="15">
    <w:nsid w:val="00000010"/>
    <w:multiLevelType w:val="singleLevel"/>
    <w:tmpl w:val="00000010"/>
    <w:name w:val="WW8Num16"/>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16">
    <w:nsid w:val="00000011"/>
    <w:multiLevelType w:val="singleLevel"/>
    <w:tmpl w:val="00000011"/>
    <w:name w:val="WW8Num17"/>
    <w:lvl w:ilvl="0">
      <w:start w:val="1"/>
      <w:numFmt w:val="bullet"/>
      <w:lvlText w:val=""/>
      <w:lvlJc w:val="left"/>
      <w:pPr>
        <w:tabs>
          <w:tab w:val="num" w:pos="363"/>
        </w:tabs>
        <w:ind w:left="363" w:hanging="363"/>
      </w:pPr>
      <w:rPr>
        <w:rFonts w:ascii="Symbol" w:hAnsi="Symbol" w:cs="Symbol" w:hint="default"/>
        <w:color w:val="000000"/>
        <w:sz w:val="20"/>
        <w:lang w:val="pl-PL"/>
      </w:rPr>
    </w:lvl>
  </w:abstractNum>
  <w:abstractNum w:abstractNumId="17">
    <w:nsid w:val="00000012"/>
    <w:multiLevelType w:val="singleLevel"/>
    <w:tmpl w:val="00000012"/>
    <w:name w:val="WW8Num18"/>
    <w:lvl w:ilvl="0">
      <w:start w:val="1"/>
      <w:numFmt w:val="bullet"/>
      <w:lvlText w:val=""/>
      <w:lvlJc w:val="left"/>
      <w:pPr>
        <w:tabs>
          <w:tab w:val="num" w:pos="363"/>
        </w:tabs>
        <w:ind w:left="363" w:hanging="363"/>
      </w:pPr>
      <w:rPr>
        <w:rFonts w:ascii="Symbol" w:hAnsi="Symbol" w:cs="Symbol" w:hint="default"/>
        <w:color w:val="000000"/>
        <w:sz w:val="20"/>
        <w:lang w:val="pl-PL"/>
      </w:rPr>
    </w:lvl>
  </w:abstractNum>
  <w:abstractNum w:abstractNumId="18">
    <w:nsid w:val="00000013"/>
    <w:multiLevelType w:val="multilevel"/>
    <w:tmpl w:val="00000013"/>
    <w:name w:val="WW8Num19"/>
    <w:lvl w:ilvl="0">
      <w:start w:val="5"/>
      <w:numFmt w:val="decimal"/>
      <w:lvlText w:val="%1"/>
      <w:lvlJc w:val="left"/>
      <w:pPr>
        <w:tabs>
          <w:tab w:val="num" w:pos="473"/>
        </w:tabs>
        <w:ind w:left="473" w:hanging="360"/>
      </w:pPr>
      <w:rPr>
        <w:rFonts w:ascii="Times New Roman" w:hAnsi="Times New Roman" w:cs="Times New Roman" w:hint="default"/>
        <w:b/>
        <w:bCs/>
        <w:color w:val="000000"/>
        <w:szCs w:val="32"/>
      </w:rPr>
    </w:lvl>
    <w:lvl w:ilvl="1">
      <w:start w:val="1"/>
      <w:numFmt w:val="decimal"/>
      <w:lvlText w:val="%1.%2."/>
      <w:lvlJc w:val="left"/>
      <w:pPr>
        <w:tabs>
          <w:tab w:val="num" w:pos="473"/>
        </w:tabs>
        <w:ind w:left="473" w:hanging="360"/>
      </w:pPr>
      <w:rPr>
        <w:rFonts w:ascii="Times New Roman" w:hAnsi="Times New Roman" w:cs="Times New Roman" w:hint="default"/>
        <w:b/>
        <w:bCs/>
        <w:color w:val="000000"/>
        <w:szCs w:val="32"/>
      </w:rPr>
    </w:lvl>
    <w:lvl w:ilvl="2">
      <w:start w:val="1"/>
      <w:numFmt w:val="decimal"/>
      <w:lvlText w:val="%1.%2.%3."/>
      <w:lvlJc w:val="left"/>
      <w:pPr>
        <w:tabs>
          <w:tab w:val="num" w:pos="833"/>
        </w:tabs>
        <w:ind w:left="833" w:hanging="720"/>
      </w:pPr>
      <w:rPr>
        <w:rFonts w:ascii="Times New Roman" w:hAnsi="Times New Roman" w:cs="Times New Roman" w:hint="default"/>
        <w:b/>
        <w:bCs/>
        <w:color w:val="000000"/>
        <w:szCs w:val="32"/>
      </w:rPr>
    </w:lvl>
    <w:lvl w:ilvl="3">
      <w:start w:val="1"/>
      <w:numFmt w:val="decimal"/>
      <w:lvlText w:val="%1.%2.%3.%4."/>
      <w:lvlJc w:val="left"/>
      <w:pPr>
        <w:tabs>
          <w:tab w:val="num" w:pos="833"/>
        </w:tabs>
        <w:ind w:left="833" w:hanging="720"/>
      </w:pPr>
      <w:rPr>
        <w:rFonts w:ascii="Times New Roman" w:hAnsi="Times New Roman" w:cs="Times New Roman" w:hint="default"/>
        <w:b/>
        <w:bCs/>
        <w:color w:val="000000"/>
        <w:szCs w:val="32"/>
      </w:rPr>
    </w:lvl>
    <w:lvl w:ilvl="4">
      <w:start w:val="1"/>
      <w:numFmt w:val="decimal"/>
      <w:lvlText w:val="%1.%2.%3.%4.%5."/>
      <w:lvlJc w:val="left"/>
      <w:pPr>
        <w:tabs>
          <w:tab w:val="num" w:pos="1193"/>
        </w:tabs>
        <w:ind w:left="1193" w:hanging="1080"/>
      </w:pPr>
      <w:rPr>
        <w:rFonts w:ascii="Times New Roman" w:hAnsi="Times New Roman" w:cs="Times New Roman" w:hint="default"/>
        <w:b/>
        <w:bCs/>
        <w:color w:val="000000"/>
        <w:szCs w:val="32"/>
      </w:rPr>
    </w:lvl>
    <w:lvl w:ilvl="5">
      <w:start w:val="1"/>
      <w:numFmt w:val="decimal"/>
      <w:lvlText w:val="%1.%2.%3.%4.%5.%6."/>
      <w:lvlJc w:val="left"/>
      <w:pPr>
        <w:tabs>
          <w:tab w:val="num" w:pos="1193"/>
        </w:tabs>
        <w:ind w:left="1193" w:hanging="1080"/>
      </w:pPr>
      <w:rPr>
        <w:rFonts w:ascii="Times New Roman" w:hAnsi="Times New Roman" w:cs="Times New Roman" w:hint="default"/>
        <w:b/>
        <w:bCs/>
        <w:color w:val="000000"/>
        <w:szCs w:val="32"/>
      </w:rPr>
    </w:lvl>
    <w:lvl w:ilvl="6">
      <w:start w:val="1"/>
      <w:numFmt w:val="decimal"/>
      <w:lvlText w:val="%1.%2.%3.%4.%5.%6.%7."/>
      <w:lvlJc w:val="left"/>
      <w:pPr>
        <w:tabs>
          <w:tab w:val="num" w:pos="1553"/>
        </w:tabs>
        <w:ind w:left="1553" w:hanging="1440"/>
      </w:pPr>
      <w:rPr>
        <w:rFonts w:ascii="Times New Roman" w:hAnsi="Times New Roman" w:cs="Times New Roman" w:hint="default"/>
        <w:b/>
        <w:bCs/>
        <w:color w:val="000000"/>
        <w:szCs w:val="32"/>
      </w:rPr>
    </w:lvl>
    <w:lvl w:ilvl="7">
      <w:start w:val="1"/>
      <w:numFmt w:val="decimal"/>
      <w:lvlText w:val="%1.%2.%3.%4.%5.%6.%7.%8."/>
      <w:lvlJc w:val="left"/>
      <w:pPr>
        <w:tabs>
          <w:tab w:val="num" w:pos="1553"/>
        </w:tabs>
        <w:ind w:left="1553" w:hanging="1440"/>
      </w:pPr>
      <w:rPr>
        <w:rFonts w:ascii="Times New Roman" w:hAnsi="Times New Roman" w:cs="Times New Roman" w:hint="default"/>
        <w:b/>
        <w:bCs/>
        <w:color w:val="000000"/>
        <w:szCs w:val="32"/>
      </w:rPr>
    </w:lvl>
    <w:lvl w:ilvl="8">
      <w:start w:val="1"/>
      <w:numFmt w:val="decimal"/>
      <w:lvlText w:val="%1.%2.%3.%4.%5.%6.%7.%8.%9."/>
      <w:lvlJc w:val="left"/>
      <w:pPr>
        <w:tabs>
          <w:tab w:val="num" w:pos="1913"/>
        </w:tabs>
        <w:ind w:left="1913" w:hanging="1800"/>
      </w:pPr>
      <w:rPr>
        <w:rFonts w:ascii="Times New Roman" w:hAnsi="Times New Roman" w:cs="Times New Roman" w:hint="default"/>
        <w:b/>
        <w:bCs/>
        <w:color w:val="000000"/>
        <w:szCs w:val="32"/>
      </w:rPr>
    </w:lvl>
  </w:abstractNum>
  <w:abstractNum w:abstractNumId="19">
    <w:nsid w:val="00000014"/>
    <w:multiLevelType w:val="singleLevel"/>
    <w:tmpl w:val="00000014"/>
    <w:name w:val="WW8Num20"/>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20">
    <w:nsid w:val="00000015"/>
    <w:multiLevelType w:val="singleLevel"/>
    <w:tmpl w:val="00000015"/>
    <w:name w:val="WW8Num21"/>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21">
    <w:nsid w:val="00000016"/>
    <w:multiLevelType w:val="singleLevel"/>
    <w:tmpl w:val="00000016"/>
    <w:name w:val="WW8Num22"/>
    <w:lvl w:ilvl="0">
      <w:start w:val="1"/>
      <w:numFmt w:val="bullet"/>
      <w:lvlText w:val=""/>
      <w:lvlJc w:val="left"/>
      <w:pPr>
        <w:tabs>
          <w:tab w:val="num" w:pos="363"/>
        </w:tabs>
        <w:ind w:left="363" w:hanging="363"/>
      </w:pPr>
      <w:rPr>
        <w:rFonts w:ascii="Symbol" w:hAnsi="Symbol" w:cs="Symbol" w:hint="default"/>
        <w:color w:val="000000"/>
        <w:sz w:val="20"/>
        <w:lang w:val="pl-PL"/>
      </w:rPr>
    </w:lvl>
  </w:abstractNum>
  <w:abstractNum w:abstractNumId="22">
    <w:nsid w:val="00000017"/>
    <w:multiLevelType w:val="multilevel"/>
    <w:tmpl w:val="00000017"/>
    <w:name w:val="WW8Num23"/>
    <w:lvl w:ilvl="0">
      <w:start w:val="3"/>
      <w:numFmt w:val="decimal"/>
      <w:lvlText w:val="%1."/>
      <w:lvlJc w:val="left"/>
      <w:pPr>
        <w:tabs>
          <w:tab w:val="num" w:pos="420"/>
        </w:tabs>
        <w:ind w:left="420" w:hanging="420"/>
      </w:pPr>
      <w:rPr>
        <w:rFonts w:ascii="Times New Roman" w:hAnsi="Times New Roman" w:cs="Times New Roman" w:hint="default"/>
        <w:b/>
        <w:bCs/>
        <w:szCs w:val="32"/>
      </w:rPr>
    </w:lvl>
    <w:lvl w:ilvl="1">
      <w:start w:val="3"/>
      <w:numFmt w:val="decimal"/>
      <w:lvlText w:val="%1.%2."/>
      <w:lvlJc w:val="left"/>
      <w:pPr>
        <w:tabs>
          <w:tab w:val="num" w:pos="777"/>
        </w:tabs>
        <w:ind w:left="777" w:hanging="720"/>
      </w:pPr>
      <w:rPr>
        <w:rFonts w:ascii="Times New Roman" w:hAnsi="Times New Roman" w:cs="Times New Roman" w:hint="default"/>
        <w:b/>
        <w:bCs/>
        <w:szCs w:val="32"/>
      </w:rPr>
    </w:lvl>
    <w:lvl w:ilvl="2">
      <w:start w:val="1"/>
      <w:numFmt w:val="decimal"/>
      <w:lvlText w:val="%1.%2.%3."/>
      <w:lvlJc w:val="left"/>
      <w:pPr>
        <w:tabs>
          <w:tab w:val="num" w:pos="834"/>
        </w:tabs>
        <w:ind w:left="834" w:hanging="720"/>
      </w:pPr>
      <w:rPr>
        <w:rFonts w:ascii="Times New Roman" w:hAnsi="Times New Roman" w:cs="Times New Roman" w:hint="default"/>
        <w:b/>
        <w:bCs/>
        <w:szCs w:val="32"/>
      </w:rPr>
    </w:lvl>
    <w:lvl w:ilvl="3">
      <w:start w:val="1"/>
      <w:numFmt w:val="decimal"/>
      <w:lvlText w:val="%1.%2.%3.%4."/>
      <w:lvlJc w:val="left"/>
      <w:pPr>
        <w:tabs>
          <w:tab w:val="num" w:pos="1251"/>
        </w:tabs>
        <w:ind w:left="1251" w:hanging="1080"/>
      </w:pPr>
      <w:rPr>
        <w:rFonts w:ascii="Times New Roman" w:hAnsi="Times New Roman" w:cs="Times New Roman" w:hint="default"/>
        <w:b/>
        <w:bCs/>
        <w:szCs w:val="32"/>
      </w:rPr>
    </w:lvl>
    <w:lvl w:ilvl="4">
      <w:start w:val="1"/>
      <w:numFmt w:val="decimal"/>
      <w:lvlText w:val="%1.%2.%3.%4.%5."/>
      <w:lvlJc w:val="left"/>
      <w:pPr>
        <w:tabs>
          <w:tab w:val="num" w:pos="1308"/>
        </w:tabs>
        <w:ind w:left="1308" w:hanging="1080"/>
      </w:pPr>
      <w:rPr>
        <w:rFonts w:ascii="Times New Roman" w:hAnsi="Times New Roman" w:cs="Times New Roman" w:hint="default"/>
        <w:b/>
        <w:bCs/>
        <w:szCs w:val="32"/>
      </w:rPr>
    </w:lvl>
    <w:lvl w:ilvl="5">
      <w:start w:val="1"/>
      <w:numFmt w:val="decimal"/>
      <w:lvlText w:val="%1.%2.%3.%4.%5.%6."/>
      <w:lvlJc w:val="left"/>
      <w:pPr>
        <w:tabs>
          <w:tab w:val="num" w:pos="1725"/>
        </w:tabs>
        <w:ind w:left="1725" w:hanging="1440"/>
      </w:pPr>
      <w:rPr>
        <w:rFonts w:ascii="Times New Roman" w:hAnsi="Times New Roman" w:cs="Times New Roman" w:hint="default"/>
        <w:b/>
        <w:bCs/>
        <w:szCs w:val="32"/>
      </w:rPr>
    </w:lvl>
    <w:lvl w:ilvl="6">
      <w:start w:val="1"/>
      <w:numFmt w:val="decimal"/>
      <w:lvlText w:val="%1.%2.%3.%4.%5.%6.%7."/>
      <w:lvlJc w:val="left"/>
      <w:pPr>
        <w:tabs>
          <w:tab w:val="num" w:pos="2142"/>
        </w:tabs>
        <w:ind w:left="2142" w:hanging="1800"/>
      </w:pPr>
      <w:rPr>
        <w:rFonts w:ascii="Times New Roman" w:hAnsi="Times New Roman" w:cs="Times New Roman" w:hint="default"/>
        <w:b/>
        <w:bCs/>
        <w:szCs w:val="32"/>
      </w:rPr>
    </w:lvl>
    <w:lvl w:ilvl="7">
      <w:start w:val="1"/>
      <w:numFmt w:val="decimal"/>
      <w:lvlText w:val="%1.%2.%3.%4.%5.%6.%7.%8."/>
      <w:lvlJc w:val="left"/>
      <w:pPr>
        <w:tabs>
          <w:tab w:val="num" w:pos="2199"/>
        </w:tabs>
        <w:ind w:left="2199" w:hanging="1800"/>
      </w:pPr>
      <w:rPr>
        <w:rFonts w:ascii="Times New Roman" w:hAnsi="Times New Roman" w:cs="Times New Roman" w:hint="default"/>
        <w:b/>
        <w:bCs/>
        <w:szCs w:val="32"/>
      </w:rPr>
    </w:lvl>
    <w:lvl w:ilvl="8">
      <w:start w:val="1"/>
      <w:numFmt w:val="decimal"/>
      <w:lvlText w:val="%1.%2.%3.%4.%5.%6.%7.%8.%9."/>
      <w:lvlJc w:val="left"/>
      <w:pPr>
        <w:tabs>
          <w:tab w:val="num" w:pos="2616"/>
        </w:tabs>
        <w:ind w:left="2616" w:hanging="2160"/>
      </w:pPr>
      <w:rPr>
        <w:rFonts w:ascii="Times New Roman" w:hAnsi="Times New Roman" w:cs="Times New Roman" w:hint="default"/>
        <w:b/>
        <w:bCs/>
        <w:szCs w:val="32"/>
      </w:rPr>
    </w:lvl>
  </w:abstractNum>
  <w:abstractNum w:abstractNumId="23">
    <w:nsid w:val="00000018"/>
    <w:multiLevelType w:val="singleLevel"/>
    <w:tmpl w:val="00000018"/>
    <w:name w:val="WW8Num24"/>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24">
    <w:nsid w:val="00000019"/>
    <w:multiLevelType w:val="singleLevel"/>
    <w:tmpl w:val="00000019"/>
    <w:name w:val="WW8Num25"/>
    <w:lvl w:ilvl="0">
      <w:start w:val="1"/>
      <w:numFmt w:val="bullet"/>
      <w:lvlText w:val=""/>
      <w:lvlJc w:val="left"/>
      <w:pPr>
        <w:tabs>
          <w:tab w:val="num" w:pos="1072"/>
        </w:tabs>
        <w:ind w:left="1072" w:hanging="363"/>
      </w:pPr>
      <w:rPr>
        <w:rFonts w:ascii="Symbol" w:hAnsi="Symbol" w:cs="Symbol" w:hint="default"/>
        <w:color w:val="000000"/>
        <w:sz w:val="20"/>
        <w:szCs w:val="28"/>
        <w:lang w:val="pl-PL"/>
      </w:rPr>
    </w:lvl>
  </w:abstractNum>
  <w:abstractNum w:abstractNumId="25">
    <w:nsid w:val="0000001A"/>
    <w:multiLevelType w:val="singleLevel"/>
    <w:tmpl w:val="0000001A"/>
    <w:name w:val="WW8Num26"/>
    <w:lvl w:ilvl="0">
      <w:start w:val="1"/>
      <w:numFmt w:val="bullet"/>
      <w:lvlText w:val=""/>
      <w:lvlJc w:val="left"/>
      <w:pPr>
        <w:tabs>
          <w:tab w:val="num" w:pos="363"/>
        </w:tabs>
        <w:ind w:left="363" w:hanging="363"/>
      </w:pPr>
      <w:rPr>
        <w:rFonts w:ascii="Symbol" w:hAnsi="Symbol" w:cs="Symbol" w:hint="default"/>
        <w:color w:val="000000"/>
        <w:sz w:val="20"/>
        <w:lang w:val="pl-PL"/>
      </w:rPr>
    </w:lvl>
  </w:abstractNum>
  <w:abstractNum w:abstractNumId="26">
    <w:nsid w:val="0000001B"/>
    <w:multiLevelType w:val="singleLevel"/>
    <w:tmpl w:val="0000001B"/>
    <w:name w:val="WW8Num27"/>
    <w:lvl w:ilvl="0">
      <w:start w:val="1"/>
      <w:numFmt w:val="bullet"/>
      <w:lvlText w:val=""/>
      <w:lvlJc w:val="left"/>
      <w:pPr>
        <w:tabs>
          <w:tab w:val="num" w:pos="360"/>
        </w:tabs>
        <w:ind w:left="360" w:hanging="360"/>
      </w:pPr>
      <w:rPr>
        <w:rFonts w:ascii="Symbol" w:hAnsi="Symbol" w:cs="Symbol" w:hint="default"/>
        <w:sz w:val="20"/>
      </w:rPr>
    </w:lvl>
  </w:abstractNum>
  <w:abstractNum w:abstractNumId="27">
    <w:nsid w:val="0000001C"/>
    <w:multiLevelType w:val="multilevel"/>
    <w:tmpl w:val="0000001C"/>
    <w:name w:val="WW8Num28"/>
    <w:lvl w:ilvl="0">
      <w:start w:val="1"/>
      <w:numFmt w:val="bullet"/>
      <w:lvlText w:val=""/>
      <w:lvlJc w:val="left"/>
      <w:pPr>
        <w:tabs>
          <w:tab w:val="num" w:pos="1440"/>
        </w:tabs>
        <w:ind w:left="1440" w:hanging="363"/>
      </w:pPr>
      <w:rPr>
        <w:rFonts w:ascii="Symbol" w:hAnsi="Symbol" w:cs="Symbol" w:hint="default"/>
        <w:color w:val="000000"/>
        <w:sz w:val="20"/>
        <w:lang w:val="pl-PL"/>
      </w:rPr>
    </w:lvl>
    <w:lvl w:ilvl="1">
      <w:start w:val="1"/>
      <w:numFmt w:val="bullet"/>
      <w:lvlText w:val=""/>
      <w:lvlJc w:val="left"/>
      <w:pPr>
        <w:tabs>
          <w:tab w:val="num" w:pos="1080"/>
        </w:tabs>
        <w:ind w:left="1080" w:hanging="360"/>
      </w:pPr>
      <w:rPr>
        <w:rFonts w:ascii="Wingdings" w:hAnsi="Wingdings" w:cs="OpenSymbol"/>
        <w:sz w:val="24"/>
        <w:szCs w:val="24"/>
      </w:rPr>
    </w:lvl>
    <w:lvl w:ilvl="2">
      <w:start w:val="1"/>
      <w:numFmt w:val="bullet"/>
      <w:lvlText w:val=""/>
      <w:lvlJc w:val="left"/>
      <w:pPr>
        <w:tabs>
          <w:tab w:val="num" w:pos="1440"/>
        </w:tabs>
        <w:ind w:left="1440" w:hanging="360"/>
      </w:pPr>
      <w:rPr>
        <w:rFonts w:ascii="Wingdings" w:hAnsi="Wingdings" w:cs="OpenSymbol"/>
        <w:sz w:val="24"/>
        <w:szCs w:val="24"/>
      </w:rPr>
    </w:lvl>
    <w:lvl w:ilvl="3">
      <w:start w:val="1"/>
      <w:numFmt w:val="bullet"/>
      <w:lvlText w:val=""/>
      <w:lvlJc w:val="left"/>
      <w:pPr>
        <w:tabs>
          <w:tab w:val="num" w:pos="1800"/>
        </w:tabs>
        <w:ind w:left="1800" w:hanging="360"/>
      </w:pPr>
      <w:rPr>
        <w:rFonts w:ascii="Wingdings" w:hAnsi="Wingdings" w:cs="OpenSymbol"/>
        <w:sz w:val="24"/>
        <w:szCs w:val="24"/>
      </w:rPr>
    </w:lvl>
    <w:lvl w:ilvl="4">
      <w:start w:val="1"/>
      <w:numFmt w:val="bullet"/>
      <w:lvlText w:val=""/>
      <w:lvlJc w:val="left"/>
      <w:pPr>
        <w:tabs>
          <w:tab w:val="num" w:pos="2160"/>
        </w:tabs>
        <w:ind w:left="2160" w:hanging="360"/>
      </w:pPr>
      <w:rPr>
        <w:rFonts w:ascii="Wingdings" w:hAnsi="Wingdings" w:cs="OpenSymbol"/>
        <w:sz w:val="24"/>
        <w:szCs w:val="24"/>
      </w:rPr>
    </w:lvl>
    <w:lvl w:ilvl="5">
      <w:start w:val="1"/>
      <w:numFmt w:val="bullet"/>
      <w:lvlText w:val=""/>
      <w:lvlJc w:val="left"/>
      <w:pPr>
        <w:tabs>
          <w:tab w:val="num" w:pos="2520"/>
        </w:tabs>
        <w:ind w:left="2520" w:hanging="360"/>
      </w:pPr>
      <w:rPr>
        <w:rFonts w:ascii="Wingdings" w:hAnsi="Wingdings" w:cs="OpenSymbol"/>
        <w:sz w:val="24"/>
        <w:szCs w:val="24"/>
      </w:rPr>
    </w:lvl>
    <w:lvl w:ilvl="6">
      <w:start w:val="1"/>
      <w:numFmt w:val="bullet"/>
      <w:lvlText w:val=""/>
      <w:lvlJc w:val="left"/>
      <w:pPr>
        <w:tabs>
          <w:tab w:val="num" w:pos="2880"/>
        </w:tabs>
        <w:ind w:left="2880" w:hanging="360"/>
      </w:pPr>
      <w:rPr>
        <w:rFonts w:ascii="Wingdings" w:hAnsi="Wingdings" w:cs="OpenSymbol"/>
        <w:sz w:val="24"/>
        <w:szCs w:val="24"/>
      </w:rPr>
    </w:lvl>
    <w:lvl w:ilvl="7">
      <w:start w:val="1"/>
      <w:numFmt w:val="bullet"/>
      <w:lvlText w:val=""/>
      <w:lvlJc w:val="left"/>
      <w:pPr>
        <w:tabs>
          <w:tab w:val="num" w:pos="3240"/>
        </w:tabs>
        <w:ind w:left="3240" w:hanging="360"/>
      </w:pPr>
      <w:rPr>
        <w:rFonts w:ascii="Wingdings" w:hAnsi="Wingdings" w:cs="OpenSymbol"/>
        <w:sz w:val="24"/>
        <w:szCs w:val="24"/>
      </w:rPr>
    </w:lvl>
    <w:lvl w:ilvl="8">
      <w:start w:val="1"/>
      <w:numFmt w:val="bullet"/>
      <w:lvlText w:val=""/>
      <w:lvlJc w:val="left"/>
      <w:pPr>
        <w:tabs>
          <w:tab w:val="num" w:pos="3600"/>
        </w:tabs>
        <w:ind w:left="3600" w:hanging="360"/>
      </w:pPr>
      <w:rPr>
        <w:rFonts w:ascii="Wingdings" w:hAnsi="Wingdings" w:cs="OpenSymbol"/>
        <w:sz w:val="24"/>
        <w:szCs w:val="24"/>
      </w:rPr>
    </w:lvl>
  </w:abstractNum>
  <w:abstractNum w:abstractNumId="28">
    <w:nsid w:val="0000001D"/>
    <w:multiLevelType w:val="singleLevel"/>
    <w:tmpl w:val="0000001D"/>
    <w:name w:val="WW8Num29"/>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29">
    <w:nsid w:val="0000001E"/>
    <w:multiLevelType w:val="singleLevel"/>
    <w:tmpl w:val="0000001E"/>
    <w:name w:val="WW8Num30"/>
    <w:lvl w:ilvl="0">
      <w:start w:val="1"/>
      <w:numFmt w:val="bullet"/>
      <w:lvlText w:val=""/>
      <w:lvlJc w:val="left"/>
      <w:pPr>
        <w:tabs>
          <w:tab w:val="num" w:pos="1072"/>
        </w:tabs>
        <w:ind w:left="1072" w:hanging="363"/>
      </w:pPr>
      <w:rPr>
        <w:rFonts w:ascii="Symbol" w:hAnsi="Symbol" w:cs="Symbol" w:hint="default"/>
        <w:color w:val="000000"/>
        <w:sz w:val="20"/>
        <w:lang w:val="pl-PL"/>
      </w:rPr>
    </w:lvl>
  </w:abstractNum>
  <w:abstractNum w:abstractNumId="30">
    <w:nsid w:val="0000001F"/>
    <w:multiLevelType w:val="singleLevel"/>
    <w:tmpl w:val="0000001F"/>
    <w:name w:val="WW8Num31"/>
    <w:lvl w:ilvl="0">
      <w:start w:val="1"/>
      <w:numFmt w:val="bullet"/>
      <w:lvlText w:val=""/>
      <w:lvlJc w:val="left"/>
      <w:pPr>
        <w:tabs>
          <w:tab w:val="num" w:pos="363"/>
        </w:tabs>
        <w:ind w:left="363" w:hanging="363"/>
      </w:pPr>
      <w:rPr>
        <w:rFonts w:ascii="Symbol" w:hAnsi="Symbol" w:cs="Symbol" w:hint="default"/>
        <w:color w:val="000000"/>
        <w:sz w:val="20"/>
        <w:lang w:val="pl-PL"/>
      </w:rPr>
    </w:lvl>
  </w:abstractNum>
  <w:abstractNum w:abstractNumId="31">
    <w:nsid w:val="00000020"/>
    <w:multiLevelType w:val="multilevel"/>
    <w:tmpl w:val="00000020"/>
    <w:name w:val="WW8Num32"/>
    <w:lvl w:ilvl="0">
      <w:start w:val="5"/>
      <w:numFmt w:val="decimal"/>
      <w:lvlText w:val="%1."/>
      <w:lvlJc w:val="left"/>
      <w:pPr>
        <w:tabs>
          <w:tab w:val="num" w:pos="705"/>
        </w:tabs>
        <w:ind w:left="705" w:hanging="705"/>
      </w:pPr>
      <w:rPr>
        <w:rFonts w:cs="Times New Roman" w:hint="default"/>
      </w:rPr>
    </w:lvl>
    <w:lvl w:ilvl="1">
      <w:start w:val="4"/>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nsid w:val="00000021"/>
    <w:multiLevelType w:val="multilevel"/>
    <w:tmpl w:val="00000021"/>
    <w:name w:val="WW8Num33"/>
    <w:lvl w:ilvl="0">
      <w:start w:val="3"/>
      <w:numFmt w:val="decimal"/>
      <w:lvlText w:val="%1."/>
      <w:lvlJc w:val="left"/>
      <w:pPr>
        <w:tabs>
          <w:tab w:val="num" w:pos="720"/>
        </w:tabs>
        <w:ind w:left="720" w:hanging="720"/>
      </w:pPr>
      <w:rPr>
        <w:rFonts w:ascii="Times New Roman" w:hAnsi="Times New Roman" w:cs="Times New Roman" w:hint="default"/>
      </w:rPr>
    </w:lvl>
    <w:lvl w:ilvl="1">
      <w:start w:val="4"/>
      <w:numFmt w:val="decimal"/>
      <w:lvlText w:val="%1.%2."/>
      <w:lvlJc w:val="left"/>
      <w:pPr>
        <w:tabs>
          <w:tab w:val="num" w:pos="748"/>
        </w:tabs>
        <w:ind w:left="748" w:hanging="720"/>
      </w:pPr>
      <w:rPr>
        <w:rFonts w:ascii="Times New Roman" w:hAnsi="Times New Roman" w:cs="Times New Roman" w:hint="default"/>
      </w:rPr>
    </w:lvl>
    <w:lvl w:ilvl="2">
      <w:start w:val="5"/>
      <w:numFmt w:val="decimal"/>
      <w:lvlText w:val="%1.%2.%3."/>
      <w:lvlJc w:val="left"/>
      <w:pPr>
        <w:tabs>
          <w:tab w:val="num" w:pos="776"/>
        </w:tabs>
        <w:ind w:left="776" w:hanging="720"/>
      </w:pPr>
      <w:rPr>
        <w:rFonts w:ascii="Times New Roman" w:hAnsi="Times New Roman" w:cs="Times New Roman" w:hint="default"/>
      </w:rPr>
    </w:lvl>
    <w:lvl w:ilvl="3">
      <w:start w:val="1"/>
      <w:numFmt w:val="decimal"/>
      <w:lvlText w:val="%1.%2.%3.%4."/>
      <w:lvlJc w:val="left"/>
      <w:pPr>
        <w:tabs>
          <w:tab w:val="num" w:pos="804"/>
        </w:tabs>
        <w:ind w:left="804" w:hanging="720"/>
      </w:pPr>
      <w:rPr>
        <w:rFonts w:ascii="Times New Roman" w:hAnsi="Times New Roman" w:cs="Times New Roman" w:hint="default"/>
      </w:rPr>
    </w:lvl>
    <w:lvl w:ilvl="4">
      <w:start w:val="1"/>
      <w:numFmt w:val="decimal"/>
      <w:lvlText w:val="%1.%2.%3.%4.%5."/>
      <w:lvlJc w:val="left"/>
      <w:pPr>
        <w:tabs>
          <w:tab w:val="num" w:pos="1192"/>
        </w:tabs>
        <w:ind w:left="1192" w:hanging="1080"/>
      </w:pPr>
      <w:rPr>
        <w:rFonts w:ascii="Times New Roman" w:hAnsi="Times New Roman" w:cs="Times New Roman" w:hint="default"/>
      </w:rPr>
    </w:lvl>
    <w:lvl w:ilvl="5">
      <w:start w:val="1"/>
      <w:numFmt w:val="decimal"/>
      <w:lvlText w:val="%1.%2.%3.%4.%5.%6."/>
      <w:lvlJc w:val="left"/>
      <w:pPr>
        <w:tabs>
          <w:tab w:val="num" w:pos="1220"/>
        </w:tabs>
        <w:ind w:left="1220" w:hanging="1080"/>
      </w:pPr>
      <w:rPr>
        <w:rFonts w:ascii="Times New Roman" w:hAnsi="Times New Roman" w:cs="Times New Roman" w:hint="default"/>
      </w:rPr>
    </w:lvl>
    <w:lvl w:ilvl="6">
      <w:start w:val="1"/>
      <w:numFmt w:val="decimal"/>
      <w:lvlText w:val="%1.%2.%3.%4.%5.%6.%7."/>
      <w:lvlJc w:val="left"/>
      <w:pPr>
        <w:tabs>
          <w:tab w:val="num" w:pos="1608"/>
        </w:tabs>
        <w:ind w:left="1608" w:hanging="1440"/>
      </w:pPr>
      <w:rPr>
        <w:rFonts w:ascii="Times New Roman" w:hAnsi="Times New Roman" w:cs="Times New Roman" w:hint="default"/>
      </w:rPr>
    </w:lvl>
    <w:lvl w:ilvl="7">
      <w:start w:val="1"/>
      <w:numFmt w:val="decimal"/>
      <w:lvlText w:val="%1.%2.%3.%4.%5.%6.%7.%8."/>
      <w:lvlJc w:val="left"/>
      <w:pPr>
        <w:tabs>
          <w:tab w:val="num" w:pos="1636"/>
        </w:tabs>
        <w:ind w:left="1636" w:hanging="1440"/>
      </w:pPr>
      <w:rPr>
        <w:rFonts w:ascii="Times New Roman" w:hAnsi="Times New Roman" w:cs="Times New Roman" w:hint="default"/>
      </w:rPr>
    </w:lvl>
    <w:lvl w:ilvl="8">
      <w:start w:val="1"/>
      <w:numFmt w:val="decimal"/>
      <w:lvlText w:val="%1.%2.%3.%4.%5.%6.%7.%8.%9."/>
      <w:lvlJc w:val="left"/>
      <w:pPr>
        <w:tabs>
          <w:tab w:val="num" w:pos="2024"/>
        </w:tabs>
        <w:ind w:left="2024" w:hanging="1800"/>
      </w:pPr>
      <w:rPr>
        <w:rFonts w:ascii="Times New Roman" w:hAnsi="Times New Roman" w:cs="Times New Roman" w:hint="default"/>
      </w:rPr>
    </w:lvl>
  </w:abstractNum>
  <w:abstractNum w:abstractNumId="33">
    <w:nsid w:val="00000022"/>
    <w:multiLevelType w:val="singleLevel"/>
    <w:tmpl w:val="00000022"/>
    <w:name w:val="WW8Num34"/>
    <w:lvl w:ilvl="0">
      <w:start w:val="1"/>
      <w:numFmt w:val="bullet"/>
      <w:lvlText w:val=""/>
      <w:lvlJc w:val="left"/>
      <w:pPr>
        <w:tabs>
          <w:tab w:val="num" w:pos="360"/>
        </w:tabs>
        <w:ind w:left="360" w:hanging="360"/>
      </w:pPr>
      <w:rPr>
        <w:rFonts w:ascii="Symbol" w:hAnsi="Symbol" w:cs="Symbol" w:hint="default"/>
      </w:rPr>
    </w:lvl>
  </w:abstractNum>
  <w:abstractNum w:abstractNumId="34">
    <w:nsid w:val="00000023"/>
    <w:multiLevelType w:val="singleLevel"/>
    <w:tmpl w:val="00000023"/>
    <w:name w:val="WW8Num35"/>
    <w:lvl w:ilvl="0">
      <w:start w:val="1"/>
      <w:numFmt w:val="bullet"/>
      <w:lvlText w:val=""/>
      <w:lvlJc w:val="left"/>
      <w:pPr>
        <w:tabs>
          <w:tab w:val="num" w:pos="720"/>
        </w:tabs>
        <w:ind w:left="720" w:hanging="360"/>
      </w:pPr>
      <w:rPr>
        <w:rFonts w:ascii="Symbol" w:hAnsi="Symbol" w:cs="Symbol" w:hint="default"/>
        <w:kern w:val="1"/>
        <w:sz w:val="20"/>
      </w:rPr>
    </w:lvl>
  </w:abstractNum>
  <w:abstractNum w:abstractNumId="35">
    <w:nsid w:val="00000024"/>
    <w:multiLevelType w:val="singleLevel"/>
    <w:tmpl w:val="00000024"/>
    <w:name w:val="WW8Num36"/>
    <w:lvl w:ilvl="0">
      <w:numFmt w:val="bullet"/>
      <w:lvlText w:val=""/>
      <w:lvlJc w:val="left"/>
      <w:pPr>
        <w:tabs>
          <w:tab w:val="num" w:pos="360"/>
        </w:tabs>
        <w:ind w:left="360" w:hanging="360"/>
      </w:pPr>
      <w:rPr>
        <w:rFonts w:ascii="Symbol" w:hAnsi="Symbol" w:cs="Times New Roman" w:hint="default"/>
      </w:rPr>
    </w:lvl>
  </w:abstractNum>
  <w:abstractNum w:abstractNumId="36">
    <w:nsid w:val="00000025"/>
    <w:multiLevelType w:val="multilevel"/>
    <w:tmpl w:val="00000025"/>
    <w:name w:val="WW8Num37"/>
    <w:lvl w:ilvl="0">
      <w:start w:val="1"/>
      <w:numFmt w:val="decimal"/>
      <w:lvlText w:val="%1."/>
      <w:lvlJc w:val="left"/>
      <w:pPr>
        <w:tabs>
          <w:tab w:val="num" w:pos="709"/>
        </w:tabs>
        <w:ind w:left="720" w:hanging="360"/>
      </w:pPr>
      <w:rPr>
        <w:rFonts w:ascii="Times New Roman" w:hAnsi="Times New Roman" w:cs="Times New Roman" w:hint="default"/>
        <w:b/>
        <w:color w:val="000000"/>
      </w:rPr>
    </w:lvl>
    <w:lvl w:ilvl="1">
      <w:start w:val="1"/>
      <w:numFmt w:val="bullet"/>
      <w:lvlText w:val=""/>
      <w:lvlJc w:val="left"/>
      <w:pPr>
        <w:tabs>
          <w:tab w:val="num" w:pos="1443"/>
        </w:tabs>
        <w:ind w:left="1443" w:hanging="363"/>
      </w:pPr>
      <w:rPr>
        <w:rFonts w:ascii="Symbol" w:hAnsi="Symbol" w:cs="Symbol" w:hint="default"/>
        <w:color w:val="000000"/>
        <w:sz w:val="20"/>
        <w:lang w:val="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00000026"/>
    <w:multiLevelType w:val="singleLevel"/>
    <w:tmpl w:val="00000026"/>
    <w:name w:val="WW8Num38"/>
    <w:lvl w:ilvl="0">
      <w:start w:val="1"/>
      <w:numFmt w:val="bullet"/>
      <w:lvlText w:val=""/>
      <w:lvlJc w:val="left"/>
      <w:pPr>
        <w:tabs>
          <w:tab w:val="num" w:pos="720"/>
        </w:tabs>
        <w:ind w:left="720" w:hanging="360"/>
      </w:pPr>
      <w:rPr>
        <w:rFonts w:ascii="Symbol" w:hAnsi="Symbol" w:cs="Symbol" w:hint="default"/>
        <w:sz w:val="20"/>
      </w:rPr>
    </w:lvl>
  </w:abstractNum>
  <w:abstractNum w:abstractNumId="38">
    <w:nsid w:val="00000027"/>
    <w:multiLevelType w:val="multilevel"/>
    <w:tmpl w:val="00000027"/>
    <w:name w:val="WW8Num39"/>
    <w:lvl w:ilvl="0">
      <w:start w:val="1"/>
      <w:numFmt w:val="bullet"/>
      <w:lvlText w:val=""/>
      <w:lvlJc w:val="left"/>
      <w:pPr>
        <w:tabs>
          <w:tab w:val="num" w:pos="6"/>
        </w:tabs>
        <w:ind w:left="6" w:hanging="360"/>
      </w:pPr>
      <w:rPr>
        <w:rFonts w:ascii="Symbol" w:hAnsi="Symbol" w:cs="Symbol" w:hint="default"/>
      </w:rPr>
    </w:lvl>
    <w:lvl w:ilvl="1">
      <w:start w:val="1"/>
      <w:numFmt w:val="bullet"/>
      <w:lvlText w:val=""/>
      <w:lvlJc w:val="left"/>
      <w:pPr>
        <w:tabs>
          <w:tab w:val="num" w:pos="1083"/>
        </w:tabs>
        <w:ind w:left="1083" w:hanging="360"/>
      </w:pPr>
      <w:rPr>
        <w:rFonts w:ascii="Symbol" w:hAnsi="Symbol" w:cs="Symbol" w:hint="default"/>
      </w:rPr>
    </w:lvl>
    <w:lvl w:ilvl="2">
      <w:start w:val="1"/>
      <w:numFmt w:val="bullet"/>
      <w:lvlText w:val=""/>
      <w:lvlJc w:val="left"/>
      <w:pPr>
        <w:tabs>
          <w:tab w:val="num" w:pos="1803"/>
        </w:tabs>
        <w:ind w:left="1803" w:hanging="360"/>
      </w:pPr>
      <w:rPr>
        <w:rFonts w:ascii="Wingdings" w:hAnsi="Wingdings" w:cs="Wingdings" w:hint="default"/>
      </w:rPr>
    </w:lvl>
    <w:lvl w:ilvl="3">
      <w:start w:val="1"/>
      <w:numFmt w:val="bullet"/>
      <w:lvlText w:val=""/>
      <w:lvlJc w:val="left"/>
      <w:pPr>
        <w:tabs>
          <w:tab w:val="num" w:pos="2523"/>
        </w:tabs>
        <w:ind w:left="2523" w:hanging="360"/>
      </w:pPr>
      <w:rPr>
        <w:rFonts w:ascii="Symbol" w:hAnsi="Symbol" w:cs="Symbol" w:hint="default"/>
      </w:rPr>
    </w:lvl>
    <w:lvl w:ilvl="4">
      <w:start w:val="1"/>
      <w:numFmt w:val="bullet"/>
      <w:lvlText w:val="o"/>
      <w:lvlJc w:val="left"/>
      <w:pPr>
        <w:tabs>
          <w:tab w:val="num" w:pos="3243"/>
        </w:tabs>
        <w:ind w:left="3243" w:hanging="360"/>
      </w:pPr>
      <w:rPr>
        <w:rFonts w:ascii="Courier New" w:hAnsi="Courier New" w:cs="Courier New" w:hint="default"/>
      </w:rPr>
    </w:lvl>
    <w:lvl w:ilvl="5">
      <w:start w:val="1"/>
      <w:numFmt w:val="bullet"/>
      <w:lvlText w:val=""/>
      <w:lvlJc w:val="left"/>
      <w:pPr>
        <w:tabs>
          <w:tab w:val="num" w:pos="3963"/>
        </w:tabs>
        <w:ind w:left="3963" w:hanging="360"/>
      </w:pPr>
      <w:rPr>
        <w:rFonts w:ascii="Wingdings" w:hAnsi="Wingdings" w:cs="Wingdings" w:hint="default"/>
      </w:rPr>
    </w:lvl>
    <w:lvl w:ilvl="6">
      <w:start w:val="1"/>
      <w:numFmt w:val="bullet"/>
      <w:lvlText w:val=""/>
      <w:lvlJc w:val="left"/>
      <w:pPr>
        <w:tabs>
          <w:tab w:val="num" w:pos="4683"/>
        </w:tabs>
        <w:ind w:left="4683" w:hanging="360"/>
      </w:pPr>
      <w:rPr>
        <w:rFonts w:ascii="Symbol" w:hAnsi="Symbol" w:cs="Symbol" w:hint="default"/>
      </w:rPr>
    </w:lvl>
    <w:lvl w:ilvl="7">
      <w:start w:val="1"/>
      <w:numFmt w:val="bullet"/>
      <w:lvlText w:val="o"/>
      <w:lvlJc w:val="left"/>
      <w:pPr>
        <w:tabs>
          <w:tab w:val="num" w:pos="5403"/>
        </w:tabs>
        <w:ind w:left="5403" w:hanging="360"/>
      </w:pPr>
      <w:rPr>
        <w:rFonts w:ascii="Courier New" w:hAnsi="Courier New" w:cs="Courier New" w:hint="default"/>
      </w:rPr>
    </w:lvl>
    <w:lvl w:ilvl="8">
      <w:start w:val="1"/>
      <w:numFmt w:val="bullet"/>
      <w:lvlText w:val=""/>
      <w:lvlJc w:val="left"/>
      <w:pPr>
        <w:tabs>
          <w:tab w:val="num" w:pos="6123"/>
        </w:tabs>
        <w:ind w:left="6123" w:hanging="360"/>
      </w:pPr>
      <w:rPr>
        <w:rFonts w:ascii="Wingdings" w:hAnsi="Wingdings" w:cs="Wingdings" w:hint="default"/>
      </w:rPr>
    </w:lvl>
  </w:abstractNum>
  <w:abstractNum w:abstractNumId="39">
    <w:nsid w:val="00000028"/>
    <w:multiLevelType w:val="singleLevel"/>
    <w:tmpl w:val="00000028"/>
    <w:name w:val="WW8Num40"/>
    <w:lvl w:ilvl="0">
      <w:start w:val="7"/>
      <w:numFmt w:val="decimal"/>
      <w:lvlText w:val="%1."/>
      <w:lvlJc w:val="left"/>
      <w:pPr>
        <w:tabs>
          <w:tab w:val="num" w:pos="1069"/>
        </w:tabs>
        <w:ind w:left="1069" w:hanging="360"/>
      </w:pPr>
      <w:rPr>
        <w:rFonts w:hint="default"/>
      </w:rPr>
    </w:lvl>
  </w:abstractNum>
  <w:abstractNum w:abstractNumId="40">
    <w:nsid w:val="00000029"/>
    <w:multiLevelType w:val="singleLevel"/>
    <w:tmpl w:val="00000029"/>
    <w:name w:val="WW8Num41"/>
    <w:lvl w:ilvl="0">
      <w:start w:val="1"/>
      <w:numFmt w:val="bullet"/>
      <w:lvlText w:val=""/>
      <w:lvlJc w:val="left"/>
      <w:pPr>
        <w:tabs>
          <w:tab w:val="num" w:pos="720"/>
        </w:tabs>
        <w:ind w:left="720" w:hanging="360"/>
      </w:pPr>
      <w:rPr>
        <w:rFonts w:ascii="Symbol" w:hAnsi="Symbol" w:cs="Symbol" w:hint="default"/>
        <w:sz w:val="20"/>
      </w:rPr>
    </w:lvl>
  </w:abstractNum>
  <w:abstractNum w:abstractNumId="41">
    <w:nsid w:val="0000002A"/>
    <w:multiLevelType w:val="multilevel"/>
    <w:tmpl w:val="0000002A"/>
    <w:name w:val="WW8Num4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9"/>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FE31AF"/>
    <w:rsid w:val="003C429C"/>
    <w:rsid w:val="00410B95"/>
    <w:rsid w:val="00615924"/>
    <w:rsid w:val="00EB098D"/>
    <w:rsid w:val="00FE31A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pPr>
    <w:rPr>
      <w:rFonts w:ascii="Liberation Serif" w:eastAsia="SimSun" w:hAnsi="Liberation Serif" w:cs="Arial"/>
      <w:kern w:val="1"/>
      <w:sz w:val="24"/>
      <w:szCs w:val="24"/>
      <w:lang w:eastAsia="zh-CN" w:bidi="hi-IN"/>
    </w:rPr>
  </w:style>
  <w:style w:type="paragraph" w:styleId="Nagwek1">
    <w:name w:val="heading 1"/>
    <w:basedOn w:val="Nagwek10"/>
    <w:next w:val="Tekstpodstawowy"/>
    <w:qFormat/>
    <w:pPr>
      <w:numPr>
        <w:numId w:val="3"/>
      </w:numPr>
      <w:outlineLvl w:val="0"/>
    </w:pPr>
    <w:rPr>
      <w:b/>
      <w:bCs/>
      <w:sz w:val="36"/>
      <w:szCs w:val="36"/>
    </w:rPr>
  </w:style>
  <w:style w:type="paragraph" w:styleId="Nagwek2">
    <w:name w:val="heading 2"/>
    <w:basedOn w:val="Normalny"/>
    <w:next w:val="Normalny"/>
    <w:qFormat/>
    <w:pPr>
      <w:keepNext/>
      <w:numPr>
        <w:ilvl w:val="1"/>
        <w:numId w:val="3"/>
      </w:numPr>
      <w:jc w:val="both"/>
      <w:outlineLvl w:val="1"/>
    </w:pPr>
    <w:rPr>
      <w:rFonts w:eastAsia="Arial Unicode MS"/>
      <w:sz w:val="28"/>
    </w:rPr>
  </w:style>
  <w:style w:type="paragraph" w:styleId="Nagwek3">
    <w:name w:val="heading 3"/>
    <w:basedOn w:val="Nagwek10"/>
    <w:next w:val="Tekstpodstawowy"/>
    <w:qFormat/>
    <w:pPr>
      <w:numPr>
        <w:ilvl w:val="2"/>
        <w:numId w:val="3"/>
      </w:numPr>
      <w:spacing w:before="140"/>
      <w:outlineLvl w:val="2"/>
    </w:pPr>
    <w:rPr>
      <w:b/>
      <w:bCs/>
      <w:color w:val="808080"/>
    </w:rPr>
  </w:style>
  <w:style w:type="paragraph" w:styleId="Nagwek4">
    <w:name w:val="heading 4"/>
    <w:basedOn w:val="Normalny"/>
    <w:next w:val="Normalny"/>
    <w:qFormat/>
    <w:pPr>
      <w:keepNext/>
      <w:outlineLvl w:val="3"/>
    </w:pPr>
    <w:rPr>
      <w:rFonts w:ascii="Times New Roman" w:hAnsi="Times New Roman" w:cs="Times New Roman"/>
      <w:b/>
      <w:bCs/>
    </w:rPr>
  </w:style>
  <w:style w:type="paragraph" w:styleId="Nagwek5">
    <w:name w:val="heading 5"/>
    <w:basedOn w:val="Normalny"/>
    <w:next w:val="Normalny"/>
    <w:qFormat/>
    <w:pPr>
      <w:keepNext/>
      <w:numPr>
        <w:numId w:val="19"/>
      </w:numPr>
      <w:spacing w:after="60"/>
      <w:outlineLvl w:val="4"/>
    </w:pPr>
    <w:rPr>
      <w:rFonts w:ascii="Times New Roman" w:hAnsi="Times New Roman" w:cs="Times New Roman"/>
      <w:b/>
      <w:bCs/>
      <w:color w:val="000000"/>
      <w:sz w:val="28"/>
    </w:rPr>
  </w:style>
  <w:style w:type="paragraph" w:styleId="Nagwek6">
    <w:name w:val="heading 6"/>
    <w:basedOn w:val="Normalny"/>
    <w:next w:val="Normalny"/>
    <w:qFormat/>
    <w:pPr>
      <w:keepNext/>
      <w:jc w:val="right"/>
      <w:outlineLvl w:val="5"/>
    </w:pPr>
    <w:rPr>
      <w:rFonts w:ascii="Times New Roman" w:hAnsi="Times New Roman"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imes New Roman" w:hAnsi="Times New Roman" w:cs="Times New Roman"/>
      <w:color w:val="000000"/>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color w:val="00000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color w:val="00000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hint="default"/>
      <w:color w:val="000000"/>
      <w:sz w:val="20"/>
      <w:lang w:val="pl-PL"/>
    </w:rPr>
  </w:style>
  <w:style w:type="character" w:customStyle="1" w:styleId="WW8Num4z1">
    <w:name w:val="WW8Num4z1"/>
    <w:rPr>
      <w:rFonts w:ascii="Wingdings" w:hAnsi="Wingdings" w:cs="OpenSymbol"/>
      <w:sz w:val="24"/>
      <w:szCs w:val="24"/>
    </w:rPr>
  </w:style>
  <w:style w:type="character" w:customStyle="1" w:styleId="WW8Num5z0">
    <w:name w:val="WW8Num5z0"/>
    <w:rPr>
      <w:rFonts w:ascii="Symbol" w:hAnsi="Symbol" w:cs="Symbol" w:hint="default"/>
      <w:color w:val="000000"/>
      <w:sz w:val="20"/>
      <w:szCs w:val="24"/>
      <w:lang w:val="pl-PL"/>
    </w:rPr>
  </w:style>
  <w:style w:type="character" w:customStyle="1" w:styleId="WW8Num6z0">
    <w:name w:val="WW8Num6z0"/>
    <w:rPr>
      <w:rFonts w:ascii="Symbol" w:hAnsi="Symbol" w:cs="Symbol" w:hint="default"/>
      <w:color w:val="000000"/>
      <w:sz w:val="20"/>
      <w:lang w:val="pl-PL"/>
    </w:rPr>
  </w:style>
  <w:style w:type="character" w:customStyle="1" w:styleId="WW8Num7z0">
    <w:name w:val="WW8Num7z0"/>
    <w:rPr>
      <w:rFonts w:ascii="Symbol" w:hAnsi="Symbol" w:cs="Symbol" w:hint="default"/>
      <w:color w:val="000000"/>
      <w:sz w:val="20"/>
      <w:lang w:val="pl-PL"/>
    </w:rPr>
  </w:style>
  <w:style w:type="character" w:customStyle="1" w:styleId="WW8Num8z0">
    <w:name w:val="WW8Num8z0"/>
    <w:rPr>
      <w:rFonts w:ascii="Symbol" w:hAnsi="Symbol" w:cs="Symbol" w:hint="default"/>
      <w:color w:val="000000"/>
      <w:sz w:val="20"/>
      <w:szCs w:val="28"/>
      <w:lang w:val="pl-PL"/>
    </w:rPr>
  </w:style>
  <w:style w:type="character" w:customStyle="1" w:styleId="WW8Num8z1">
    <w:name w:val="WW8Num8z1"/>
    <w:rPr>
      <w:rFonts w:ascii="Wingdings" w:hAnsi="Wingdings" w:cs="OpenSymbol"/>
      <w:sz w:val="24"/>
      <w:szCs w:val="24"/>
    </w:rPr>
  </w:style>
  <w:style w:type="character" w:customStyle="1" w:styleId="WW8Num9z0">
    <w:name w:val="WW8Num9z0"/>
    <w:rPr>
      <w:rFonts w:ascii="Symbol" w:hAnsi="Symbol" w:cs="Symbol" w:hint="default"/>
      <w:color w:val="000000"/>
      <w:sz w:val="20"/>
      <w:lang w:val="pl-PL"/>
    </w:rPr>
  </w:style>
  <w:style w:type="character" w:customStyle="1" w:styleId="WW8Num10z0">
    <w:name w:val="WW8Num10z0"/>
    <w:rPr>
      <w:rFonts w:ascii="Symbol" w:hAnsi="Symbol" w:cs="Symbol" w:hint="default"/>
      <w:color w:val="000000"/>
      <w:sz w:val="20"/>
      <w:lang w:val="pl-PL"/>
    </w:rPr>
  </w:style>
  <w:style w:type="character" w:customStyle="1" w:styleId="WW8Num11z0">
    <w:name w:val="WW8Num11z0"/>
    <w:rPr>
      <w:rFonts w:ascii="Symbol" w:hAnsi="Symbol" w:cs="Symbol" w:hint="default"/>
      <w:color w:val="000000"/>
      <w:sz w:val="20"/>
      <w:lang w:val="pl-PL"/>
    </w:rPr>
  </w:style>
  <w:style w:type="character" w:customStyle="1" w:styleId="WW8Num12z0">
    <w:name w:val="WW8Num12z0"/>
    <w:rPr>
      <w:rFonts w:ascii="Symbol" w:hAnsi="Symbol" w:cs="Symbol" w:hint="default"/>
      <w:color w:val="000000"/>
      <w:sz w:val="20"/>
      <w:lang w:val="pl-PL"/>
    </w:rPr>
  </w:style>
  <w:style w:type="character" w:customStyle="1" w:styleId="WW8Num13z0">
    <w:name w:val="WW8Num13z0"/>
    <w:rPr>
      <w:rFonts w:ascii="Symbol" w:hAnsi="Symbol" w:cs="Symbol" w:hint="default"/>
      <w:color w:val="000000"/>
      <w:sz w:val="20"/>
      <w:szCs w:val="28"/>
      <w:lang w:val="pl-PL"/>
    </w:rPr>
  </w:style>
  <w:style w:type="character" w:customStyle="1" w:styleId="WW8Num13z1">
    <w:name w:val="WW8Num13z1"/>
    <w:rPr>
      <w:rFonts w:ascii="Wingdings" w:hAnsi="Wingdings" w:cs="OpenSymbol"/>
      <w:sz w:val="24"/>
      <w:szCs w:val="24"/>
    </w:rPr>
  </w:style>
  <w:style w:type="character" w:customStyle="1" w:styleId="WW8Num14z0">
    <w:name w:val="WW8Num14z0"/>
    <w:rPr>
      <w:rFonts w:ascii="Symbol" w:hAnsi="Symbol" w:cs="Symbol" w:hint="default"/>
      <w:color w:val="000000"/>
      <w:sz w:val="20"/>
      <w:lang w:val="pl-PL"/>
    </w:rPr>
  </w:style>
  <w:style w:type="character" w:customStyle="1" w:styleId="WW8Num15z0">
    <w:name w:val="WW8Num15z0"/>
    <w:rPr>
      <w:rFonts w:ascii="Symbol" w:hAnsi="Symbol" w:cs="Symbol" w:hint="default"/>
      <w:color w:val="000000"/>
      <w:sz w:val="20"/>
      <w:lang w:val="pl-PL"/>
    </w:rPr>
  </w:style>
  <w:style w:type="character" w:customStyle="1" w:styleId="WW8Num15z1">
    <w:name w:val="WW8Num15z1"/>
    <w:rPr>
      <w:rFonts w:ascii="Wingdings" w:hAnsi="Wingdings" w:cs="OpenSymbol"/>
      <w:sz w:val="24"/>
      <w:szCs w:val="24"/>
    </w:rPr>
  </w:style>
  <w:style w:type="character" w:customStyle="1" w:styleId="WW8Num16z0">
    <w:name w:val="WW8Num16z0"/>
    <w:rPr>
      <w:rFonts w:ascii="Symbol" w:hAnsi="Symbol" w:cs="Symbol" w:hint="default"/>
      <w:color w:val="000000"/>
      <w:sz w:val="20"/>
      <w:lang w:val="pl-PL"/>
    </w:rPr>
  </w:style>
  <w:style w:type="character" w:customStyle="1" w:styleId="WW8Num17z0">
    <w:name w:val="WW8Num17z0"/>
    <w:rPr>
      <w:rFonts w:ascii="Symbol" w:hAnsi="Symbol" w:cs="Symbol" w:hint="default"/>
      <w:color w:val="000000"/>
      <w:sz w:val="20"/>
      <w:lang w:val="pl-PL"/>
    </w:rPr>
  </w:style>
  <w:style w:type="character" w:customStyle="1" w:styleId="WW8Num18z0">
    <w:name w:val="WW8Num18z0"/>
    <w:rPr>
      <w:rFonts w:ascii="Symbol" w:hAnsi="Symbol" w:cs="Symbol" w:hint="default"/>
      <w:color w:val="000000"/>
      <w:sz w:val="20"/>
      <w:lang w:val="pl-PL"/>
    </w:rPr>
  </w:style>
  <w:style w:type="character" w:customStyle="1" w:styleId="WW8Num19z0">
    <w:name w:val="WW8Num19z0"/>
    <w:rPr>
      <w:rFonts w:ascii="Times New Roman" w:hAnsi="Times New Roman" w:cs="Times New Roman" w:hint="default"/>
      <w:b/>
      <w:bCs/>
      <w:color w:val="000000"/>
      <w:szCs w:val="32"/>
    </w:rPr>
  </w:style>
  <w:style w:type="character" w:customStyle="1" w:styleId="WW8Num20z0">
    <w:name w:val="WW8Num20z0"/>
    <w:rPr>
      <w:rFonts w:ascii="Symbol" w:hAnsi="Symbol" w:cs="Symbol" w:hint="default"/>
      <w:color w:val="000000"/>
      <w:sz w:val="20"/>
      <w:lang w:val="pl-PL"/>
    </w:rPr>
  </w:style>
  <w:style w:type="character" w:customStyle="1" w:styleId="WW8Num21z0">
    <w:name w:val="WW8Num21z0"/>
    <w:rPr>
      <w:rFonts w:ascii="Symbol" w:hAnsi="Symbol" w:cs="Symbol" w:hint="default"/>
      <w:color w:val="000000"/>
      <w:sz w:val="20"/>
      <w:lang w:val="pl-PL"/>
    </w:rPr>
  </w:style>
  <w:style w:type="character" w:customStyle="1" w:styleId="WW8Num22z0">
    <w:name w:val="WW8Num22z0"/>
    <w:rPr>
      <w:rFonts w:ascii="Symbol" w:hAnsi="Symbol" w:cs="Symbol" w:hint="default"/>
      <w:color w:val="000000"/>
      <w:sz w:val="20"/>
      <w:lang w:val="pl-PL"/>
    </w:rPr>
  </w:style>
  <w:style w:type="character" w:customStyle="1" w:styleId="WW8Num23z0">
    <w:name w:val="WW8Num23z0"/>
    <w:rPr>
      <w:rFonts w:ascii="Times New Roman" w:hAnsi="Times New Roman" w:cs="Times New Roman" w:hint="default"/>
      <w:b/>
      <w:bCs/>
      <w:szCs w:val="32"/>
    </w:rPr>
  </w:style>
  <w:style w:type="character" w:customStyle="1" w:styleId="WW8Num24z0">
    <w:name w:val="WW8Num24z0"/>
    <w:rPr>
      <w:rFonts w:ascii="Symbol" w:hAnsi="Symbol" w:cs="Symbol" w:hint="default"/>
      <w:color w:val="000000"/>
      <w:sz w:val="20"/>
      <w:lang w:val="pl-PL"/>
    </w:rPr>
  </w:style>
  <w:style w:type="character" w:customStyle="1" w:styleId="WW8Num25z0">
    <w:name w:val="WW8Num25z0"/>
    <w:rPr>
      <w:rFonts w:ascii="Symbol" w:hAnsi="Symbol" w:cs="Symbol" w:hint="default"/>
      <w:color w:val="000000"/>
      <w:sz w:val="20"/>
      <w:szCs w:val="28"/>
      <w:lang w:val="pl-PL"/>
    </w:rPr>
  </w:style>
  <w:style w:type="character" w:customStyle="1" w:styleId="WW8Num26z0">
    <w:name w:val="WW8Num26z0"/>
    <w:rPr>
      <w:rFonts w:ascii="Symbol" w:hAnsi="Symbol" w:cs="Symbol" w:hint="default"/>
      <w:color w:val="000000"/>
      <w:sz w:val="20"/>
      <w:lang w:val="pl-PL"/>
    </w:rPr>
  </w:style>
  <w:style w:type="character" w:customStyle="1" w:styleId="WW8Num27z0">
    <w:name w:val="WW8Num27z0"/>
    <w:rPr>
      <w:rFonts w:ascii="Symbol" w:hAnsi="Symbol" w:cs="Symbol" w:hint="default"/>
      <w:sz w:val="20"/>
    </w:rPr>
  </w:style>
  <w:style w:type="character" w:customStyle="1" w:styleId="WW8Num28z0">
    <w:name w:val="WW8Num28z0"/>
    <w:rPr>
      <w:rFonts w:ascii="Symbol" w:hAnsi="Symbol" w:cs="Symbol" w:hint="default"/>
      <w:color w:val="000000"/>
      <w:sz w:val="20"/>
      <w:lang w:val="pl-PL"/>
    </w:rPr>
  </w:style>
  <w:style w:type="character" w:customStyle="1" w:styleId="WW8Num28z1">
    <w:name w:val="WW8Num28z1"/>
    <w:rPr>
      <w:rFonts w:ascii="Wingdings" w:hAnsi="Wingdings" w:cs="OpenSymbol"/>
      <w:sz w:val="24"/>
      <w:szCs w:val="24"/>
    </w:rPr>
  </w:style>
  <w:style w:type="character" w:customStyle="1" w:styleId="WW8Num29z0">
    <w:name w:val="WW8Num29z0"/>
    <w:rPr>
      <w:rFonts w:ascii="Symbol" w:hAnsi="Symbol" w:cs="Symbol" w:hint="default"/>
      <w:color w:val="000000"/>
      <w:sz w:val="20"/>
      <w:lang w:val="pl-PL"/>
    </w:rPr>
  </w:style>
  <w:style w:type="character" w:customStyle="1" w:styleId="WW8Num30z0">
    <w:name w:val="WW8Num30z0"/>
    <w:rPr>
      <w:rFonts w:ascii="Symbol" w:hAnsi="Symbol" w:cs="Symbol" w:hint="default"/>
      <w:color w:val="000000"/>
      <w:sz w:val="20"/>
      <w:lang w:val="pl-PL"/>
    </w:rPr>
  </w:style>
  <w:style w:type="character" w:customStyle="1" w:styleId="WW8Num31z0">
    <w:name w:val="WW8Num31z0"/>
    <w:rPr>
      <w:rFonts w:ascii="Symbol" w:hAnsi="Symbol" w:cs="Symbol" w:hint="default"/>
      <w:color w:val="000000"/>
      <w:sz w:val="20"/>
      <w:lang w:val="pl-PL"/>
    </w:rPr>
  </w:style>
  <w:style w:type="character" w:customStyle="1" w:styleId="WW8Num32z0">
    <w:name w:val="WW8Num32z0"/>
    <w:rPr>
      <w:rFonts w:cs="Times New Roman" w:hint="default"/>
    </w:rPr>
  </w:style>
  <w:style w:type="character" w:customStyle="1" w:styleId="WW8Num33z0">
    <w:name w:val="WW8Num33z0"/>
    <w:rPr>
      <w:rFonts w:ascii="Times New Roman" w:hAnsi="Times New Roman" w:cs="Times New Roman" w:hint="default"/>
    </w:rPr>
  </w:style>
  <w:style w:type="character" w:customStyle="1" w:styleId="WW8Num34z0">
    <w:name w:val="WW8Num34z0"/>
    <w:rPr>
      <w:rFonts w:ascii="Symbol" w:hAnsi="Symbol" w:cs="Symbol" w:hint="default"/>
    </w:rPr>
  </w:style>
  <w:style w:type="character" w:customStyle="1" w:styleId="WW8Num35z0">
    <w:name w:val="WW8Num35z0"/>
    <w:rPr>
      <w:rFonts w:ascii="Symbol" w:hAnsi="Symbol" w:cs="Symbol" w:hint="default"/>
      <w:kern w:val="1"/>
      <w:sz w:val="20"/>
    </w:rPr>
  </w:style>
  <w:style w:type="character" w:customStyle="1" w:styleId="WW8Num36z0">
    <w:name w:val="WW8Num36z0"/>
    <w:rPr>
      <w:rFonts w:ascii="Symbol" w:hAnsi="Symbol" w:cs="Times New Roman" w:hint="default"/>
    </w:rPr>
  </w:style>
  <w:style w:type="character" w:customStyle="1" w:styleId="WW8Num37z0">
    <w:name w:val="WW8Num37z0"/>
    <w:rPr>
      <w:rFonts w:ascii="Times New Roman" w:hAnsi="Times New Roman" w:cs="Times New Roman" w:hint="default"/>
      <w:b/>
      <w:color w:val="000000"/>
    </w:rPr>
  </w:style>
  <w:style w:type="character" w:customStyle="1" w:styleId="WW8Num37z1">
    <w:name w:val="WW8Num37z1"/>
    <w:rPr>
      <w:rFonts w:ascii="Symbol" w:hAnsi="Symbol" w:cs="Symbol" w:hint="default"/>
      <w:color w:val="000000"/>
      <w:sz w:val="20"/>
      <w:lang w:val="pl-PL"/>
    </w:rPr>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Symbol" w:hint="default"/>
      <w:sz w:val="20"/>
    </w:rPr>
  </w:style>
  <w:style w:type="character" w:customStyle="1" w:styleId="WW8Num39z0">
    <w:name w:val="WW8Num39z0"/>
    <w:rPr>
      <w:rFonts w:ascii="Symbol" w:hAnsi="Symbol" w:cs="Symbol" w:hint="default"/>
    </w:rPr>
  </w:style>
  <w:style w:type="character" w:customStyle="1" w:styleId="WW8Num39z2">
    <w:name w:val="WW8Num39z2"/>
    <w:rPr>
      <w:rFonts w:ascii="Wingdings" w:hAnsi="Wingdings" w:cs="Wingdings" w:hint="default"/>
    </w:rPr>
  </w:style>
  <w:style w:type="character" w:customStyle="1" w:styleId="WW8Num39z4">
    <w:name w:val="WW8Num39z4"/>
    <w:rPr>
      <w:rFonts w:ascii="Courier New" w:hAnsi="Courier New" w:cs="Courier New" w:hint="default"/>
    </w:rPr>
  </w:style>
  <w:style w:type="character" w:customStyle="1" w:styleId="WW8Num40z0">
    <w:name w:val="WW8Num40z0"/>
    <w:rPr>
      <w:rFonts w:hint="default"/>
    </w:rPr>
  </w:style>
  <w:style w:type="character" w:customStyle="1" w:styleId="WW8Num41z0">
    <w:name w:val="WW8Num41z0"/>
    <w:rPr>
      <w:rFonts w:ascii="Symbol" w:hAnsi="Symbol" w:cs="Symbol" w:hint="default"/>
      <w:sz w:val="20"/>
    </w:rPr>
  </w:style>
  <w:style w:type="character" w:customStyle="1" w:styleId="WW8Num42z0">
    <w:name w:val="WW8Num42z0"/>
    <w:rPr>
      <w:rFonts w:ascii="Symbol" w:hAnsi="Symbol" w:cs="OpenSymbol"/>
    </w:rPr>
  </w:style>
  <w:style w:type="character" w:customStyle="1" w:styleId="WW8Num38z1">
    <w:name w:val="WW8Num38z1"/>
    <w:rPr>
      <w:rFonts w:ascii="Symbol" w:hAnsi="Symbol" w:cs="Symbol" w:hint="default"/>
      <w:color w:val="000000"/>
      <w:sz w:val="20"/>
      <w:lang w:val="pl-PL"/>
    </w:rPr>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40z2">
    <w:name w:val="WW8Num40z2"/>
    <w:rPr>
      <w:rFonts w:ascii="Wingdings" w:hAnsi="Wingdings" w:cs="Wingdings" w:hint="default"/>
    </w:rPr>
  </w:style>
  <w:style w:type="character" w:customStyle="1" w:styleId="WW8Num40z4">
    <w:name w:val="WW8Num40z4"/>
    <w:rPr>
      <w:rFonts w:ascii="Courier New" w:hAnsi="Courier New" w:cs="Courier New" w:hint="default"/>
    </w:rPr>
  </w:style>
  <w:style w:type="character" w:customStyle="1" w:styleId="WW8Num6z1">
    <w:name w:val="WW8Num6z1"/>
    <w:rPr>
      <w:rFonts w:ascii="Wingdings" w:hAnsi="Wingdings" w:cs="OpenSymbol"/>
      <w:sz w:val="24"/>
      <w:szCs w:val="24"/>
    </w:rPr>
  </w:style>
  <w:style w:type="character" w:customStyle="1" w:styleId="WW8Num10z1">
    <w:name w:val="WW8Num10z1"/>
    <w:rPr>
      <w:rFonts w:ascii="Wingdings" w:hAnsi="Wingdings" w:cs="OpenSymbol"/>
      <w:sz w:val="24"/>
      <w:szCs w:val="24"/>
    </w:rPr>
  </w:style>
  <w:style w:type="character" w:customStyle="1" w:styleId="WW8Num12z1">
    <w:name w:val="WW8Num12z1"/>
    <w:rPr>
      <w:rFonts w:hint="default"/>
      <w:b/>
      <w:sz w:val="28"/>
    </w:rPr>
  </w:style>
  <w:style w:type="character" w:customStyle="1" w:styleId="WW8Num16z1">
    <w:name w:val="WW8Num16z1"/>
    <w:rPr>
      <w:rFonts w:ascii="Wingdings" w:hAnsi="Wingdings" w:cs="OpenSymbol"/>
      <w:sz w:val="24"/>
      <w:szCs w:val="24"/>
    </w:rPr>
  </w:style>
  <w:style w:type="character" w:customStyle="1" w:styleId="WW8Num18z1">
    <w:name w:val="WW8Num18z1"/>
    <w:rPr>
      <w:rFonts w:ascii="Wingdings" w:hAnsi="Wingdings" w:cs="OpenSymbol"/>
      <w:sz w:val="24"/>
      <w:szCs w:val="24"/>
    </w:rPr>
  </w:style>
  <w:style w:type="character" w:customStyle="1" w:styleId="WW8Num31z1">
    <w:name w:val="WW8Num31z1"/>
    <w:rPr>
      <w:rFonts w:ascii="Wingdings" w:hAnsi="Wingdings" w:cs="OpenSymbol"/>
      <w:sz w:val="24"/>
      <w:szCs w:val="24"/>
    </w:rPr>
  </w:style>
  <w:style w:type="character" w:customStyle="1" w:styleId="WW8Num43z0">
    <w:name w:val="WW8Num43z0"/>
    <w:rPr>
      <w:rFonts w:ascii="Times New Roman" w:hAnsi="Times New Roman" w:cs="Times New Roman" w:hint="default"/>
      <w:b/>
      <w:color w:val="000000"/>
    </w:rPr>
  </w:style>
  <w:style w:type="character" w:customStyle="1" w:styleId="WW8Num43z1">
    <w:name w:val="WW8Num43z1"/>
    <w:rPr>
      <w:rFonts w:ascii="Symbol" w:hAnsi="Symbol" w:cs="Symbol" w:hint="default"/>
      <w:color w:val="000000"/>
      <w:sz w:val="20"/>
      <w:lang w:val="pl-PL"/>
    </w:rPr>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ascii="Symbol" w:hAnsi="Symbol" w:cs="Symbol" w:hint="default"/>
      <w:sz w:val="20"/>
    </w:rPr>
  </w:style>
  <w:style w:type="character" w:customStyle="1" w:styleId="WW8Num45z0">
    <w:name w:val="WW8Num45z0"/>
    <w:rPr>
      <w:rFonts w:ascii="Symbol" w:hAnsi="Symbol" w:cs="Symbol" w:hint="default"/>
    </w:rPr>
  </w:style>
  <w:style w:type="character" w:customStyle="1" w:styleId="WW8Num45z2">
    <w:name w:val="WW8Num45z2"/>
    <w:rPr>
      <w:rFonts w:ascii="Wingdings" w:hAnsi="Wingdings" w:cs="Wingdings" w:hint="default"/>
    </w:rPr>
  </w:style>
  <w:style w:type="character" w:customStyle="1" w:styleId="WW8Num45z4">
    <w:name w:val="WW8Num45z4"/>
    <w:rPr>
      <w:rFonts w:ascii="Courier New" w:hAnsi="Courier New" w:cs="Courier New" w:hint="default"/>
    </w:rPr>
  </w:style>
  <w:style w:type="character" w:customStyle="1" w:styleId="WW8Num46z0">
    <w:name w:val="WW8Num46z0"/>
    <w:rPr>
      <w:rFonts w:ascii="Wingdings" w:hAnsi="Wingdings" w:cs="Wingdings" w:hint="default"/>
      <w:sz w:val="24"/>
      <w:szCs w:val="24"/>
    </w:rPr>
  </w:style>
  <w:style w:type="character" w:customStyle="1" w:styleId="WW8Num47z0">
    <w:name w:val="WW8Num47z0"/>
    <w:rPr>
      <w:rFonts w:hint="default"/>
    </w:rPr>
  </w:style>
  <w:style w:type="character" w:customStyle="1" w:styleId="WW8Num48z0">
    <w:name w:val="WW8Num48z0"/>
    <w:rPr>
      <w:rFonts w:ascii="Symbol" w:hAnsi="Symbol" w:cs="Symbol"/>
      <w:sz w:val="20"/>
    </w:rPr>
  </w:style>
  <w:style w:type="character" w:customStyle="1" w:styleId="WW8Num49z0">
    <w:name w:val="WW8Num49z0"/>
    <w:rPr>
      <w:rFonts w:ascii="Symbol" w:hAnsi="Symbol" w:cs="Symbol" w:hint="default"/>
      <w:sz w:val="20"/>
    </w:rPr>
  </w:style>
  <w:style w:type="character" w:customStyle="1" w:styleId="WW8Num32z1">
    <w:name w:val="WW8Num32z1"/>
    <w:rPr>
      <w:rFonts w:ascii="Wingdings" w:hAnsi="Wingdings" w:cs="OpenSymbol"/>
      <w:sz w:val="24"/>
      <w:szCs w:val="24"/>
    </w:rPr>
  </w:style>
  <w:style w:type="character" w:customStyle="1" w:styleId="WW8Num40z1">
    <w:name w:val="WW8Num40z1"/>
    <w:rPr>
      <w:rFonts w:ascii="Courier New" w:hAnsi="Courier New" w:cs="Courier New" w:hint="default"/>
    </w:rPr>
  </w:style>
  <w:style w:type="character" w:customStyle="1" w:styleId="WW8Num41z1">
    <w:name w:val="WW8Num41z1"/>
    <w:rPr>
      <w:rFonts w:ascii="Courier New" w:hAnsi="Courier New" w:cs="Courier New" w:hint="default"/>
    </w:rPr>
  </w:style>
  <w:style w:type="character" w:customStyle="1" w:styleId="WW8Num41z2">
    <w:name w:val="WW8Num41z2"/>
    <w:rPr>
      <w:rFonts w:ascii="Wingdings" w:hAnsi="Wingdings" w:cs="Wingdings" w:hint="default"/>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4z3">
    <w:name w:val="WW8Num44z3"/>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ascii="Symbol" w:hAnsi="Symbol" w:cs="Symbol" w:hint="default"/>
    </w:rPr>
  </w:style>
  <w:style w:type="character" w:customStyle="1" w:styleId="WW8Num50z1">
    <w:name w:val="WW8Num50z1"/>
    <w:rPr>
      <w:rFonts w:ascii="Courier New" w:hAnsi="Courier New" w:cs="Courier New" w:hint="default"/>
    </w:rPr>
  </w:style>
  <w:style w:type="character" w:customStyle="1" w:styleId="WW8Num50z2">
    <w:name w:val="WW8Num50z2"/>
    <w:rPr>
      <w:rFonts w:ascii="Wingdings" w:hAnsi="Wingdings" w:cs="Wingdings" w:hint="default"/>
    </w:rPr>
  </w:style>
  <w:style w:type="character" w:customStyle="1" w:styleId="WW8Num51z0">
    <w:name w:val="WW8Num51z0"/>
    <w:rPr>
      <w:rFonts w:ascii="Symbol" w:hAnsi="Symbol" w:cs="Symbol" w:hint="default"/>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rPr>
      <w:rFonts w:ascii="Symbol" w:hAnsi="Symbol" w:cs="Symbol" w:hint="default"/>
      <w:kern w:val="1"/>
      <w:sz w:val="20"/>
    </w:rPr>
  </w:style>
  <w:style w:type="character" w:customStyle="1" w:styleId="WW8Num53z1">
    <w:name w:val="WW8Num53z1"/>
    <w:rPr>
      <w:rFonts w:ascii="Courier New" w:hAnsi="Courier New" w:cs="Courier New" w:hint="default"/>
      <w:sz w:val="20"/>
    </w:rPr>
  </w:style>
  <w:style w:type="character" w:customStyle="1" w:styleId="WW8Num53z2">
    <w:name w:val="WW8Num53z2"/>
    <w:rPr>
      <w:rFonts w:ascii="Wingdings" w:hAnsi="Wingdings" w:cs="Wingdings" w:hint="default"/>
      <w:sz w:val="20"/>
    </w:rPr>
  </w:style>
  <w:style w:type="character" w:customStyle="1" w:styleId="WW8Num54z0">
    <w:name w:val="WW8Num54z0"/>
    <w:rPr>
      <w:rFonts w:ascii="Symbol" w:hAnsi="Symbol" w:cs="Symbol" w:hint="default"/>
      <w:color w:val="000000"/>
      <w:sz w:val="20"/>
      <w:szCs w:val="28"/>
      <w:lang w:val="pl-PL"/>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4z3">
    <w:name w:val="WW8Num54z3"/>
    <w:rPr>
      <w:rFonts w:ascii="Symbol" w:hAnsi="Symbol" w:cs="Symbol" w:hint="default"/>
    </w:rPr>
  </w:style>
  <w:style w:type="character" w:customStyle="1" w:styleId="WW8Num55z0">
    <w:name w:val="WW8Num55z0"/>
    <w:rPr>
      <w:rFonts w:ascii="Symbol" w:eastAsia="Times New Roman" w:hAnsi="Symbol" w:cs="Times New Roman" w:hint="default"/>
    </w:rPr>
  </w:style>
  <w:style w:type="character" w:customStyle="1" w:styleId="WW8Num55z1">
    <w:name w:val="WW8Num55z1"/>
    <w:rPr>
      <w:rFonts w:ascii="Courier New" w:hAnsi="Courier New" w:cs="Courier New" w:hint="default"/>
    </w:rPr>
  </w:style>
  <w:style w:type="character" w:customStyle="1" w:styleId="WW8Num55z2">
    <w:name w:val="WW8Num55z2"/>
    <w:rPr>
      <w:rFonts w:ascii="Wingdings" w:hAnsi="Wingdings" w:cs="Wingdings" w:hint="default"/>
    </w:rPr>
  </w:style>
  <w:style w:type="character" w:customStyle="1" w:styleId="WW8Num55z3">
    <w:name w:val="WW8Num55z3"/>
    <w:rPr>
      <w:rFonts w:ascii="Symbol" w:hAnsi="Symbol" w:cs="Symbol" w:hint="default"/>
    </w:rPr>
  </w:style>
  <w:style w:type="character" w:customStyle="1" w:styleId="WW8Num56z0">
    <w:name w:val="WW8Num56z0"/>
    <w:rPr>
      <w:rFonts w:ascii="Symbol" w:hAnsi="Symbol" w:cs="Symbol"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ascii="Wingdings" w:hAnsi="Wingdings" w:cs="Wingdings" w:hint="default"/>
    </w:rPr>
  </w:style>
  <w:style w:type="character" w:customStyle="1" w:styleId="WW8Num57z1">
    <w:name w:val="WW8Num57z1"/>
    <w:rPr>
      <w:rFonts w:ascii="Courier New" w:hAnsi="Courier New" w:cs="Courier New" w:hint="default"/>
    </w:rPr>
  </w:style>
  <w:style w:type="character" w:customStyle="1" w:styleId="WW8Num57z3">
    <w:name w:val="WW8Num57z3"/>
    <w:rPr>
      <w:rFonts w:ascii="Symbol" w:hAnsi="Symbol" w:cs="Symbol" w:hint="default"/>
    </w:rPr>
  </w:style>
  <w:style w:type="character" w:customStyle="1" w:styleId="WW8Num58z0">
    <w:name w:val="WW8Num58z0"/>
    <w:rPr>
      <w:rFonts w:ascii="Symbol" w:hAnsi="Symbol" w:cs="Symbol"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9z0">
    <w:name w:val="WW8Num59z0"/>
    <w:rPr>
      <w:rFonts w:ascii="Symbol" w:eastAsia="Times New Roman" w:hAnsi="Symbol" w:cs="Times New Roman" w:hint="default"/>
    </w:rPr>
  </w:style>
  <w:style w:type="character" w:customStyle="1" w:styleId="WW8Num59z1">
    <w:name w:val="WW8Num59z1"/>
    <w:rPr>
      <w:rFonts w:ascii="Courier New" w:hAnsi="Courier New" w:cs="Courier New" w:hint="default"/>
    </w:rPr>
  </w:style>
  <w:style w:type="character" w:customStyle="1" w:styleId="WW8Num59z2">
    <w:name w:val="WW8Num59z2"/>
    <w:rPr>
      <w:rFonts w:ascii="Wingdings" w:hAnsi="Wingdings" w:cs="Wingdings" w:hint="default"/>
    </w:rPr>
  </w:style>
  <w:style w:type="character" w:customStyle="1" w:styleId="WW8Num59z3">
    <w:name w:val="WW8Num59z3"/>
    <w:rPr>
      <w:rFonts w:ascii="Symbol" w:hAnsi="Symbol" w:cs="Symbol" w:hint="default"/>
    </w:rPr>
  </w:style>
  <w:style w:type="character" w:customStyle="1" w:styleId="WW8Num60z0">
    <w:name w:val="WW8Num60z0"/>
    <w:rPr>
      <w:rFonts w:ascii="Symbol" w:hAnsi="Symbol" w:cs="Symbol" w:hint="default"/>
    </w:rPr>
  </w:style>
  <w:style w:type="character" w:customStyle="1" w:styleId="WW8Num60z1">
    <w:name w:val="WW8Num60z1"/>
    <w:rPr>
      <w:rFonts w:ascii="Courier New" w:hAnsi="Courier New" w:cs="Courier New" w:hint="default"/>
    </w:rPr>
  </w:style>
  <w:style w:type="character" w:customStyle="1" w:styleId="WW8Num60z2">
    <w:name w:val="WW8Num60z2"/>
    <w:rPr>
      <w:rFonts w:ascii="Wingdings" w:hAnsi="Wingdings" w:cs="Wingdings" w:hint="default"/>
    </w:rPr>
  </w:style>
  <w:style w:type="character" w:customStyle="1" w:styleId="WW8Num61z0">
    <w:name w:val="WW8Num61z0"/>
    <w:rPr>
      <w:rFonts w:ascii="Times New Roman" w:hAnsi="Times New Roman" w:cs="Times New Roman" w:hint="default"/>
      <w:b/>
      <w:color w:val="000000"/>
    </w:rPr>
  </w:style>
  <w:style w:type="character" w:customStyle="1" w:styleId="WW8Num61z1">
    <w:name w:val="WW8Num61z1"/>
    <w:rPr>
      <w:rFonts w:ascii="Symbol" w:hAnsi="Symbol" w:cs="Symbol" w:hint="default"/>
      <w:color w:val="000000"/>
      <w:sz w:val="20"/>
      <w:lang w:val="pl-PL"/>
    </w:rPr>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Pr>
      <w:rFonts w:ascii="Symbol" w:hAnsi="Symbol" w:cs="Symbol" w:hint="default"/>
    </w:rPr>
  </w:style>
  <w:style w:type="character" w:customStyle="1" w:styleId="WW8Num62z1">
    <w:name w:val="WW8Num62z1"/>
    <w:rPr>
      <w:rFonts w:ascii="Courier New" w:hAnsi="Courier New" w:cs="Courier New" w:hint="default"/>
    </w:rPr>
  </w:style>
  <w:style w:type="character" w:customStyle="1" w:styleId="WW8Num62z2">
    <w:name w:val="WW8Num62z2"/>
    <w:rPr>
      <w:rFonts w:ascii="Wingdings" w:hAnsi="Wingdings" w:cs="Wingdings" w:hint="default"/>
    </w:rPr>
  </w:style>
  <w:style w:type="character" w:customStyle="1" w:styleId="WW8Num63z0">
    <w:name w:val="WW8Num63z0"/>
    <w:rPr>
      <w:rFonts w:ascii="Symbol" w:hAnsi="Symbol" w:cs="Symbol" w:hint="default"/>
      <w:sz w:val="20"/>
    </w:rPr>
  </w:style>
  <w:style w:type="character" w:customStyle="1" w:styleId="WW8Num63z1">
    <w:name w:val="WW8Num63z1"/>
    <w:rPr>
      <w:rFonts w:ascii="Courier New" w:hAnsi="Courier New" w:cs="Courier New" w:hint="default"/>
      <w:sz w:val="20"/>
    </w:rPr>
  </w:style>
  <w:style w:type="character" w:customStyle="1" w:styleId="WW8Num63z2">
    <w:name w:val="WW8Num63z2"/>
    <w:rPr>
      <w:rFonts w:ascii="Wingdings" w:hAnsi="Wingdings" w:cs="Wingdings" w:hint="default"/>
      <w:sz w:val="20"/>
    </w:rPr>
  </w:style>
  <w:style w:type="character" w:customStyle="1" w:styleId="WW8Num64z0">
    <w:name w:val="WW8Num64z0"/>
    <w:rPr>
      <w:rFonts w:hint="default"/>
      <w:b w:val="0"/>
      <w:u w:val="none"/>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hAnsi="Symbol" w:cs="Symbol" w:hint="default"/>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hAnsi="Symbol" w:cs="Symbol" w:hint="default"/>
      <w:sz w:val="20"/>
    </w:rPr>
  </w:style>
  <w:style w:type="character" w:customStyle="1" w:styleId="WW8Num66z1">
    <w:name w:val="WW8Num66z1"/>
    <w:rPr>
      <w:rFonts w:ascii="Courier New" w:hAnsi="Courier New" w:cs="Courier New" w:hint="default"/>
      <w:sz w:val="20"/>
    </w:rPr>
  </w:style>
  <w:style w:type="character" w:customStyle="1" w:styleId="WW8Num66z2">
    <w:name w:val="WW8Num66z2"/>
    <w:rPr>
      <w:rFonts w:ascii="Wingdings" w:hAnsi="Wingdings" w:cs="Wingdings" w:hint="default"/>
      <w:sz w:val="20"/>
    </w:rPr>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Symbol" w:hAnsi="Symbol" w:cs="Symbol" w:hint="default"/>
    </w:rPr>
  </w:style>
  <w:style w:type="character" w:customStyle="1" w:styleId="WW8Num68z1">
    <w:name w:val="WW8Num68z1"/>
    <w:rPr>
      <w:rFonts w:ascii="Courier New" w:hAnsi="Courier New" w:cs="Courier New" w:hint="default"/>
    </w:rPr>
  </w:style>
  <w:style w:type="character" w:customStyle="1" w:styleId="WW8Num68z2">
    <w:name w:val="WW8Num68z2"/>
    <w:rPr>
      <w:rFonts w:ascii="Wingdings" w:hAnsi="Wingdings" w:cs="Wingdings" w:hint="default"/>
    </w:rPr>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Symbol" w:hAnsi="Symbol" w:cs="Symbol" w:hint="default"/>
    </w:rPr>
  </w:style>
  <w:style w:type="character" w:customStyle="1" w:styleId="WW8Num71z1">
    <w:name w:val="WW8Num71z1"/>
    <w:rPr>
      <w:rFonts w:ascii="Courier New" w:hAnsi="Courier New" w:cs="Courier New" w:hint="default"/>
    </w:rPr>
  </w:style>
  <w:style w:type="character" w:customStyle="1" w:styleId="WW8Num71z2">
    <w:name w:val="WW8Num71z2"/>
    <w:rPr>
      <w:rFonts w:ascii="Wingdings" w:hAnsi="Wingdings" w:cs="Wingdings" w:hint="default"/>
    </w:rPr>
  </w:style>
  <w:style w:type="character" w:customStyle="1" w:styleId="WW8Num72z0">
    <w:name w:val="WW8Num72z0"/>
    <w:rPr>
      <w:rFonts w:ascii="Symbol" w:hAnsi="Symbol" w:cs="Symbol" w:hint="default"/>
    </w:rPr>
  </w:style>
  <w:style w:type="character" w:customStyle="1" w:styleId="WW8Num72z2">
    <w:name w:val="WW8Num72z2"/>
    <w:rPr>
      <w:rFonts w:ascii="Wingdings" w:hAnsi="Wingdings" w:cs="Wingdings" w:hint="default"/>
    </w:rPr>
  </w:style>
  <w:style w:type="character" w:customStyle="1" w:styleId="WW8Num72z4">
    <w:name w:val="WW8Num72z4"/>
    <w:rPr>
      <w:rFonts w:ascii="Courier New" w:hAnsi="Courier New" w:cs="Courier New" w:hint="default"/>
    </w:rPr>
  </w:style>
  <w:style w:type="character" w:customStyle="1" w:styleId="WW8Num73z0">
    <w:name w:val="WW8Num73z0"/>
    <w:rPr>
      <w:rFonts w:ascii="Symbol" w:hAnsi="Symbol" w:cs="Symbol" w:hint="default"/>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4z0">
    <w:name w:val="WW8Num74z0"/>
    <w:rPr>
      <w:rFonts w:ascii="Symbol" w:hAnsi="Symbol" w:cs="Symbol" w:hint="default"/>
    </w:rPr>
  </w:style>
  <w:style w:type="character" w:customStyle="1" w:styleId="WW8Num74z1">
    <w:name w:val="WW8Num74z1"/>
    <w:rPr>
      <w:rFonts w:ascii="Courier New" w:hAnsi="Courier New" w:cs="Courier New" w:hint="default"/>
    </w:rPr>
  </w:style>
  <w:style w:type="character" w:customStyle="1" w:styleId="WW8Num74z2">
    <w:name w:val="WW8Num74z2"/>
    <w:rPr>
      <w:rFonts w:ascii="Wingdings" w:hAnsi="Wingdings" w:cs="Wingdings" w:hint="default"/>
    </w:rPr>
  </w:style>
  <w:style w:type="character" w:customStyle="1" w:styleId="WW8Num75z0">
    <w:name w:val="WW8Num75z0"/>
    <w:rPr>
      <w:rFonts w:ascii="Wingdings" w:hAnsi="Wingdings" w:cs="Wingdings" w:hint="default"/>
    </w:rPr>
  </w:style>
  <w:style w:type="character" w:customStyle="1" w:styleId="WW8Num75z1">
    <w:name w:val="WW8Num75z1"/>
    <w:rPr>
      <w:rFonts w:ascii="Courier New" w:hAnsi="Courier New" w:cs="Courier New" w:hint="default"/>
    </w:rPr>
  </w:style>
  <w:style w:type="character" w:customStyle="1" w:styleId="WW8Num75z3">
    <w:name w:val="WW8Num75z3"/>
    <w:rPr>
      <w:rFonts w:ascii="Symbol" w:hAnsi="Symbol" w:cs="Symbol" w:hint="default"/>
    </w:rPr>
  </w:style>
  <w:style w:type="character" w:customStyle="1" w:styleId="WW8Num76z0">
    <w:name w:val="WW8Num76z0"/>
    <w:rPr>
      <w:rFonts w:ascii="Symbol" w:hAnsi="Symbol" w:cs="Symbol" w:hint="default"/>
    </w:rPr>
  </w:style>
  <w:style w:type="character" w:customStyle="1" w:styleId="WW8Num76z1">
    <w:name w:val="WW8Num76z1"/>
    <w:rPr>
      <w:rFonts w:ascii="Courier New" w:hAnsi="Courier New" w:cs="Courier New" w:hint="default"/>
    </w:rPr>
  </w:style>
  <w:style w:type="character" w:customStyle="1" w:styleId="WW8Num76z2">
    <w:name w:val="WW8Num76z2"/>
    <w:rPr>
      <w:rFonts w:ascii="Wingdings" w:hAnsi="Wingdings" w:cs="Wingdings" w:hint="default"/>
    </w:rPr>
  </w:style>
  <w:style w:type="character" w:customStyle="1" w:styleId="WW8Num77z0">
    <w:name w:val="WW8Num77z0"/>
    <w:rPr>
      <w:rFonts w:ascii="Symbol" w:hAnsi="Symbol" w:cs="Symbol" w:hint="default"/>
    </w:rPr>
  </w:style>
  <w:style w:type="character" w:customStyle="1" w:styleId="WW8Num77z1">
    <w:name w:val="WW8Num77z1"/>
    <w:rPr>
      <w:rFonts w:ascii="Courier New" w:hAnsi="Courier New" w:cs="Courier New" w:hint="default"/>
    </w:rPr>
  </w:style>
  <w:style w:type="character" w:customStyle="1" w:styleId="WW8Num77z2">
    <w:name w:val="WW8Num77z2"/>
    <w:rPr>
      <w:rFonts w:ascii="Wingdings" w:hAnsi="Wingdings" w:cs="Wingdings" w:hint="default"/>
    </w:rPr>
  </w:style>
  <w:style w:type="character" w:customStyle="1" w:styleId="WW8Num78z0">
    <w:name w:val="WW8Num78z0"/>
    <w:rPr>
      <w:rFonts w:ascii="Times New Roman" w:hAnsi="Times New Roman" w:cs="Times New Roman" w:hint="default"/>
      <w:b/>
      <w:sz w:val="24"/>
    </w:rPr>
  </w:style>
  <w:style w:type="character" w:customStyle="1" w:styleId="WW8Num78z1">
    <w:name w:val="WW8Num78z1"/>
    <w:rPr>
      <w:rFonts w:ascii="Wingdings" w:hAnsi="Wingdings" w:cs="Wingdings" w:hint="default"/>
      <w:sz w:val="24"/>
    </w:rPr>
  </w:style>
  <w:style w:type="character" w:customStyle="1" w:styleId="WW8Num78z2">
    <w:name w:val="WW8Num78z2"/>
    <w:rPr>
      <w:rFonts w:ascii="Symbol" w:eastAsia="Times New Roman" w:hAnsi="Symbol" w:cs="Times New Roman" w:hint="default"/>
    </w:rPr>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Pr>
      <w:rFonts w:ascii="Symbol" w:hAnsi="Symbol" w:cs="Symbol" w:hint="default"/>
    </w:rPr>
  </w:style>
  <w:style w:type="character" w:customStyle="1" w:styleId="WW8Num79z1">
    <w:name w:val="WW8Num79z1"/>
    <w:rPr>
      <w:rFonts w:ascii="Courier New" w:hAnsi="Courier New" w:cs="Courier New" w:hint="default"/>
    </w:rPr>
  </w:style>
  <w:style w:type="character" w:customStyle="1" w:styleId="WW8Num79z2">
    <w:name w:val="WW8Num79z2"/>
    <w:rPr>
      <w:rFonts w:ascii="Wingdings" w:hAnsi="Wingdings" w:cs="Wingdings" w:hint="default"/>
    </w:rPr>
  </w:style>
  <w:style w:type="character" w:customStyle="1" w:styleId="WW8Num80z0">
    <w:name w:val="WW8Num80z0"/>
    <w:rPr>
      <w:rFonts w:ascii="Symbol" w:hAnsi="Symbol" w:cs="Symbol" w:hint="default"/>
    </w:rPr>
  </w:style>
  <w:style w:type="character" w:customStyle="1" w:styleId="WW8Num80z1">
    <w:name w:val="WW8Num80z1"/>
    <w:rPr>
      <w:rFonts w:ascii="Courier New" w:hAnsi="Courier New" w:cs="Courier New" w:hint="default"/>
    </w:rPr>
  </w:style>
  <w:style w:type="character" w:customStyle="1" w:styleId="WW8Num80z2">
    <w:name w:val="WW8Num80z2"/>
    <w:rPr>
      <w:rFonts w:ascii="Wingdings" w:hAnsi="Wingdings" w:cs="Wingdings" w:hint="default"/>
    </w:rPr>
  </w:style>
  <w:style w:type="character" w:customStyle="1" w:styleId="WW8Num81z0">
    <w:name w:val="WW8Num81z0"/>
    <w:rPr>
      <w:rFonts w:ascii="Times New Roman" w:hAnsi="Times New Roman" w:cs="Times New Roman" w:hint="default"/>
      <w:b/>
      <w:sz w:val="24"/>
      <w:u w:val="single"/>
    </w:rPr>
  </w:style>
  <w:style w:type="character" w:customStyle="1" w:styleId="WW8Num82z0">
    <w:name w:val="WW8Num82z0"/>
    <w:rPr>
      <w:rFonts w:ascii="Wingdings" w:hAnsi="Wingdings" w:cs="Wingdings"/>
    </w:rPr>
  </w:style>
  <w:style w:type="character" w:customStyle="1" w:styleId="WW8Num82z1">
    <w:name w:val="WW8Num82z1"/>
    <w:rPr>
      <w:rFonts w:ascii="Courier New" w:hAnsi="Courier New" w:cs="Courier New" w:hint="default"/>
    </w:rPr>
  </w:style>
  <w:style w:type="character" w:customStyle="1" w:styleId="WW8Num82z2">
    <w:name w:val="WW8Num82z2"/>
    <w:rPr>
      <w:rFonts w:ascii="Wingdings" w:hAnsi="Wingdings" w:cs="Wingdings" w:hint="default"/>
    </w:rPr>
  </w:style>
  <w:style w:type="character" w:customStyle="1" w:styleId="WW8Num82z3">
    <w:name w:val="WW8Num82z3"/>
    <w:rPr>
      <w:rFonts w:ascii="Symbol" w:hAnsi="Symbol" w:cs="Symbol" w:hint="default"/>
    </w:rPr>
  </w:style>
  <w:style w:type="character" w:customStyle="1" w:styleId="WW8Num83z0">
    <w:name w:val="WW8Num83z0"/>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Pr>
      <w:rFonts w:ascii="Wingdings" w:hAnsi="Wingdings" w:cs="Wingdings" w:hint="default"/>
      <w:sz w:val="24"/>
      <w:szCs w:val="24"/>
    </w:rPr>
  </w:style>
  <w:style w:type="character" w:customStyle="1" w:styleId="WW8Num84z1">
    <w:name w:val="WW8Num84z1"/>
    <w:rPr>
      <w:rFonts w:ascii="Courier New" w:hAnsi="Courier New" w:cs="Courier New" w:hint="default"/>
    </w:rPr>
  </w:style>
  <w:style w:type="character" w:customStyle="1" w:styleId="WW8Num84z2">
    <w:name w:val="WW8Num84z2"/>
    <w:rPr>
      <w:rFonts w:ascii="Wingdings" w:hAnsi="Wingdings" w:cs="Wingdings" w:hint="default"/>
    </w:rPr>
  </w:style>
  <w:style w:type="character" w:customStyle="1" w:styleId="WW8Num84z3">
    <w:name w:val="WW8Num84z3"/>
    <w:rPr>
      <w:rFonts w:ascii="Symbol" w:hAnsi="Symbol" w:cs="Symbol" w:hint="default"/>
    </w:rPr>
  </w:style>
  <w:style w:type="character" w:customStyle="1" w:styleId="WW8Num85z0">
    <w:name w:val="WW8Num85z0"/>
    <w:rPr>
      <w:rFonts w:ascii="Wingdings" w:hAnsi="Wingdings" w:cs="Wingdings" w:hint="default"/>
    </w:rPr>
  </w:style>
  <w:style w:type="character" w:customStyle="1" w:styleId="WW8Num85z1">
    <w:name w:val="WW8Num85z1"/>
    <w:rPr>
      <w:rFonts w:ascii="Courier New" w:hAnsi="Courier New" w:cs="Courier New" w:hint="default"/>
    </w:rPr>
  </w:style>
  <w:style w:type="character" w:customStyle="1" w:styleId="WW8Num85z3">
    <w:name w:val="WW8Num85z3"/>
    <w:rPr>
      <w:rFonts w:ascii="Symbol" w:hAnsi="Symbol" w:cs="Symbol" w:hint="default"/>
    </w:rPr>
  </w:style>
  <w:style w:type="character" w:customStyle="1" w:styleId="WW8Num86z0">
    <w:name w:val="WW8Num86z0"/>
    <w:rPr>
      <w:rFonts w:ascii="Symbol" w:hAnsi="Symbol" w:cs="Symbol" w:hint="default"/>
    </w:rPr>
  </w:style>
  <w:style w:type="character" w:customStyle="1" w:styleId="WW8Num86z1">
    <w:name w:val="WW8Num86z1"/>
    <w:rPr>
      <w:rFonts w:ascii="Courier New" w:hAnsi="Courier New" w:cs="Courier New" w:hint="default"/>
    </w:rPr>
  </w:style>
  <w:style w:type="character" w:customStyle="1" w:styleId="WW8Num86z2">
    <w:name w:val="WW8Num86z2"/>
    <w:rPr>
      <w:rFonts w:ascii="Wingdings" w:hAnsi="Wingdings" w:cs="Wingdings" w:hint="default"/>
    </w:rPr>
  </w:style>
  <w:style w:type="character" w:customStyle="1" w:styleId="WW8Num87z0">
    <w:name w:val="WW8Num87z0"/>
    <w:rPr>
      <w:rFonts w:ascii="Symbol" w:hAnsi="Symbol" w:cs="Symbol" w:hint="default"/>
    </w:rPr>
  </w:style>
  <w:style w:type="character" w:customStyle="1" w:styleId="WW8Num87z1">
    <w:name w:val="WW8Num87z1"/>
    <w:rPr>
      <w:rFonts w:ascii="Courier New" w:hAnsi="Courier New" w:cs="Courier New" w:hint="default"/>
    </w:rPr>
  </w:style>
  <w:style w:type="character" w:customStyle="1" w:styleId="WW8Num87z2">
    <w:name w:val="WW8Num87z2"/>
    <w:rPr>
      <w:rFonts w:ascii="Wingdings" w:hAnsi="Wingdings" w:cs="Wingdings" w:hint="default"/>
    </w:rPr>
  </w:style>
  <w:style w:type="character" w:customStyle="1" w:styleId="WW8Num88z0">
    <w:name w:val="WW8Num88z0"/>
    <w:rPr>
      <w:rFonts w:ascii="Symbol" w:hAnsi="Symbol" w:cs="Symbol" w:hint="default"/>
    </w:rPr>
  </w:style>
  <w:style w:type="character" w:customStyle="1" w:styleId="WW8Num88z1">
    <w:name w:val="WW8Num88z1"/>
    <w:rPr>
      <w:rFonts w:ascii="Courier New" w:hAnsi="Courier New" w:cs="Courier New" w:hint="default"/>
    </w:rPr>
  </w:style>
  <w:style w:type="character" w:customStyle="1" w:styleId="WW8Num88z2">
    <w:name w:val="WW8Num88z2"/>
    <w:rPr>
      <w:rFonts w:ascii="Wingdings" w:hAnsi="Wingdings" w:cs="Wingdings" w:hint="default"/>
    </w:rPr>
  </w:style>
  <w:style w:type="character" w:customStyle="1" w:styleId="WW8Num89z0">
    <w:name w:val="WW8Num89z0"/>
    <w:rPr>
      <w:rFonts w:hint="default"/>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Pr>
      <w:rFonts w:ascii="Symbol" w:hAnsi="Symbol" w:cs="Symbol" w:hint="default"/>
    </w:rPr>
  </w:style>
  <w:style w:type="character" w:customStyle="1" w:styleId="WW8Num90z1">
    <w:name w:val="WW8Num90z1"/>
    <w:rPr>
      <w:rFonts w:ascii="Courier New" w:hAnsi="Courier New" w:cs="Courier New" w:hint="default"/>
    </w:rPr>
  </w:style>
  <w:style w:type="character" w:customStyle="1" w:styleId="WW8Num90z2">
    <w:name w:val="WW8Num90z2"/>
    <w:rPr>
      <w:rFonts w:ascii="Wingdings" w:hAnsi="Wingdings" w:cs="Wingdings" w:hint="default"/>
    </w:rPr>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Pr>
      <w:rFonts w:hint="default"/>
    </w:rPr>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3z0">
    <w:name w:val="WW8Num93z0"/>
    <w:rPr>
      <w:b/>
    </w:rPr>
  </w:style>
  <w:style w:type="character" w:customStyle="1" w:styleId="WW8Num93z1">
    <w:name w:val="WW8Num93z1"/>
    <w:rPr>
      <w:rFonts w:ascii="Symbol" w:hAnsi="Symbol" w:cs="Symbol" w:hint="default"/>
    </w:rPr>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Pr>
      <w:rFonts w:ascii="Symbol" w:hAnsi="Symbol" w:cs="Symbol"/>
      <w:sz w:val="20"/>
    </w:rPr>
  </w:style>
  <w:style w:type="character" w:customStyle="1" w:styleId="WW8Num94z1">
    <w:name w:val="WW8Num94z1"/>
    <w:rPr>
      <w:rFonts w:ascii="Courier New" w:hAnsi="Courier New" w:cs="Courier New" w:hint="default"/>
    </w:rPr>
  </w:style>
  <w:style w:type="character" w:customStyle="1" w:styleId="WW8Num94z2">
    <w:name w:val="WW8Num94z2"/>
    <w:rPr>
      <w:rFonts w:ascii="Wingdings" w:hAnsi="Wingdings" w:cs="Wingdings" w:hint="default"/>
    </w:rPr>
  </w:style>
  <w:style w:type="character" w:customStyle="1" w:styleId="WW8Num94z3">
    <w:name w:val="WW8Num94z3"/>
    <w:rPr>
      <w:rFonts w:ascii="Symbol" w:hAnsi="Symbol" w:cs="Symbol" w:hint="default"/>
    </w:rPr>
  </w:style>
  <w:style w:type="character" w:customStyle="1" w:styleId="WW8Num95z0">
    <w:name w:val="WW8Num95z0"/>
    <w:rPr>
      <w:rFonts w:ascii="Symbol" w:hAnsi="Symbol" w:cs="Symbol" w:hint="default"/>
    </w:rPr>
  </w:style>
  <w:style w:type="character" w:customStyle="1" w:styleId="WW8Num95z1">
    <w:name w:val="WW8Num95z1"/>
    <w:rPr>
      <w:rFonts w:ascii="Courier New" w:hAnsi="Courier New" w:cs="Courier New" w:hint="default"/>
    </w:rPr>
  </w:style>
  <w:style w:type="character" w:customStyle="1" w:styleId="WW8Num95z2">
    <w:name w:val="WW8Num95z2"/>
    <w:rPr>
      <w:rFonts w:ascii="Wingdings" w:hAnsi="Wingdings" w:cs="Wingdings" w:hint="default"/>
    </w:rPr>
  </w:style>
  <w:style w:type="character" w:customStyle="1" w:styleId="WW8Num96z0">
    <w:name w:val="WW8Num96z0"/>
    <w:rPr>
      <w:rFonts w:ascii="Symbol" w:hAnsi="Symbol" w:cs="Symbol" w:hint="default"/>
    </w:rPr>
  </w:style>
  <w:style w:type="character" w:customStyle="1" w:styleId="WW8Num96z1">
    <w:name w:val="WW8Num96z1"/>
    <w:rPr>
      <w:rFonts w:ascii="Courier New" w:hAnsi="Courier New" w:cs="Courier New" w:hint="default"/>
    </w:rPr>
  </w:style>
  <w:style w:type="character" w:customStyle="1" w:styleId="WW8Num96z2">
    <w:name w:val="WW8Num96z2"/>
    <w:rPr>
      <w:rFonts w:ascii="Wingdings" w:hAnsi="Wingdings" w:cs="Wingdings" w:hint="default"/>
    </w:rPr>
  </w:style>
  <w:style w:type="character" w:customStyle="1" w:styleId="WW8Num97z0">
    <w:name w:val="WW8Num97z0"/>
    <w:rPr>
      <w:rFonts w:ascii="Symbol" w:hAnsi="Symbol" w:cs="Symbol" w:hint="default"/>
    </w:rPr>
  </w:style>
  <w:style w:type="character" w:customStyle="1" w:styleId="WW8Num97z1">
    <w:name w:val="WW8Num97z1"/>
    <w:rPr>
      <w:rFonts w:ascii="Courier New" w:hAnsi="Courier New" w:cs="Courier New" w:hint="default"/>
    </w:rPr>
  </w:style>
  <w:style w:type="character" w:customStyle="1" w:styleId="WW8Num97z2">
    <w:name w:val="WW8Num97z2"/>
    <w:rPr>
      <w:rFonts w:ascii="Wingdings" w:hAnsi="Wingdings" w:cs="Wingdings" w:hint="default"/>
    </w:rPr>
  </w:style>
  <w:style w:type="character" w:customStyle="1" w:styleId="WW8Num98z0">
    <w:name w:val="WW8Num98z0"/>
    <w:rPr>
      <w:rFonts w:ascii="Symbol" w:hAnsi="Symbol" w:cs="Symbol" w:hint="default"/>
    </w:rPr>
  </w:style>
  <w:style w:type="character" w:customStyle="1" w:styleId="WW8Num98z1">
    <w:name w:val="WW8Num98z1"/>
    <w:rPr>
      <w:rFonts w:ascii="Courier New" w:hAnsi="Courier New" w:cs="Courier New" w:hint="default"/>
    </w:rPr>
  </w:style>
  <w:style w:type="character" w:customStyle="1" w:styleId="WW8Num98z2">
    <w:name w:val="WW8Num98z2"/>
    <w:rPr>
      <w:rFonts w:ascii="Wingdings" w:hAnsi="Wingdings" w:cs="Wingdings" w:hint="default"/>
    </w:rPr>
  </w:style>
  <w:style w:type="character" w:customStyle="1" w:styleId="WW8Num99z0">
    <w:name w:val="WW8Num99z0"/>
    <w:rPr>
      <w:rFonts w:ascii="Symbol" w:hAnsi="Symbol" w:cs="Symbol" w:hint="default"/>
      <w:sz w:val="20"/>
    </w:rPr>
  </w:style>
  <w:style w:type="character" w:customStyle="1" w:styleId="WW8Num99z1">
    <w:name w:val="WW8Num99z1"/>
    <w:rPr>
      <w:rFonts w:ascii="Courier New" w:hAnsi="Courier New" w:cs="Courier New" w:hint="default"/>
      <w:sz w:val="20"/>
    </w:rPr>
  </w:style>
  <w:style w:type="character" w:customStyle="1" w:styleId="WW8Num99z2">
    <w:name w:val="WW8Num99z2"/>
    <w:rPr>
      <w:rFonts w:ascii="Wingdings" w:hAnsi="Wingdings" w:cs="Wingdings" w:hint="default"/>
      <w:sz w:val="20"/>
    </w:rPr>
  </w:style>
  <w:style w:type="character" w:customStyle="1" w:styleId="WW8Num100z0">
    <w:name w:val="WW8Num100z0"/>
    <w:rPr>
      <w:rFonts w:hint="default"/>
    </w:rPr>
  </w:style>
  <w:style w:type="character" w:customStyle="1" w:styleId="WW8Num100z1">
    <w:name w:val="WW8Num100z1"/>
  </w:style>
  <w:style w:type="character" w:customStyle="1" w:styleId="WW8Num100z2">
    <w:name w:val="WW8Num100z2"/>
  </w:style>
  <w:style w:type="character" w:customStyle="1" w:styleId="WW8Num100z3">
    <w:name w:val="WW8Num100z3"/>
  </w:style>
  <w:style w:type="character" w:customStyle="1" w:styleId="WW8Num100z4">
    <w:name w:val="WW8Num100z4"/>
  </w:style>
  <w:style w:type="character" w:customStyle="1" w:styleId="WW8Num100z5">
    <w:name w:val="WW8Num100z5"/>
  </w:style>
  <w:style w:type="character" w:customStyle="1" w:styleId="WW8Num100z6">
    <w:name w:val="WW8Num100z6"/>
  </w:style>
  <w:style w:type="character" w:customStyle="1" w:styleId="WW8Num100z7">
    <w:name w:val="WW8Num100z7"/>
  </w:style>
  <w:style w:type="character" w:customStyle="1" w:styleId="WW8Num100z8">
    <w:name w:val="WW8Num100z8"/>
  </w:style>
  <w:style w:type="character" w:customStyle="1" w:styleId="Domylnaczcionkaakapitu1">
    <w:name w:val="Domyślna czcionka akapitu1"/>
  </w:style>
  <w:style w:type="character" w:customStyle="1" w:styleId="WW8Num11z1">
    <w:name w:val="WW8Num11z1"/>
    <w:rPr>
      <w:rFonts w:ascii="Wingdings" w:hAnsi="Wingdings" w:cs="OpenSymbol"/>
      <w:sz w:val="24"/>
      <w:szCs w:val="24"/>
    </w:rPr>
  </w:style>
  <w:style w:type="character" w:customStyle="1" w:styleId="WW8Num20z1">
    <w:name w:val="WW8Num20z1"/>
    <w:rPr>
      <w:rFonts w:ascii="Wingdings" w:hAnsi="Wingdings" w:cs="OpenSymbol"/>
      <w:sz w:val="24"/>
      <w:szCs w:val="24"/>
    </w:rPr>
  </w:style>
  <w:style w:type="character" w:customStyle="1" w:styleId="WW8Num36z1">
    <w:name w:val="WW8Num36z1"/>
    <w:rPr>
      <w:rFonts w:ascii="Wingdings" w:hAnsi="Wingdings" w:cs="OpenSymbol"/>
      <w:sz w:val="24"/>
      <w:szCs w:val="24"/>
    </w:rPr>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Domylnaczcionkaakapitu">
    <w:name w:val="WW-Domyślna czcionka akapitu"/>
  </w:style>
  <w:style w:type="character" w:customStyle="1" w:styleId="WW8Num7z1">
    <w:name w:val="WW8Num7z1"/>
    <w:rPr>
      <w:rFonts w:ascii="Wingdings" w:hAnsi="Wingdings" w:cs="OpenSymbol"/>
      <w:sz w:val="24"/>
      <w:szCs w:val="24"/>
    </w:rPr>
  </w:style>
  <w:style w:type="character" w:customStyle="1" w:styleId="WW8Num9z1">
    <w:name w:val="WW8Num9z1"/>
    <w:rPr>
      <w:rFonts w:ascii="Wingdings" w:hAnsi="Wingdings" w:cs="OpenSymbol"/>
      <w:sz w:val="24"/>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1">
    <w:name w:val="WW8Num35z1"/>
    <w:rPr>
      <w:rFonts w:hint="default"/>
      <w:b/>
      <w:sz w:val="28"/>
    </w:rPr>
  </w:style>
  <w:style w:type="character" w:customStyle="1" w:styleId="WW8Num36z2">
    <w:name w:val="WW8Num36z2"/>
    <w:rPr>
      <w:rFonts w:ascii="Wingdings" w:hAnsi="Wingdings" w:cs="Wingdings" w:hint="default"/>
    </w:rPr>
  </w:style>
  <w:style w:type="character" w:customStyle="1" w:styleId="WW8Num39z1">
    <w:name w:val="WW8Num39z1"/>
    <w:rPr>
      <w:rFonts w:ascii="Courier New" w:hAnsi="Courier New" w:cs="Courier New" w:hint="default"/>
    </w:rPr>
  </w:style>
  <w:style w:type="character" w:customStyle="1" w:styleId="WW8Num40z3">
    <w:name w:val="WW8Num40z3"/>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3">
    <w:name w:val="WW8Num41z3"/>
    <w:rPr>
      <w:rFonts w:ascii="Symbol" w:hAnsi="Symbol" w:cs="Symbol" w:hint="default"/>
    </w:rPr>
  </w:style>
  <w:style w:type="character" w:customStyle="1" w:styleId="WW8Num41z4">
    <w:name w:val="WW8Num41z4"/>
    <w:rPr>
      <w:rFonts w:ascii="Courier New" w:hAnsi="Courier New" w:cs="Courier New" w:hint="default"/>
    </w:rPr>
  </w:style>
  <w:style w:type="character" w:customStyle="1" w:styleId="WW8Num45z3">
    <w:name w:val="WW8Num45z3"/>
    <w:rPr>
      <w:rFonts w:ascii="Symbol" w:hAnsi="Symbol" w:cs="Symbol" w:hint="default"/>
    </w:rPr>
  </w:style>
  <w:style w:type="character" w:customStyle="1" w:styleId="WW8Num46z3">
    <w:name w:val="WW8Num46z3"/>
    <w:rPr>
      <w:rFonts w:ascii="Symbol" w:hAnsi="Symbol" w:cs="Symbol" w:hint="default"/>
    </w:rPr>
  </w:style>
  <w:style w:type="character" w:customStyle="1" w:styleId="WW8Num47z4">
    <w:name w:val="WW8Num47z4"/>
    <w:rPr>
      <w:rFonts w:ascii="Courier New" w:hAnsi="Courier New" w:cs="Courier New" w:hint="default"/>
    </w:rPr>
  </w:style>
  <w:style w:type="character" w:customStyle="1" w:styleId="WW8Num49z3">
    <w:name w:val="WW8Num49z3"/>
    <w:rPr>
      <w:rFonts w:ascii="Symbol" w:hAnsi="Symbol" w:cs="Symbol" w:hint="default"/>
    </w:rPr>
  </w:style>
  <w:style w:type="character" w:customStyle="1" w:styleId="WW8Num53z3">
    <w:name w:val="WW8Num53z3"/>
    <w:rPr>
      <w:rFonts w:ascii="Symbol" w:hAnsi="Symbol" w:cs="Symbol" w:hint="default"/>
    </w:rPr>
  </w:style>
  <w:style w:type="character" w:customStyle="1" w:styleId="WW8Num57z2">
    <w:name w:val="WW8Num57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WW8Num62z3">
    <w:name w:val="WW8Num62z3"/>
    <w:rPr>
      <w:rFonts w:ascii="Symbol" w:hAnsi="Symbol" w:cs="Symbol" w:hint="default"/>
    </w:rPr>
  </w:style>
  <w:style w:type="character" w:customStyle="1" w:styleId="WW8Num63z3">
    <w:name w:val="WW8Num63z3"/>
    <w:rPr>
      <w:rFonts w:ascii="Symbol" w:hAnsi="Symbol" w:cs="Symbol" w:hint="default"/>
    </w:rPr>
  </w:style>
  <w:style w:type="character" w:customStyle="1" w:styleId="WW8Num65z3">
    <w:name w:val="WW8Num65z3"/>
    <w:rPr>
      <w:rFonts w:ascii="Symbol" w:hAnsi="Symbol" w:cs="Symbol" w:hint="default"/>
    </w:rPr>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72z1">
    <w:name w:val="WW8Num72z1"/>
    <w:rPr>
      <w:rFonts w:ascii="Courier New" w:hAnsi="Courier New" w:cs="Courier New" w:hint="default"/>
    </w:rPr>
  </w:style>
  <w:style w:type="character" w:customStyle="1" w:styleId="WW8Num72z3">
    <w:name w:val="WW8Num72z3"/>
    <w:rPr>
      <w:rFonts w:ascii="Symbol" w:hAnsi="Symbol" w:cs="Symbol" w:hint="default"/>
    </w:rPr>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6z3">
    <w:name w:val="WW8Num76z3"/>
    <w:rPr>
      <w:rFonts w:ascii="Symbol" w:hAnsi="Symbol" w:cs="Symbol" w:hint="default"/>
    </w:rPr>
  </w:style>
  <w:style w:type="character" w:customStyle="1" w:styleId="WW8Num79z3">
    <w:name w:val="WW8Num79z3"/>
    <w:rPr>
      <w:rFonts w:ascii="Symbol" w:hAnsi="Symbol" w:cs="Symbol" w:hint="default"/>
    </w:rPr>
  </w:style>
  <w:style w:type="character" w:customStyle="1" w:styleId="WW8Num80z3">
    <w:name w:val="WW8Num80z3"/>
    <w:rPr>
      <w:rFonts w:ascii="Symbol" w:hAnsi="Symbol" w:cs="Symbol" w:hint="default"/>
    </w:rPr>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5z2">
    <w:name w:val="WW8Num85z2"/>
    <w:rPr>
      <w:rFonts w:ascii="Wingdings" w:hAnsi="Wingdings" w:cs="Wingdings" w:hint="default"/>
    </w:rPr>
  </w:style>
  <w:style w:type="character" w:customStyle="1" w:styleId="WW8Num86z3">
    <w:name w:val="WW8Num86z3"/>
    <w:rPr>
      <w:rFonts w:ascii="Symbol" w:hAnsi="Symbol" w:cs="Symbol" w:hint="default"/>
    </w:rPr>
  </w:style>
  <w:style w:type="character" w:customStyle="1" w:styleId="WW8Num86z4">
    <w:name w:val="WW8Num86z4"/>
    <w:rPr>
      <w:rFonts w:ascii="Courier New" w:hAnsi="Courier New" w:cs="Courier New" w:hint="default"/>
    </w:rPr>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98z3">
    <w:name w:val="WW8Num98z3"/>
    <w:rPr>
      <w:rFonts w:ascii="Symbol" w:hAnsi="Symbol" w:cs="Symbol" w:hint="default"/>
    </w:rPr>
  </w:style>
  <w:style w:type="character" w:customStyle="1" w:styleId="WW8Num99z3">
    <w:name w:val="WW8Num99z3"/>
  </w:style>
  <w:style w:type="character" w:customStyle="1" w:styleId="WW8Num99z4">
    <w:name w:val="WW8Num99z4"/>
  </w:style>
  <w:style w:type="character" w:customStyle="1" w:styleId="WW8Num99z5">
    <w:name w:val="WW8Num99z5"/>
  </w:style>
  <w:style w:type="character" w:customStyle="1" w:styleId="WW8Num99z6">
    <w:name w:val="WW8Num99z6"/>
  </w:style>
  <w:style w:type="character" w:customStyle="1" w:styleId="WW8Num99z7">
    <w:name w:val="WW8Num99z7"/>
  </w:style>
  <w:style w:type="character" w:customStyle="1" w:styleId="WW8Num99z8">
    <w:name w:val="WW8Num99z8"/>
  </w:style>
  <w:style w:type="character" w:customStyle="1" w:styleId="WW8Num101z0">
    <w:name w:val="WW8Num101z0"/>
    <w:rPr>
      <w:rFonts w:ascii="Symbol" w:hAnsi="Symbol" w:cs="Symbol" w:hint="default"/>
    </w:rPr>
  </w:style>
  <w:style w:type="character" w:customStyle="1" w:styleId="WW8Num101z1">
    <w:name w:val="WW8Num101z1"/>
    <w:rPr>
      <w:rFonts w:ascii="Courier New" w:hAnsi="Courier New" w:cs="Courier New" w:hint="default"/>
    </w:rPr>
  </w:style>
  <w:style w:type="character" w:customStyle="1" w:styleId="WW8Num101z2">
    <w:name w:val="WW8Num101z2"/>
    <w:rPr>
      <w:rFonts w:ascii="Wingdings" w:hAnsi="Wingdings" w:cs="Wingdings" w:hint="default"/>
    </w:rPr>
  </w:style>
  <w:style w:type="character" w:customStyle="1" w:styleId="WW8Num102z0">
    <w:name w:val="WW8Num102z0"/>
    <w:rPr>
      <w:rFonts w:ascii="Times New Roman" w:hAnsi="Times New Roman" w:cs="Times New Roman" w:hint="default"/>
      <w:b/>
      <w:sz w:val="24"/>
      <w:u w:val="single"/>
    </w:rPr>
  </w:style>
  <w:style w:type="character" w:customStyle="1" w:styleId="WW8Num103z0">
    <w:name w:val="WW8Num103z0"/>
    <w:rPr>
      <w:rFonts w:ascii="Wingdings" w:hAnsi="Wingdings" w:cs="Wingdings"/>
    </w:rPr>
  </w:style>
  <w:style w:type="character" w:customStyle="1" w:styleId="WW8Num103z1">
    <w:name w:val="WW8Num103z1"/>
    <w:rPr>
      <w:rFonts w:ascii="Courier New" w:hAnsi="Courier New" w:cs="Courier New" w:hint="default"/>
    </w:rPr>
  </w:style>
  <w:style w:type="character" w:customStyle="1" w:styleId="WW8Num103z2">
    <w:name w:val="WW8Num103z2"/>
    <w:rPr>
      <w:rFonts w:ascii="Wingdings" w:hAnsi="Wingdings" w:cs="Wingdings" w:hint="default"/>
    </w:rPr>
  </w:style>
  <w:style w:type="character" w:customStyle="1" w:styleId="WW8Num103z3">
    <w:name w:val="WW8Num103z3"/>
    <w:rPr>
      <w:rFonts w:ascii="Symbol" w:hAnsi="Symbol" w:cs="Symbol" w:hint="default"/>
    </w:rPr>
  </w:style>
  <w:style w:type="character" w:customStyle="1" w:styleId="WW8Num104z0">
    <w:name w:val="WW8Num104z0"/>
    <w:rPr>
      <w:rFonts w:ascii="Symbol" w:hAnsi="Symbol" w:cs="Symbol" w:hint="default"/>
      <w:color w:val="000000"/>
      <w:sz w:val="20"/>
      <w:lang w:val="pl-PL"/>
    </w:rPr>
  </w:style>
  <w:style w:type="character" w:customStyle="1" w:styleId="WW8Num104z1">
    <w:name w:val="WW8Num104z1"/>
    <w:rPr>
      <w:rFonts w:ascii="Courier New" w:hAnsi="Courier New" w:cs="Courier New" w:hint="default"/>
    </w:rPr>
  </w:style>
  <w:style w:type="character" w:customStyle="1" w:styleId="WW8Num104z2">
    <w:name w:val="WW8Num104z2"/>
    <w:rPr>
      <w:rFonts w:ascii="Wingdings" w:hAnsi="Wingdings" w:cs="Wingdings" w:hint="default"/>
    </w:rPr>
  </w:style>
  <w:style w:type="character" w:customStyle="1" w:styleId="WW8Num104z3">
    <w:name w:val="WW8Num104z3"/>
    <w:rPr>
      <w:rFonts w:ascii="Symbol" w:hAnsi="Symbol" w:cs="Symbol" w:hint="default"/>
    </w:rPr>
  </w:style>
  <w:style w:type="character" w:customStyle="1" w:styleId="WW8Num105z0">
    <w:name w:val="WW8Num105z0"/>
    <w:rPr>
      <w:rFonts w:ascii="Symbol" w:hAnsi="Symbol" w:cs="Symbol" w:hint="default"/>
      <w:color w:val="000000"/>
      <w:sz w:val="20"/>
      <w:lang w:val="pl-PL"/>
    </w:rPr>
  </w:style>
  <w:style w:type="character" w:customStyle="1" w:styleId="WW8Num105z1">
    <w:name w:val="WW8Num105z1"/>
    <w:rPr>
      <w:rFonts w:ascii="Courier New" w:hAnsi="Courier New" w:cs="Courier New" w:hint="default"/>
    </w:rPr>
  </w:style>
  <w:style w:type="character" w:customStyle="1" w:styleId="WW8Num105z2">
    <w:name w:val="WW8Num105z2"/>
    <w:rPr>
      <w:rFonts w:ascii="Wingdings" w:hAnsi="Wingdings" w:cs="Wingdings" w:hint="default"/>
    </w:rPr>
  </w:style>
  <w:style w:type="character" w:customStyle="1" w:styleId="WW8Num105z3">
    <w:name w:val="WW8Num105z3"/>
    <w:rPr>
      <w:rFonts w:ascii="Symbol" w:hAnsi="Symbol" w:cs="Symbol" w:hint="default"/>
    </w:rPr>
  </w:style>
  <w:style w:type="character" w:customStyle="1" w:styleId="WW8Num106z0">
    <w:name w:val="WW8Num106z0"/>
  </w:style>
  <w:style w:type="character" w:customStyle="1" w:styleId="WW8Num106z1">
    <w:name w:val="WW8Num106z1"/>
  </w:style>
  <w:style w:type="character" w:customStyle="1" w:styleId="WW8Num106z2">
    <w:name w:val="WW8Num106z2"/>
  </w:style>
  <w:style w:type="character" w:customStyle="1" w:styleId="WW8Num106z3">
    <w:name w:val="WW8Num106z3"/>
  </w:style>
  <w:style w:type="character" w:customStyle="1" w:styleId="WW8Num106z4">
    <w:name w:val="WW8Num106z4"/>
  </w:style>
  <w:style w:type="character" w:customStyle="1" w:styleId="WW8Num106z5">
    <w:name w:val="WW8Num106z5"/>
  </w:style>
  <w:style w:type="character" w:customStyle="1" w:styleId="WW8Num106z6">
    <w:name w:val="WW8Num106z6"/>
  </w:style>
  <w:style w:type="character" w:customStyle="1" w:styleId="WW8Num106z7">
    <w:name w:val="WW8Num106z7"/>
  </w:style>
  <w:style w:type="character" w:customStyle="1" w:styleId="WW8Num106z8">
    <w:name w:val="WW8Num106z8"/>
  </w:style>
  <w:style w:type="character" w:customStyle="1" w:styleId="WW8Num107z0">
    <w:name w:val="WW8Num107z0"/>
    <w:rPr>
      <w:rFonts w:ascii="Symbol" w:hAnsi="Symbol" w:cs="Symbol" w:hint="default"/>
      <w:color w:val="000000"/>
      <w:sz w:val="20"/>
      <w:lang w:val="pl-PL"/>
    </w:rPr>
  </w:style>
  <w:style w:type="character" w:customStyle="1" w:styleId="WW8Num107z1">
    <w:name w:val="WW8Num107z1"/>
    <w:rPr>
      <w:rFonts w:ascii="Courier New" w:hAnsi="Courier New" w:cs="Courier New" w:hint="default"/>
    </w:rPr>
  </w:style>
  <w:style w:type="character" w:customStyle="1" w:styleId="WW8Num107z2">
    <w:name w:val="WW8Num107z2"/>
    <w:rPr>
      <w:rFonts w:ascii="Wingdings" w:hAnsi="Wingdings" w:cs="Wingdings" w:hint="default"/>
    </w:rPr>
  </w:style>
  <w:style w:type="character" w:customStyle="1" w:styleId="WW8Num107z3">
    <w:name w:val="WW8Num107z3"/>
    <w:rPr>
      <w:rFonts w:ascii="Symbol" w:hAnsi="Symbol" w:cs="Symbol" w:hint="default"/>
    </w:rPr>
  </w:style>
  <w:style w:type="character" w:customStyle="1" w:styleId="WW8Num108z0">
    <w:name w:val="WW8Num108z0"/>
    <w:rPr>
      <w:rFonts w:ascii="Symbol" w:hAnsi="Symbol" w:cs="Symbol" w:hint="default"/>
    </w:rPr>
  </w:style>
  <w:style w:type="character" w:customStyle="1" w:styleId="WW8Num108z1">
    <w:name w:val="WW8Num108z1"/>
    <w:rPr>
      <w:rFonts w:ascii="Courier New" w:hAnsi="Courier New" w:cs="Courier New" w:hint="default"/>
    </w:rPr>
  </w:style>
  <w:style w:type="character" w:customStyle="1" w:styleId="WW8Num108z2">
    <w:name w:val="WW8Num108z2"/>
    <w:rPr>
      <w:rFonts w:ascii="Wingdings" w:hAnsi="Wingdings" w:cs="Wingdings" w:hint="default"/>
    </w:rPr>
  </w:style>
  <w:style w:type="character" w:customStyle="1" w:styleId="WW8Num109z0">
    <w:name w:val="WW8Num109z0"/>
    <w:rPr>
      <w:rFonts w:hint="default"/>
      <w:b/>
      <w:bCs/>
    </w:rPr>
  </w:style>
  <w:style w:type="character" w:customStyle="1" w:styleId="WW8Num110z0">
    <w:name w:val="WW8Num110z0"/>
    <w:rPr>
      <w:rFonts w:ascii="Symbol" w:hAnsi="Symbol" w:cs="Symbol" w:hint="default"/>
    </w:rPr>
  </w:style>
  <w:style w:type="character" w:customStyle="1" w:styleId="WW8Num110z1">
    <w:name w:val="WW8Num110z1"/>
    <w:rPr>
      <w:rFonts w:ascii="Courier New" w:hAnsi="Courier New" w:cs="Courier New" w:hint="default"/>
    </w:rPr>
  </w:style>
  <w:style w:type="character" w:customStyle="1" w:styleId="WW8Num110z2">
    <w:name w:val="WW8Num110z2"/>
    <w:rPr>
      <w:rFonts w:ascii="Wingdings" w:hAnsi="Wingdings" w:cs="Wingdings" w:hint="default"/>
    </w:rPr>
  </w:style>
  <w:style w:type="character" w:customStyle="1" w:styleId="WW8Num111z0">
    <w:name w:val="WW8Num111z0"/>
    <w:rPr>
      <w:rFonts w:ascii="Symbol" w:hAnsi="Symbol" w:cs="Symbol" w:hint="default"/>
      <w:color w:val="000000"/>
      <w:sz w:val="20"/>
      <w:lang w:val="pl-PL"/>
    </w:rPr>
  </w:style>
  <w:style w:type="character" w:customStyle="1" w:styleId="WW8Num111z1">
    <w:name w:val="WW8Num111z1"/>
    <w:rPr>
      <w:rFonts w:ascii="Courier New" w:hAnsi="Courier New" w:cs="Courier New" w:hint="default"/>
    </w:rPr>
  </w:style>
  <w:style w:type="character" w:customStyle="1" w:styleId="WW8Num111z2">
    <w:name w:val="WW8Num111z2"/>
    <w:rPr>
      <w:rFonts w:ascii="Wingdings" w:hAnsi="Wingdings" w:cs="Wingdings" w:hint="default"/>
    </w:rPr>
  </w:style>
  <w:style w:type="character" w:customStyle="1" w:styleId="WW8Num111z3">
    <w:name w:val="WW8Num111z3"/>
    <w:rPr>
      <w:rFonts w:ascii="Symbol" w:hAnsi="Symbol" w:cs="Symbol" w:hint="default"/>
    </w:rPr>
  </w:style>
  <w:style w:type="character" w:customStyle="1" w:styleId="WW8Num112z0">
    <w:name w:val="WW8Num112z0"/>
    <w:rPr>
      <w:rFonts w:ascii="Wingdings" w:hAnsi="Wingdings" w:cs="Wingdings" w:hint="default"/>
    </w:rPr>
  </w:style>
  <w:style w:type="character" w:customStyle="1" w:styleId="WW8Num112z1">
    <w:name w:val="WW8Num112z1"/>
    <w:rPr>
      <w:rFonts w:ascii="Courier New" w:hAnsi="Courier New" w:cs="Courier New" w:hint="default"/>
    </w:rPr>
  </w:style>
  <w:style w:type="character" w:customStyle="1" w:styleId="WW8Num112z3">
    <w:name w:val="WW8Num112z3"/>
    <w:rPr>
      <w:rFonts w:ascii="Symbol" w:hAnsi="Symbol" w:cs="Symbol" w:hint="default"/>
    </w:rPr>
  </w:style>
  <w:style w:type="character" w:customStyle="1" w:styleId="WW8Num113z0">
    <w:name w:val="WW8Num113z0"/>
    <w:rPr>
      <w:rFonts w:ascii="Symbol" w:hAnsi="Symbol" w:cs="Symbol" w:hint="default"/>
      <w:sz w:val="20"/>
    </w:rPr>
  </w:style>
  <w:style w:type="character" w:customStyle="1" w:styleId="WW8Num113z1">
    <w:name w:val="WW8Num113z1"/>
    <w:rPr>
      <w:rFonts w:ascii="Courier New" w:hAnsi="Courier New" w:cs="Courier New" w:hint="default"/>
      <w:sz w:val="20"/>
    </w:rPr>
  </w:style>
  <w:style w:type="character" w:customStyle="1" w:styleId="WW8Num113z2">
    <w:name w:val="WW8Num113z2"/>
    <w:rPr>
      <w:rFonts w:ascii="Wingdings" w:hAnsi="Wingdings" w:cs="Wingdings" w:hint="default"/>
      <w:sz w:val="20"/>
    </w:rPr>
  </w:style>
  <w:style w:type="character" w:customStyle="1" w:styleId="WW8Num114z0">
    <w:name w:val="WW8Num114z0"/>
    <w:rPr>
      <w:rFonts w:ascii="Symbol" w:hAnsi="Symbol" w:cs="Symbol" w:hint="default"/>
    </w:rPr>
  </w:style>
  <w:style w:type="character" w:customStyle="1" w:styleId="WW8Num114z1">
    <w:name w:val="WW8Num114z1"/>
    <w:rPr>
      <w:rFonts w:ascii="Courier New" w:hAnsi="Courier New" w:cs="Courier New" w:hint="default"/>
    </w:rPr>
  </w:style>
  <w:style w:type="character" w:customStyle="1" w:styleId="WW8Num114z2">
    <w:name w:val="WW8Num114z2"/>
    <w:rPr>
      <w:rFonts w:ascii="Wingdings" w:hAnsi="Wingdings" w:cs="Wingdings" w:hint="default"/>
    </w:rPr>
  </w:style>
  <w:style w:type="character" w:customStyle="1" w:styleId="WW8Num115z0">
    <w:name w:val="WW8Num115z0"/>
    <w:rPr>
      <w:rFonts w:ascii="Symbol" w:hAnsi="Symbol" w:cs="Symbol" w:hint="default"/>
    </w:rPr>
  </w:style>
  <w:style w:type="character" w:customStyle="1" w:styleId="WW8Num115z1">
    <w:name w:val="WW8Num115z1"/>
    <w:rPr>
      <w:rFonts w:ascii="Courier New" w:hAnsi="Courier New" w:cs="Courier New" w:hint="default"/>
    </w:rPr>
  </w:style>
  <w:style w:type="character" w:customStyle="1" w:styleId="WW8Num115z2">
    <w:name w:val="WW8Num115z2"/>
    <w:rPr>
      <w:rFonts w:ascii="Wingdings" w:hAnsi="Wingdings" w:cs="Wingdings" w:hint="default"/>
    </w:rPr>
  </w:style>
  <w:style w:type="character" w:customStyle="1" w:styleId="WW8Num116z0">
    <w:name w:val="WW8Num116z0"/>
    <w:rPr>
      <w:rFonts w:ascii="Symbol" w:hAnsi="Symbol" w:cs="Symbol" w:hint="default"/>
    </w:rPr>
  </w:style>
  <w:style w:type="character" w:customStyle="1" w:styleId="WW8Num116z1">
    <w:name w:val="WW8Num116z1"/>
    <w:rPr>
      <w:rFonts w:ascii="Courier New" w:hAnsi="Courier New" w:cs="Courier New" w:hint="default"/>
    </w:rPr>
  </w:style>
  <w:style w:type="character" w:customStyle="1" w:styleId="WW8Num116z2">
    <w:name w:val="WW8Num116z2"/>
    <w:rPr>
      <w:rFonts w:ascii="Wingdings" w:hAnsi="Wingdings" w:cs="Wingdings" w:hint="default"/>
    </w:rPr>
  </w:style>
  <w:style w:type="character" w:customStyle="1" w:styleId="WW8Num117z0">
    <w:name w:val="WW8Num117z0"/>
    <w:rPr>
      <w:rFonts w:ascii="Symbol" w:hAnsi="Symbol" w:cs="Symbol" w:hint="default"/>
    </w:rPr>
  </w:style>
  <w:style w:type="character" w:customStyle="1" w:styleId="WW8Num117z1">
    <w:name w:val="WW8Num117z1"/>
    <w:rPr>
      <w:rFonts w:ascii="Courier New" w:hAnsi="Courier New" w:cs="Courier New" w:hint="default"/>
    </w:rPr>
  </w:style>
  <w:style w:type="character" w:customStyle="1" w:styleId="WW8Num117z2">
    <w:name w:val="WW8Num117z2"/>
    <w:rPr>
      <w:rFonts w:ascii="Wingdings" w:hAnsi="Wingdings" w:cs="Wingdings" w:hint="default"/>
    </w:rPr>
  </w:style>
  <w:style w:type="character" w:customStyle="1" w:styleId="WW8Num118z0">
    <w:name w:val="WW8Num118z0"/>
    <w:rPr>
      <w:rFonts w:hint="default"/>
    </w:rPr>
  </w:style>
  <w:style w:type="character" w:customStyle="1" w:styleId="WW8Num118z1">
    <w:name w:val="WW8Num118z1"/>
  </w:style>
  <w:style w:type="character" w:customStyle="1" w:styleId="WW8Num118z2">
    <w:name w:val="WW8Num118z2"/>
  </w:style>
  <w:style w:type="character" w:customStyle="1" w:styleId="WW8Num118z3">
    <w:name w:val="WW8Num118z3"/>
  </w:style>
  <w:style w:type="character" w:customStyle="1" w:styleId="WW8Num118z4">
    <w:name w:val="WW8Num118z4"/>
  </w:style>
  <w:style w:type="character" w:customStyle="1" w:styleId="WW8Num118z5">
    <w:name w:val="WW8Num118z5"/>
  </w:style>
  <w:style w:type="character" w:customStyle="1" w:styleId="WW8Num118z6">
    <w:name w:val="WW8Num118z6"/>
  </w:style>
  <w:style w:type="character" w:customStyle="1" w:styleId="WW8Num118z7">
    <w:name w:val="WW8Num118z7"/>
  </w:style>
  <w:style w:type="character" w:customStyle="1" w:styleId="WW8Num118z8">
    <w:name w:val="WW8Num118z8"/>
  </w:style>
  <w:style w:type="character" w:customStyle="1" w:styleId="WW8Num119z0">
    <w:name w:val="WW8Num119z0"/>
    <w:rPr>
      <w:rFonts w:ascii="Symbol" w:hAnsi="Symbol" w:cs="Symbol" w:hint="default"/>
    </w:rPr>
  </w:style>
  <w:style w:type="character" w:customStyle="1" w:styleId="WW8Num119z1">
    <w:name w:val="WW8Num119z1"/>
    <w:rPr>
      <w:rFonts w:ascii="Courier New" w:hAnsi="Courier New" w:cs="Courier New" w:hint="default"/>
    </w:rPr>
  </w:style>
  <w:style w:type="character" w:customStyle="1" w:styleId="WW8Num119z2">
    <w:name w:val="WW8Num119z2"/>
    <w:rPr>
      <w:rFonts w:ascii="Wingdings" w:hAnsi="Wingdings" w:cs="Wingdings" w:hint="default"/>
    </w:rPr>
  </w:style>
  <w:style w:type="character" w:customStyle="1" w:styleId="WW8Num120z0">
    <w:name w:val="WW8Num120z0"/>
    <w:rPr>
      <w:rFonts w:ascii="Symbol" w:hAnsi="Symbol" w:cs="Symbol" w:hint="default"/>
      <w:color w:val="000000"/>
      <w:sz w:val="20"/>
      <w:lang w:val="pl-PL"/>
    </w:rPr>
  </w:style>
  <w:style w:type="character" w:customStyle="1" w:styleId="WW8Num120z1">
    <w:name w:val="WW8Num120z1"/>
    <w:rPr>
      <w:rFonts w:ascii="Wingdings" w:hAnsi="Wingdings" w:cs="OpenSymbol"/>
      <w:sz w:val="24"/>
      <w:szCs w:val="24"/>
    </w:rPr>
  </w:style>
  <w:style w:type="character" w:customStyle="1" w:styleId="WW8Num121z0">
    <w:name w:val="WW8Num121z0"/>
    <w:rPr>
      <w:b/>
    </w:rPr>
  </w:style>
  <w:style w:type="character" w:customStyle="1" w:styleId="WW8Num121z1">
    <w:name w:val="WW8Num121z1"/>
    <w:rPr>
      <w:rFonts w:ascii="Symbol" w:hAnsi="Symbol" w:cs="Symbol" w:hint="default"/>
    </w:rPr>
  </w:style>
  <w:style w:type="character" w:customStyle="1" w:styleId="WW8Num121z2">
    <w:name w:val="WW8Num121z2"/>
  </w:style>
  <w:style w:type="character" w:customStyle="1" w:styleId="WW8Num121z3">
    <w:name w:val="WW8Num121z3"/>
  </w:style>
  <w:style w:type="character" w:customStyle="1" w:styleId="WW8Num121z4">
    <w:name w:val="WW8Num121z4"/>
  </w:style>
  <w:style w:type="character" w:customStyle="1" w:styleId="WW8Num121z5">
    <w:name w:val="WW8Num121z5"/>
  </w:style>
  <w:style w:type="character" w:customStyle="1" w:styleId="WW8Num121z6">
    <w:name w:val="WW8Num121z6"/>
  </w:style>
  <w:style w:type="character" w:customStyle="1" w:styleId="WW8Num121z7">
    <w:name w:val="WW8Num121z7"/>
  </w:style>
  <w:style w:type="character" w:customStyle="1" w:styleId="WW8Num121z8">
    <w:name w:val="WW8Num121z8"/>
  </w:style>
  <w:style w:type="character" w:customStyle="1" w:styleId="WW8Num122z0">
    <w:name w:val="WW8Num122z0"/>
    <w:rPr>
      <w:rFonts w:ascii="Symbol" w:hAnsi="Symbol" w:cs="Symbol" w:hint="default"/>
    </w:rPr>
  </w:style>
  <w:style w:type="character" w:customStyle="1" w:styleId="WW8Num122z1">
    <w:name w:val="WW8Num122z1"/>
    <w:rPr>
      <w:rFonts w:ascii="Courier New" w:hAnsi="Courier New" w:cs="Courier New" w:hint="default"/>
    </w:rPr>
  </w:style>
  <w:style w:type="character" w:customStyle="1" w:styleId="WW8Num122z2">
    <w:name w:val="WW8Num122z2"/>
    <w:rPr>
      <w:rFonts w:ascii="Wingdings" w:hAnsi="Wingdings" w:cs="Wingdings" w:hint="default"/>
    </w:rPr>
  </w:style>
  <w:style w:type="character" w:customStyle="1" w:styleId="WW8Num123z0">
    <w:name w:val="WW8Num123z0"/>
    <w:rPr>
      <w:rFonts w:ascii="Symbol" w:hAnsi="Symbol" w:cs="Symbol" w:hint="default"/>
      <w:color w:val="000000"/>
      <w:sz w:val="20"/>
      <w:lang w:val="pl-PL"/>
    </w:rPr>
  </w:style>
  <w:style w:type="character" w:customStyle="1" w:styleId="WW8Num123z1">
    <w:name w:val="WW8Num123z1"/>
    <w:rPr>
      <w:rFonts w:ascii="Courier New" w:hAnsi="Courier New" w:cs="Courier New" w:hint="default"/>
    </w:rPr>
  </w:style>
  <w:style w:type="character" w:customStyle="1" w:styleId="WW8Num123z2">
    <w:name w:val="WW8Num123z2"/>
    <w:rPr>
      <w:rFonts w:ascii="Wingdings" w:hAnsi="Wingdings" w:cs="Wingdings" w:hint="default"/>
    </w:rPr>
  </w:style>
  <w:style w:type="character" w:customStyle="1" w:styleId="WW8Num123z3">
    <w:name w:val="WW8Num123z3"/>
    <w:rPr>
      <w:rFonts w:ascii="Symbol" w:hAnsi="Symbol" w:cs="Symbol" w:hint="default"/>
    </w:rPr>
  </w:style>
  <w:style w:type="character" w:customStyle="1" w:styleId="WW8Num124z0">
    <w:name w:val="WW8Num124z0"/>
    <w:rPr>
      <w:rFonts w:ascii="Symbol" w:hAnsi="Symbol" w:cs="Symbol" w:hint="default"/>
      <w:color w:val="000000"/>
      <w:sz w:val="20"/>
      <w:lang w:val="pl-PL"/>
    </w:rPr>
  </w:style>
  <w:style w:type="character" w:customStyle="1" w:styleId="WW8Num124z1">
    <w:name w:val="WW8Num124z1"/>
    <w:rPr>
      <w:rFonts w:ascii="Courier New" w:hAnsi="Courier New" w:cs="Courier New" w:hint="default"/>
    </w:rPr>
  </w:style>
  <w:style w:type="character" w:customStyle="1" w:styleId="WW8Num124z2">
    <w:name w:val="WW8Num124z2"/>
    <w:rPr>
      <w:rFonts w:ascii="Wingdings" w:hAnsi="Wingdings" w:cs="Wingdings" w:hint="default"/>
    </w:rPr>
  </w:style>
  <w:style w:type="character" w:customStyle="1" w:styleId="WW8Num124z3">
    <w:name w:val="WW8Num124z3"/>
    <w:rPr>
      <w:rFonts w:ascii="Symbol" w:hAnsi="Symbol" w:cs="Symbol" w:hint="default"/>
    </w:rPr>
  </w:style>
  <w:style w:type="character" w:customStyle="1" w:styleId="WW8Num125z0">
    <w:name w:val="WW8Num125z0"/>
    <w:rPr>
      <w:rFonts w:ascii="Symbol" w:hAnsi="Symbol" w:cs="Symbol" w:hint="default"/>
    </w:rPr>
  </w:style>
  <w:style w:type="character" w:customStyle="1" w:styleId="WW8Num125z1">
    <w:name w:val="WW8Num125z1"/>
    <w:rPr>
      <w:rFonts w:ascii="Courier New" w:hAnsi="Courier New" w:cs="Courier New" w:hint="default"/>
    </w:rPr>
  </w:style>
  <w:style w:type="character" w:customStyle="1" w:styleId="WW8Num125z2">
    <w:name w:val="WW8Num125z2"/>
    <w:rPr>
      <w:rFonts w:ascii="Wingdings" w:hAnsi="Wingdings" w:cs="Wingdings" w:hint="default"/>
    </w:rPr>
  </w:style>
  <w:style w:type="character" w:customStyle="1" w:styleId="WW8Num126z0">
    <w:name w:val="WW8Num126z0"/>
    <w:rPr>
      <w:rFonts w:ascii="Symbol" w:hAnsi="Symbol" w:cs="Symbol" w:hint="default"/>
      <w:color w:val="000000"/>
      <w:sz w:val="20"/>
      <w:lang w:val="pl-PL"/>
    </w:rPr>
  </w:style>
  <w:style w:type="character" w:customStyle="1" w:styleId="WW8Num126z1">
    <w:name w:val="WW8Num126z1"/>
    <w:rPr>
      <w:rFonts w:ascii="Courier New" w:hAnsi="Courier New" w:cs="Courier New" w:hint="default"/>
    </w:rPr>
  </w:style>
  <w:style w:type="character" w:customStyle="1" w:styleId="WW8Num126z2">
    <w:name w:val="WW8Num126z2"/>
    <w:rPr>
      <w:rFonts w:ascii="Wingdings" w:hAnsi="Wingdings" w:cs="Wingdings" w:hint="default"/>
    </w:rPr>
  </w:style>
  <w:style w:type="character" w:customStyle="1" w:styleId="WW8Num126z3">
    <w:name w:val="WW8Num126z3"/>
    <w:rPr>
      <w:rFonts w:ascii="Symbol" w:hAnsi="Symbol" w:cs="Symbol" w:hint="default"/>
    </w:rPr>
  </w:style>
  <w:style w:type="character" w:customStyle="1" w:styleId="WW8Num127z0">
    <w:name w:val="WW8Num127z0"/>
    <w:rPr>
      <w:rFonts w:ascii="Symbol" w:hAnsi="Symbol" w:cs="Symbol" w:hint="default"/>
      <w:color w:val="000000"/>
      <w:sz w:val="20"/>
      <w:lang w:val="pl-PL"/>
    </w:rPr>
  </w:style>
  <w:style w:type="character" w:customStyle="1" w:styleId="WW8Num127z1">
    <w:name w:val="WW8Num127z1"/>
    <w:rPr>
      <w:rFonts w:ascii="Wingdings" w:hAnsi="Wingdings" w:cs="OpenSymbol"/>
      <w:sz w:val="24"/>
      <w:szCs w:val="24"/>
    </w:rPr>
  </w:style>
  <w:style w:type="character" w:customStyle="1" w:styleId="WW8Num128z0">
    <w:name w:val="WW8Num128z0"/>
    <w:rPr>
      <w:rFonts w:ascii="Symbol" w:hAnsi="Symbol" w:cs="Symbol" w:hint="default"/>
    </w:rPr>
  </w:style>
  <w:style w:type="character" w:customStyle="1" w:styleId="WW8Num128z1">
    <w:name w:val="WW8Num128z1"/>
    <w:rPr>
      <w:rFonts w:ascii="Courier New" w:hAnsi="Courier New" w:cs="Courier New" w:hint="default"/>
    </w:rPr>
  </w:style>
  <w:style w:type="character" w:customStyle="1" w:styleId="WW8Num128z2">
    <w:name w:val="WW8Num128z2"/>
    <w:rPr>
      <w:rFonts w:ascii="Wingdings" w:hAnsi="Wingdings" w:cs="Wingdings" w:hint="default"/>
    </w:rPr>
  </w:style>
  <w:style w:type="character" w:customStyle="1" w:styleId="WW8Num129z0">
    <w:name w:val="WW8Num129z0"/>
    <w:rPr>
      <w:rFonts w:ascii="Symbol" w:hAnsi="Symbol" w:cs="Symbol" w:hint="default"/>
    </w:rPr>
  </w:style>
  <w:style w:type="character" w:customStyle="1" w:styleId="WW8Num129z1">
    <w:name w:val="WW8Num129z1"/>
    <w:rPr>
      <w:rFonts w:ascii="Courier New" w:hAnsi="Courier New" w:cs="Courier New" w:hint="default"/>
    </w:rPr>
  </w:style>
  <w:style w:type="character" w:customStyle="1" w:styleId="WW8Num129z2">
    <w:name w:val="WW8Num129z2"/>
    <w:rPr>
      <w:rFonts w:ascii="Wingdings" w:hAnsi="Wingdings" w:cs="Wingdings" w:hint="default"/>
    </w:rPr>
  </w:style>
  <w:style w:type="character" w:customStyle="1" w:styleId="WW8Num130z0">
    <w:name w:val="WW8Num130z0"/>
    <w:rPr>
      <w:rFonts w:hint="default"/>
      <w:b/>
      <w:sz w:val="32"/>
      <w:szCs w:val="32"/>
    </w:rPr>
  </w:style>
  <w:style w:type="character" w:customStyle="1" w:styleId="WW8Num130z1">
    <w:name w:val="WW8Num130z1"/>
  </w:style>
  <w:style w:type="character" w:customStyle="1" w:styleId="WW8Num130z2">
    <w:name w:val="WW8Num130z2"/>
  </w:style>
  <w:style w:type="character" w:customStyle="1" w:styleId="WW8Num130z3">
    <w:name w:val="WW8Num130z3"/>
  </w:style>
  <w:style w:type="character" w:customStyle="1" w:styleId="WW8Num130z4">
    <w:name w:val="WW8Num130z4"/>
  </w:style>
  <w:style w:type="character" w:customStyle="1" w:styleId="WW8Num130z5">
    <w:name w:val="WW8Num130z5"/>
  </w:style>
  <w:style w:type="character" w:customStyle="1" w:styleId="WW8Num130z6">
    <w:name w:val="WW8Num130z6"/>
  </w:style>
  <w:style w:type="character" w:customStyle="1" w:styleId="WW8Num130z7">
    <w:name w:val="WW8Num130z7"/>
  </w:style>
  <w:style w:type="character" w:customStyle="1" w:styleId="WW8Num130z8">
    <w:name w:val="WW8Num130z8"/>
  </w:style>
  <w:style w:type="character" w:customStyle="1" w:styleId="WW8Num131z0">
    <w:name w:val="WW8Num131z0"/>
    <w:rPr>
      <w:rFonts w:ascii="Symbol" w:hAnsi="Symbol" w:cs="Symbol" w:hint="default"/>
      <w:color w:val="000000"/>
      <w:sz w:val="20"/>
      <w:lang w:val="pl-PL"/>
    </w:rPr>
  </w:style>
  <w:style w:type="character" w:customStyle="1" w:styleId="WW8Num131z1">
    <w:name w:val="WW8Num131z1"/>
    <w:rPr>
      <w:rFonts w:ascii="Courier New" w:hAnsi="Courier New" w:cs="Courier New" w:hint="default"/>
    </w:rPr>
  </w:style>
  <w:style w:type="character" w:customStyle="1" w:styleId="WW8Num131z2">
    <w:name w:val="WW8Num131z2"/>
    <w:rPr>
      <w:rFonts w:ascii="Wingdings" w:hAnsi="Wingdings" w:cs="Wingdings" w:hint="default"/>
    </w:rPr>
  </w:style>
  <w:style w:type="character" w:customStyle="1" w:styleId="WW8Num131z3">
    <w:name w:val="WW8Num131z3"/>
    <w:rPr>
      <w:rFonts w:ascii="Symbol" w:hAnsi="Symbol" w:cs="Symbol" w:hint="default"/>
    </w:rPr>
  </w:style>
  <w:style w:type="character" w:customStyle="1" w:styleId="WW8Num132z0">
    <w:name w:val="WW8Num132z0"/>
    <w:rPr>
      <w:rFonts w:hint="default"/>
    </w:rPr>
  </w:style>
  <w:style w:type="character" w:customStyle="1" w:styleId="WW8Num132z1">
    <w:name w:val="WW8Num132z1"/>
  </w:style>
  <w:style w:type="character" w:customStyle="1" w:styleId="WW8Num132z2">
    <w:name w:val="WW8Num132z2"/>
  </w:style>
  <w:style w:type="character" w:customStyle="1" w:styleId="WW8Num132z3">
    <w:name w:val="WW8Num132z3"/>
  </w:style>
  <w:style w:type="character" w:customStyle="1" w:styleId="WW8Num132z4">
    <w:name w:val="WW8Num132z4"/>
  </w:style>
  <w:style w:type="character" w:customStyle="1" w:styleId="WW8Num132z5">
    <w:name w:val="WW8Num132z5"/>
  </w:style>
  <w:style w:type="character" w:customStyle="1" w:styleId="WW8Num132z6">
    <w:name w:val="WW8Num132z6"/>
  </w:style>
  <w:style w:type="character" w:customStyle="1" w:styleId="WW8Num132z7">
    <w:name w:val="WW8Num132z7"/>
  </w:style>
  <w:style w:type="character" w:customStyle="1" w:styleId="WW8Num132z8">
    <w:name w:val="WW8Num132z8"/>
  </w:style>
  <w:style w:type="character" w:customStyle="1" w:styleId="WW8Num133z0">
    <w:name w:val="WW8Num133z0"/>
    <w:rPr>
      <w:rFonts w:ascii="Symbol" w:hAnsi="Symbol" w:cs="Symbol" w:hint="default"/>
      <w:color w:val="000000"/>
      <w:sz w:val="20"/>
      <w:lang w:val="pl-PL"/>
    </w:rPr>
  </w:style>
  <w:style w:type="character" w:customStyle="1" w:styleId="WW8Num133z1">
    <w:name w:val="WW8Num133z1"/>
    <w:rPr>
      <w:rFonts w:ascii="Courier New" w:hAnsi="Courier New" w:cs="Courier New" w:hint="default"/>
    </w:rPr>
  </w:style>
  <w:style w:type="character" w:customStyle="1" w:styleId="WW8Num133z2">
    <w:name w:val="WW8Num133z2"/>
    <w:rPr>
      <w:rFonts w:ascii="Wingdings" w:hAnsi="Wingdings" w:cs="Wingdings" w:hint="default"/>
    </w:rPr>
  </w:style>
  <w:style w:type="character" w:customStyle="1" w:styleId="WW8Num133z3">
    <w:name w:val="WW8Num133z3"/>
    <w:rPr>
      <w:rFonts w:ascii="Symbol" w:hAnsi="Symbol" w:cs="Symbol" w:hint="default"/>
    </w:rPr>
  </w:style>
  <w:style w:type="character" w:customStyle="1" w:styleId="WW-Domylnaczcionkaakapitu1">
    <w:name w:val="WW-Domyślna czcionka akapitu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5z1">
    <w:name w:val="WW8Num5z1"/>
    <w:rPr>
      <w:rFonts w:ascii="Wingdings" w:hAnsi="Wingdings" w:cs="OpenSymbol"/>
      <w:sz w:val="24"/>
      <w:szCs w:val="24"/>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0z2">
    <w:name w:val="WW8Num10z2"/>
    <w:rPr>
      <w:rFonts w:ascii="Wingdings" w:hAnsi="Wingdings" w:cs="Wingdings"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omylnaczcionkaakapitu11">
    <w:name w:val="WW-Domyślna czcionka akapitu11"/>
  </w:style>
  <w:style w:type="character" w:styleId="Pogrubienie">
    <w:name w:val="Strong"/>
    <w:basedOn w:val="WW-Domylnaczcionkaakapitu11"/>
    <w:qFormat/>
    <w:rPr>
      <w:b/>
      <w:bCs/>
    </w:rPr>
  </w:style>
  <w:style w:type="character" w:customStyle="1" w:styleId="st">
    <w:name w:val="st"/>
    <w:basedOn w:val="WW-Domylnaczcionkaakapitu11"/>
  </w:style>
  <w:style w:type="character" w:styleId="Uwydatnienie">
    <w:name w:val="Emphasis"/>
    <w:basedOn w:val="WW-Domylnaczcionkaakapitu11"/>
    <w:qFormat/>
    <w:rPr>
      <w:i/>
      <w:iCs/>
    </w:rPr>
  </w:style>
  <w:style w:type="character" w:customStyle="1" w:styleId="Znakiwypunktowania">
    <w:name w:val="Znaki wypunktowania"/>
    <w:rPr>
      <w:rFonts w:ascii="OpenSymbol" w:eastAsia="OpenSymbol" w:hAnsi="OpenSymbol" w:cs="OpenSymbol"/>
    </w:rPr>
  </w:style>
  <w:style w:type="character" w:customStyle="1" w:styleId="Znakinumeracji">
    <w:name w:val="Znaki numeracji"/>
  </w:style>
  <w:style w:type="character" w:styleId="Numerstrony">
    <w:name w:val="page number"/>
  </w:style>
  <w:style w:type="character" w:styleId="Hipercze">
    <w:name w:val="Hyperlink"/>
    <w:basedOn w:val="WW-Domylnaczcionkaakapitu"/>
    <w:rPr>
      <w:color w:val="0000FF"/>
      <w:u w:val="single"/>
    </w:rPr>
  </w:style>
  <w:style w:type="character" w:customStyle="1" w:styleId="h2">
    <w:name w:val="h2"/>
    <w:basedOn w:val="WW-Domylnaczcionkaakapitu"/>
  </w:style>
  <w:style w:type="character" w:customStyle="1" w:styleId="h1">
    <w:name w:val="h1"/>
    <w:basedOn w:val="WW-Domylnaczcionkaakapitu"/>
  </w:style>
  <w:style w:type="character" w:customStyle="1" w:styleId="Beztytuu1">
    <w:name w:val="Bez tytułu1"/>
    <w:basedOn w:val="Numerstrony"/>
  </w:style>
  <w:style w:type="character" w:customStyle="1" w:styleId="textexposedshow">
    <w:name w:val="text_exposed_show"/>
    <w:basedOn w:val="Domylnaczcionkaakapitu1"/>
  </w:style>
  <w:style w:type="character" w:customStyle="1" w:styleId="Znakiprzypiswdolnych">
    <w:name w:val="Znaki przypisów dolnych"/>
    <w:basedOn w:val="Domylnaczcionkaakapitu1"/>
    <w:rPr>
      <w:vertAlign w:val="superscript"/>
    </w:rPr>
  </w:style>
  <w:style w:type="character" w:customStyle="1" w:styleId="Odwoanieprzypisu">
    <w:name w:val="Odwołanie przypisu"/>
    <w:basedOn w:val="Domylnaczcionkaakapitu1"/>
    <w:rPr>
      <w:vertAlign w:val="superscript"/>
    </w:rPr>
  </w:style>
  <w:style w:type="character" w:styleId="Odwoanieprzypisudolnego">
    <w:name w:val="footnote reference"/>
    <w:rPr>
      <w:vertAlign w:val="superscript"/>
    </w:rPr>
  </w:style>
  <w:style w:type="character" w:customStyle="1" w:styleId="Znakiprzypiswkocowych">
    <w:name w:val="Znaki przypisów końcowych"/>
    <w:rPr>
      <w:vertAlign w:val="superscript"/>
    </w:rPr>
  </w:style>
  <w:style w:type="character" w:customStyle="1" w:styleId="WW-Znakiprzypiswkocowych">
    <w:name w:val="WW-Znaki przypisów końcowych"/>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88"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Legenda1">
    <w:name w:val="Legenda1"/>
    <w:basedOn w:val="Normalny"/>
    <w:pPr>
      <w:suppressLineNumbers/>
      <w:spacing w:before="120" w:after="120"/>
    </w:pPr>
    <w:rPr>
      <w:i/>
      <w:iCs/>
    </w:rPr>
  </w:style>
  <w:style w:type="paragraph" w:customStyle="1" w:styleId="WW-Legenda">
    <w:name w:val="WW-Legenda"/>
    <w:basedOn w:val="Normalny"/>
    <w:pPr>
      <w:suppressLineNumbers/>
      <w:spacing w:before="120" w:after="120"/>
    </w:pPr>
    <w:rPr>
      <w:i/>
      <w:iCs/>
    </w:rPr>
  </w:style>
  <w:style w:type="paragraph" w:customStyle="1" w:styleId="WW-Legenda1">
    <w:name w:val="WW-Legenda1"/>
    <w:basedOn w:val="Normalny"/>
    <w:pPr>
      <w:suppressLineNumbers/>
      <w:spacing w:before="120" w:after="120"/>
    </w:pPr>
    <w:rPr>
      <w:i/>
      <w:iCs/>
    </w:rPr>
  </w:style>
  <w:style w:type="paragraph" w:customStyle="1" w:styleId="Tekstpodstawowy21">
    <w:name w:val="Tekst podstawowy 21"/>
    <w:basedOn w:val="Normalny"/>
    <w:pPr>
      <w:jc w:val="both"/>
    </w:pPr>
    <w:rPr>
      <w:b/>
      <w:bCs/>
      <w:sz w:val="28"/>
      <w:u w:val="single"/>
    </w:rPr>
  </w:style>
  <w:style w:type="paragraph" w:customStyle="1" w:styleId="Zawartotabeli">
    <w:name w:val="Zawartość tabeli"/>
    <w:basedOn w:val="Normalny"/>
    <w:pPr>
      <w:suppressLineNumbers/>
    </w:pPr>
  </w:style>
  <w:style w:type="paragraph" w:styleId="NormalnyWeb">
    <w:name w:val="Normal (Web)"/>
    <w:basedOn w:val="Normalny"/>
    <w:pPr>
      <w:spacing w:before="280" w:after="280"/>
      <w:jc w:val="both"/>
    </w:pPr>
  </w:style>
  <w:style w:type="paragraph" w:customStyle="1" w:styleId="western">
    <w:name w:val="western"/>
    <w:basedOn w:val="Normalny"/>
    <w:pPr>
      <w:spacing w:before="280" w:after="280"/>
      <w:jc w:val="both"/>
    </w:pPr>
    <w:rPr>
      <w:sz w:val="28"/>
      <w:szCs w:val="28"/>
    </w:rPr>
  </w:style>
  <w:style w:type="paragraph" w:customStyle="1" w:styleId="Tekstpodstawowywcity21">
    <w:name w:val="Tekst podstawowy wcięty 21"/>
    <w:basedOn w:val="Normalny"/>
    <w:pPr>
      <w:ind w:left="360" w:firstLine="360"/>
      <w:jc w:val="both"/>
    </w:pPr>
  </w:style>
  <w:style w:type="paragraph" w:styleId="Tekstpodstawowywcity">
    <w:name w:val="Body Text Indent"/>
    <w:basedOn w:val="Normalny"/>
    <w:pPr>
      <w:ind w:left="360"/>
      <w:jc w:val="both"/>
    </w:pPr>
    <w:rPr>
      <w:b/>
      <w:bCs/>
    </w:rPr>
  </w:style>
  <w:style w:type="paragraph" w:customStyle="1" w:styleId="StandardowyStandardowy1">
    <w:name w:val="Standardowy.Standardowy1"/>
    <w:pPr>
      <w:suppressAutoHyphens/>
      <w:spacing w:line="360" w:lineRule="auto"/>
      <w:jc w:val="center"/>
    </w:pPr>
    <w:rPr>
      <w:rFonts w:ascii="Times" w:eastAsia="Arial" w:hAnsi="Times"/>
      <w:kern w:val="1"/>
      <w:sz w:val="28"/>
      <w:lang w:eastAsia="zh-CN"/>
    </w:rPr>
  </w:style>
  <w:style w:type="paragraph" w:customStyle="1" w:styleId="Cytaty">
    <w:name w:val="Cytaty"/>
    <w:basedOn w:val="Normalny"/>
    <w:pPr>
      <w:spacing w:after="283"/>
      <w:ind w:left="567" w:right="567"/>
    </w:pPr>
  </w:style>
  <w:style w:type="paragraph" w:styleId="Tytu">
    <w:name w:val="Title"/>
    <w:basedOn w:val="Nagwek10"/>
    <w:next w:val="Tekstpodstawowy"/>
    <w:qFormat/>
    <w:pPr>
      <w:jc w:val="center"/>
    </w:pPr>
    <w:rPr>
      <w:b/>
      <w:bCs/>
      <w:sz w:val="56"/>
      <w:szCs w:val="56"/>
    </w:rPr>
  </w:style>
  <w:style w:type="paragraph" w:styleId="Podtytu">
    <w:name w:val="Subtitle"/>
    <w:basedOn w:val="Nagwek10"/>
    <w:next w:val="Tekstpodstawowy"/>
    <w:qFormat/>
    <w:pPr>
      <w:spacing w:before="60"/>
      <w:jc w:val="center"/>
    </w:pPr>
    <w:rPr>
      <w:sz w:val="36"/>
      <w:szCs w:val="36"/>
    </w:rPr>
  </w:style>
  <w:style w:type="paragraph" w:customStyle="1" w:styleId="Nagwektabeli">
    <w:name w:val="Nagłówek tabeli"/>
    <w:basedOn w:val="Zawartotabeli"/>
    <w:pPr>
      <w:jc w:val="center"/>
    </w:pPr>
    <w:rPr>
      <w:b/>
      <w:bCs/>
    </w:rPr>
  </w:style>
  <w:style w:type="paragraph" w:customStyle="1" w:styleId="Tekstpodstawowywcity31">
    <w:name w:val="Tekst podstawowy wcięty 31"/>
    <w:basedOn w:val="Normalny"/>
    <w:pPr>
      <w:ind w:firstLine="284"/>
    </w:pPr>
    <w:rPr>
      <w:rFonts w:ascii="Times New Roman" w:hAnsi="Times New Roman" w:cs="Times New Roman"/>
    </w:rPr>
  </w:style>
  <w:style w:type="paragraph" w:customStyle="1" w:styleId="Tekstpodstawowy31">
    <w:name w:val="Tekst podstawowy 31"/>
    <w:basedOn w:val="Normalny"/>
    <w:pPr>
      <w:spacing w:after="290"/>
    </w:pPr>
    <w:rPr>
      <w:rFonts w:ascii="Times New Roman" w:hAnsi="Times New Roman" w:cs="Times New Roman"/>
      <w:color w:val="000000"/>
    </w:rPr>
  </w:style>
  <w:style w:type="paragraph" w:styleId="Stopka">
    <w:name w:val="footer"/>
    <w:basedOn w:val="Normalny"/>
    <w:pPr>
      <w:suppressLineNumbers/>
      <w:tabs>
        <w:tab w:val="center" w:pos="4536"/>
        <w:tab w:val="right" w:pos="9072"/>
      </w:tabs>
    </w:pPr>
    <w:rPr>
      <w:rFonts w:ascii="Times New Roman" w:hAnsi="Times New Roman" w:cs="Times New Roman"/>
    </w:rPr>
  </w:style>
  <w:style w:type="paragraph" w:styleId="Nagwek">
    <w:name w:val="header"/>
    <w:basedOn w:val="Normalny"/>
    <w:pPr>
      <w:tabs>
        <w:tab w:val="center" w:pos="4536"/>
        <w:tab w:val="right" w:pos="9072"/>
      </w:tabs>
    </w:pPr>
  </w:style>
  <w:style w:type="paragraph" w:customStyle="1" w:styleId="Zawartoramki">
    <w:name w:val="Zawartość ramki"/>
    <w:basedOn w:val="Normalny"/>
  </w:style>
  <w:style w:type="paragraph" w:customStyle="1" w:styleId="Stopkaprawa">
    <w:name w:val="Stopka prawa"/>
    <w:basedOn w:val="Normalny"/>
    <w:pPr>
      <w:suppressLineNumbers/>
      <w:tabs>
        <w:tab w:val="center" w:pos="4819"/>
        <w:tab w:val="right" w:pos="9638"/>
      </w:tabs>
    </w:pPr>
  </w:style>
  <w:style w:type="paragraph" w:customStyle="1" w:styleId="Beztytuu10">
    <w:name w:val="Bez tytułu1"/>
    <w:basedOn w:val="Stopka"/>
    <w:next w:val="Stopka"/>
  </w:style>
  <w:style w:type="paragraph" w:styleId="Tekstprzypisudolnego">
    <w:name w:val="footnote text"/>
    <w:basedOn w:val="Normalny"/>
    <w:rPr>
      <w:rFonts w:ascii="Times New Roman" w:eastAsia="Times New Roman" w:hAnsi="Times New Roman" w:cs="Times New Roman"/>
    </w:rPr>
  </w:style>
  <w:style w:type="paragraph" w:styleId="Akapitzlist">
    <w:name w:val="List Paragraph"/>
    <w:basedOn w:val="Normalny"/>
    <w:qFormat/>
    <w:pPr>
      <w:ind w:left="708"/>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omnadstawami.pl/" TargetMode="External"/><Relationship Id="rId13" Type="http://schemas.openxmlformats.org/officeDocument/2006/relationships/image" Target="media/image4.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oleObject" Target="embeddings/oleObject2.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3.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41</Pages>
  <Words>12950</Words>
  <Characters>77704</Characters>
  <Application>Microsoft Office Word</Application>
  <DocSecurity>0</DocSecurity>
  <Lines>647</Lines>
  <Paragraphs>180</Paragraphs>
  <ScaleCrop>false</ScaleCrop>
  <HeadingPairs>
    <vt:vector size="2" baseType="variant">
      <vt:variant>
        <vt:lpstr>Tytuł</vt:lpstr>
      </vt:variant>
      <vt:variant>
        <vt:i4>1</vt:i4>
      </vt:variant>
    </vt:vector>
  </HeadingPairs>
  <TitlesOfParts>
    <vt:vector size="1" baseType="lpstr">
      <vt:lpstr>Sprawozdanie z działalności</vt:lpstr>
    </vt:vector>
  </TitlesOfParts>
  <Company/>
  <LinksUpToDate>false</LinksUpToDate>
  <CharactersWithSpaces>90474</CharactersWithSpaces>
  <SharedDoc>false</SharedDoc>
  <HLinks>
    <vt:vector size="6" baseType="variant">
      <vt:variant>
        <vt:i4>393241</vt:i4>
      </vt:variant>
      <vt:variant>
        <vt:i4>0</vt:i4>
      </vt:variant>
      <vt:variant>
        <vt:i4>0</vt:i4>
      </vt:variant>
      <vt:variant>
        <vt:i4>5</vt:i4>
      </vt:variant>
      <vt:variant>
        <vt:lpwstr>http://www.domnadstawami.pl/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Sprawozdanie z działalności</dc:title>
  <dc:subject/>
  <dc:creator>ADMIN</dc:creator>
  <cp:keywords/>
  <dc:description/>
  <cp:lastModifiedBy>DOM NAD STAWAMI</cp:lastModifiedBy>
  <cp:revision>2</cp:revision>
  <cp:lastPrinted>2017-01-27T11:19:00Z</cp:lastPrinted>
  <dcterms:created xsi:type="dcterms:W3CDTF">2018-01-26T09:20:00Z</dcterms:created>
  <dcterms:modified xsi:type="dcterms:W3CDTF">2018-01-26T09:20:00Z</dcterms:modified>
</cp:coreProperties>
</file>